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5AFA5" w14:textId="77777777" w:rsidR="00780B0A" w:rsidRPr="00780B0A" w:rsidRDefault="00077785" w:rsidP="00780B0A">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0053F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8" o:title=""/>
          </v:shape>
          <o:OLEObject Type="Embed" ProgID="CorelDraw.Graphic.18" ShapeID="_x0000_s1028" DrawAspect="Content" ObjectID="_1782043520" r:id="rId9"/>
        </w:object>
      </w:r>
      <w:r w:rsidR="00780B0A">
        <w:rPr>
          <w:rFonts w:ascii="Proxima Nova Bl" w:hAnsi="Proxima Nova Bl" w:cs="Gotham Pro Light"/>
          <w:sz w:val="24"/>
          <w:szCs w:val="24"/>
        </w:rPr>
        <w:t>О</w:t>
      </w:r>
      <w:r w:rsidR="00780B0A" w:rsidRPr="00780B0A">
        <w:rPr>
          <w:rFonts w:ascii="Proxima Nova Bl" w:hAnsi="Proxima Nova Bl" w:cs="Gotham Pro Light"/>
          <w:sz w:val="24"/>
          <w:szCs w:val="24"/>
        </w:rPr>
        <w:t>бщество с ограниченной ответственностью</w:t>
      </w:r>
    </w:p>
    <w:p w14:paraId="62000D4E" w14:textId="77777777" w:rsidR="00CC39B5" w:rsidRPr="00CC39B5" w:rsidRDefault="00780B0A" w:rsidP="00CC39B5">
      <w:pPr>
        <w:spacing w:after="0" w:line="240" w:lineRule="auto"/>
        <w:ind w:left="4248"/>
        <w:rPr>
          <w:rFonts w:ascii="Proxima Nova Bl" w:hAnsi="Proxima Nova Bl" w:cs="Gotham Pro Light"/>
          <w:sz w:val="24"/>
          <w:szCs w:val="24"/>
        </w:rPr>
      </w:pPr>
      <w:r w:rsidRPr="00780B0A">
        <w:rPr>
          <w:rFonts w:ascii="Proxima Nova Bl" w:hAnsi="Proxima Nova Bl" w:cs="Gotham Pro Light"/>
          <w:sz w:val="24"/>
          <w:szCs w:val="24"/>
        </w:rPr>
        <w:t>«</w:t>
      </w:r>
      <w:r w:rsidR="00CC39B5" w:rsidRPr="00CC39B5">
        <w:rPr>
          <w:rFonts w:ascii="Proxima Nova Bl" w:hAnsi="Proxima Nova Bl" w:cs="Gotham Pro Light"/>
          <w:sz w:val="24"/>
          <w:szCs w:val="24"/>
        </w:rPr>
        <w:t xml:space="preserve">Региональная сетевая компания» </w:t>
      </w:r>
    </w:p>
    <w:p w14:paraId="370B444D"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Юридический адрес:</w:t>
      </w:r>
      <w:r w:rsidRPr="00CC39B5">
        <w:t xml:space="preserve"> </w:t>
      </w:r>
      <w:r w:rsidRPr="00CC39B5">
        <w:rPr>
          <w:rFonts w:ascii="Proxima Nova Lt" w:hAnsi="Proxima Nova Lt" w:cs="Gotham Pro Light"/>
          <w:sz w:val="16"/>
          <w:szCs w:val="16"/>
        </w:rPr>
        <w:t>Россия, 660028, г. Красноярск,</w:t>
      </w:r>
    </w:p>
    <w:p w14:paraId="46480514"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Телевизорная, д. 1, стр. 9, пом. 362</w:t>
      </w:r>
    </w:p>
    <w:p w14:paraId="53F7B89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Адрес офиса обслуживания: Россия, 660077, г. Красноярск,</w:t>
      </w:r>
    </w:p>
    <w:p w14:paraId="6170668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Авиаторов, д. 47</w:t>
      </w:r>
    </w:p>
    <w:p w14:paraId="3019DFF9"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Почтовый адрес: Россия, 660028, г. Красноярск, а/я 21759</w:t>
      </w:r>
    </w:p>
    <w:p w14:paraId="6BB21D4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Тел. 229-77-77</w:t>
      </w:r>
    </w:p>
    <w:p w14:paraId="2B1969F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http://www.</w:t>
      </w:r>
      <w:proofErr w:type="spellStart"/>
      <w:r w:rsidRPr="00CC39B5">
        <w:rPr>
          <w:rFonts w:ascii="Proxima Nova Lt" w:hAnsi="Proxima Nova Lt" w:cs="Gotham Pro Light"/>
          <w:sz w:val="16"/>
          <w:szCs w:val="16"/>
          <w:lang w:val="en-US"/>
        </w:rPr>
        <w:t>RSKseti</w:t>
      </w:r>
      <w:proofErr w:type="spellEnd"/>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rPr>
        <w:t>ru</w:t>
      </w:r>
      <w:proofErr w:type="spellEnd"/>
    </w:p>
    <w:p w14:paraId="0902B4F3"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lang w:val="en-US"/>
        </w:rPr>
        <w:t>e</w:t>
      </w:r>
      <w:r w:rsidRPr="00CC39B5">
        <w:rPr>
          <w:rFonts w:ascii="Proxima Nova Lt" w:hAnsi="Proxima Nova Lt" w:cs="Gotham Pro Light"/>
          <w:sz w:val="16"/>
          <w:szCs w:val="16"/>
        </w:rPr>
        <w:t>-</w:t>
      </w:r>
      <w:r w:rsidRPr="00CC39B5">
        <w:rPr>
          <w:rFonts w:ascii="Proxima Nova Lt" w:hAnsi="Proxima Nova Lt" w:cs="Gotham Pro Light"/>
          <w:sz w:val="16"/>
          <w:szCs w:val="16"/>
          <w:lang w:val="en-US"/>
        </w:rPr>
        <w:t>mail</w:t>
      </w:r>
      <w:r w:rsidRPr="00CC39B5">
        <w:rPr>
          <w:rFonts w:ascii="Proxima Nova Lt" w:hAnsi="Proxima Nova Lt" w:cs="Gotham Pro Light"/>
          <w:sz w:val="16"/>
          <w:szCs w:val="16"/>
        </w:rPr>
        <w:t xml:space="preserve">: </w:t>
      </w:r>
      <w:r w:rsidRPr="00CC39B5">
        <w:rPr>
          <w:rFonts w:ascii="Proxima Nova Lt" w:hAnsi="Proxima Nova Lt" w:cs="Gotham Pro Light"/>
          <w:sz w:val="16"/>
          <w:szCs w:val="16"/>
          <w:lang w:val="en-US"/>
        </w:rPr>
        <w:t>office</w:t>
      </w:r>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lang w:val="en-US"/>
        </w:rPr>
        <w:t>rsk</w:t>
      </w:r>
      <w:proofErr w:type="spellEnd"/>
      <w:r w:rsidRPr="00CC39B5">
        <w:rPr>
          <w:rFonts w:ascii="Proxima Nova Lt" w:hAnsi="Proxima Nova Lt" w:cs="Gotham Pro Light"/>
          <w:sz w:val="16"/>
          <w:szCs w:val="16"/>
        </w:rPr>
        <w:t>-24.</w:t>
      </w:r>
      <w:proofErr w:type="spellStart"/>
      <w:r w:rsidRPr="00CC39B5">
        <w:rPr>
          <w:rFonts w:ascii="Proxima Nova Lt" w:hAnsi="Proxima Nova Lt" w:cs="Gotham Pro Light"/>
          <w:sz w:val="16"/>
          <w:szCs w:val="16"/>
          <w:lang w:val="en-US"/>
        </w:rPr>
        <w:t>ru</w:t>
      </w:r>
      <w:proofErr w:type="spellEnd"/>
    </w:p>
    <w:p w14:paraId="47E472B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ИНН 2463064830, ОГРН 1032402211456</w:t>
      </w:r>
    </w:p>
    <w:p w14:paraId="2210D4C8"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 xml:space="preserve">р/с 40702810431280030718 в Красноярском отделении </w:t>
      </w:r>
    </w:p>
    <w:p w14:paraId="7ABFC66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N 8646 ПАО «Сбербанк» г. Красноярск</w:t>
      </w:r>
    </w:p>
    <w:p w14:paraId="2A2A939E" w14:textId="77777777" w:rsidR="00CC39B5" w:rsidRPr="00CC39B5" w:rsidRDefault="00CC39B5" w:rsidP="00CC39B5">
      <w:pPr>
        <w:spacing w:after="0" w:line="240" w:lineRule="auto"/>
        <w:ind w:left="4246"/>
        <w:rPr>
          <w:rFonts w:cs="Gotham Pro Light"/>
          <w:sz w:val="18"/>
          <w:szCs w:val="18"/>
        </w:rPr>
      </w:pPr>
      <w:r w:rsidRPr="00CC39B5">
        <w:rPr>
          <w:rFonts w:ascii="Proxima Nova Lt" w:hAnsi="Proxima Nova Lt" w:cs="Gotham Pro Light"/>
          <w:sz w:val="16"/>
          <w:szCs w:val="16"/>
        </w:rPr>
        <w:t>к/с 30101810800000000627, БИК 040407627</w:t>
      </w:r>
    </w:p>
    <w:p w14:paraId="3E6DCB2C" w14:textId="77777777" w:rsidR="004F50F9" w:rsidRPr="003F26D6" w:rsidRDefault="004F50F9" w:rsidP="00CC39B5">
      <w:pPr>
        <w:spacing w:after="0" w:line="240" w:lineRule="auto"/>
        <w:ind w:left="4248"/>
        <w:rPr>
          <w:rFonts w:ascii="Proxima Nova Lt" w:hAnsi="Proxima Nova Lt" w:cs="Gotham Pro Light"/>
          <w:b/>
          <w:sz w:val="20"/>
          <w:szCs w:val="20"/>
        </w:rPr>
      </w:pPr>
    </w:p>
    <w:sdt>
      <w:sdtPr>
        <w:id w:val="2042546983"/>
        <w:docPartObj>
          <w:docPartGallery w:val="Cover Pages"/>
          <w:docPartUnique/>
        </w:docPartObj>
      </w:sdtPr>
      <w:sdtEndPr/>
      <w:sdtContent>
        <w:p w14:paraId="1518285C" w14:textId="57357939"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1C3390">
            <w:rPr>
              <w:rFonts w:ascii="Times New Roman" w:hAnsi="Times New Roman"/>
              <w:kern w:val="1"/>
              <w:sz w:val="28"/>
              <w:lang w:eastAsia="ar-SA"/>
            </w:rPr>
            <w:t xml:space="preserve">__ </w:t>
          </w:r>
          <w:r w:rsidRPr="0087769E">
            <w:rPr>
              <w:rFonts w:ascii="Times New Roman" w:hAnsi="Times New Roman"/>
              <w:kern w:val="1"/>
              <w:sz w:val="28"/>
              <w:lang w:eastAsia="ar-SA"/>
            </w:rPr>
            <w:t>к Приказу</w:t>
          </w:r>
          <w:r>
            <w:rPr>
              <w:rFonts w:ascii="Times New Roman" w:hAnsi="Times New Roman"/>
              <w:kern w:val="1"/>
              <w:sz w:val="28"/>
              <w:lang w:eastAsia="ar-SA"/>
            </w:rPr>
            <w:br/>
            <w:t>от «</w:t>
          </w:r>
          <w:r w:rsidR="001C3390">
            <w:rPr>
              <w:rFonts w:ascii="Times New Roman" w:hAnsi="Times New Roman"/>
              <w:kern w:val="1"/>
              <w:sz w:val="28"/>
              <w:lang w:eastAsia="ar-SA"/>
            </w:rPr>
            <w:t>___</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___________</w:t>
          </w:r>
          <w:r w:rsidR="00E25045">
            <w:rPr>
              <w:rFonts w:ascii="Times New Roman" w:hAnsi="Times New Roman"/>
              <w:kern w:val="1"/>
              <w:sz w:val="28"/>
              <w:lang w:eastAsia="ar-SA"/>
            </w:rPr>
            <w:t xml:space="preserve"> </w:t>
          </w:r>
          <w:r w:rsidR="000E6B1B">
            <w:rPr>
              <w:rFonts w:ascii="Times New Roman" w:hAnsi="Times New Roman"/>
              <w:kern w:val="1"/>
              <w:sz w:val="28"/>
              <w:lang w:eastAsia="ar-SA"/>
            </w:rPr>
            <w:t>202</w:t>
          </w:r>
          <w:r w:rsidR="00095E65">
            <w:rPr>
              <w:rFonts w:ascii="Times New Roman" w:hAnsi="Times New Roman"/>
              <w:kern w:val="1"/>
              <w:sz w:val="28"/>
              <w:lang w:eastAsia="ar-SA"/>
            </w:rPr>
            <w:t>4</w:t>
          </w:r>
          <w:r w:rsidRPr="0087769E">
            <w:rPr>
              <w:rFonts w:ascii="Times New Roman" w:hAnsi="Times New Roman"/>
              <w:kern w:val="1"/>
              <w:sz w:val="28"/>
              <w:lang w:eastAsia="ar-SA"/>
            </w:rPr>
            <w:t xml:space="preserve"> №</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w:t>
          </w:r>
        </w:p>
        <w:p w14:paraId="5AD10EF0"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2136EBE6" w14:textId="588067FF"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w:t>
          </w:r>
          <w:r w:rsidR="001C3390">
            <w:rPr>
              <w:rFonts w:ascii="Times New Roman" w:hAnsi="Times New Roman"/>
              <w:kern w:val="1"/>
              <w:sz w:val="28"/>
              <w:lang w:eastAsia="ar-SA"/>
            </w:rPr>
            <w:t>___</w:t>
          </w:r>
          <w:r>
            <w:rPr>
              <w:rFonts w:ascii="Times New Roman" w:hAnsi="Times New Roman"/>
              <w:kern w:val="1"/>
              <w:sz w:val="28"/>
              <w:lang w:eastAsia="ar-SA"/>
            </w:rPr>
            <w:t>»</w:t>
          </w:r>
          <w:r w:rsidR="00087915">
            <w:rPr>
              <w:rFonts w:ascii="Times New Roman" w:hAnsi="Times New Roman"/>
              <w:kern w:val="1"/>
              <w:sz w:val="28"/>
              <w:lang w:eastAsia="ar-SA"/>
            </w:rPr>
            <w:t xml:space="preserve"> </w:t>
          </w:r>
          <w:r w:rsidR="001C3390">
            <w:rPr>
              <w:rFonts w:ascii="Times New Roman" w:hAnsi="Times New Roman"/>
              <w:kern w:val="1"/>
              <w:sz w:val="28"/>
              <w:lang w:eastAsia="ar-SA"/>
            </w:rPr>
            <w:t>____________</w:t>
          </w:r>
          <w:r>
            <w:rPr>
              <w:rFonts w:ascii="Times New Roman" w:hAnsi="Times New Roman"/>
              <w:kern w:val="1"/>
              <w:sz w:val="28"/>
              <w:lang w:eastAsia="ar-SA"/>
            </w:rPr>
            <w:t xml:space="preserve"> 20</w:t>
          </w:r>
          <w:r w:rsidR="00E854D2">
            <w:rPr>
              <w:rFonts w:ascii="Times New Roman" w:hAnsi="Times New Roman"/>
              <w:kern w:val="1"/>
              <w:sz w:val="28"/>
              <w:lang w:eastAsia="ar-SA"/>
            </w:rPr>
            <w:t>2</w:t>
          </w:r>
          <w:r w:rsidR="00095E65">
            <w:rPr>
              <w:rFonts w:ascii="Times New Roman" w:hAnsi="Times New Roman"/>
              <w:kern w:val="1"/>
              <w:sz w:val="28"/>
              <w:lang w:eastAsia="ar-SA"/>
            </w:rPr>
            <w:t>4</w:t>
          </w:r>
          <w:r w:rsidRPr="004C69E0">
            <w:rPr>
              <w:rFonts w:ascii="Times New Roman" w:hAnsi="Times New Roman"/>
              <w:kern w:val="1"/>
              <w:sz w:val="28"/>
              <w:lang w:eastAsia="ar-SA"/>
            </w:rPr>
            <w:t xml:space="preserve"> г.</w:t>
          </w:r>
        </w:p>
        <w:p w14:paraId="5304A0CF"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7399FF4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5E293EA" w14:textId="77777777" w:rsidR="00773D95" w:rsidRPr="004C69E0" w:rsidRDefault="00773D95" w:rsidP="00773D95">
          <w:pPr>
            <w:suppressAutoHyphens/>
            <w:spacing w:line="252" w:lineRule="auto"/>
            <w:rPr>
              <w:kern w:val="1"/>
              <w:lang w:eastAsia="ar-SA"/>
            </w:rPr>
          </w:pPr>
        </w:p>
        <w:p w14:paraId="10516B7A" w14:textId="77777777" w:rsidR="00773D95" w:rsidRPr="004C69E0" w:rsidRDefault="00773D95" w:rsidP="00773D95">
          <w:pPr>
            <w:suppressAutoHyphens/>
            <w:spacing w:after="0" w:line="100" w:lineRule="atLeast"/>
            <w:rPr>
              <w:kern w:val="1"/>
              <w:lang w:eastAsia="ar-SA"/>
            </w:rPr>
          </w:pPr>
        </w:p>
        <w:p w14:paraId="1E94D75A"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4F165BBB"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8727843" w14:textId="386C0AFF" w:rsidR="00773D95" w:rsidRPr="001378CA" w:rsidRDefault="00773D95" w:rsidP="00095E6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03113F">
            <w:rPr>
              <w:rFonts w:ascii="Times New Roman" w:hAnsi="Times New Roman"/>
              <w:b/>
              <w:kern w:val="1"/>
              <w:sz w:val="32"/>
              <w:szCs w:val="32"/>
              <w:lang w:eastAsia="ar-SA"/>
            </w:rPr>
            <w:t xml:space="preserve">поставку </w:t>
          </w:r>
          <w:r w:rsidR="00A9435B">
            <w:rPr>
              <w:rFonts w:ascii="Times New Roman" w:hAnsi="Times New Roman"/>
              <w:b/>
              <w:kern w:val="1"/>
              <w:sz w:val="32"/>
              <w:szCs w:val="32"/>
              <w:lang w:eastAsia="ar-SA"/>
            </w:rPr>
            <w:t xml:space="preserve">комплектной </w:t>
          </w:r>
          <w:r w:rsidR="002C7D07" w:rsidRPr="002C7D07">
            <w:rPr>
              <w:rFonts w:ascii="Times New Roman" w:hAnsi="Times New Roman"/>
              <w:b/>
              <w:kern w:val="1"/>
              <w:sz w:val="32"/>
              <w:szCs w:val="32"/>
              <w:lang w:eastAsia="ar-SA"/>
            </w:rPr>
            <w:t xml:space="preserve">трансформаторной подстанции КТП с силовым масляным трансформатором ТМГ250/10/0,4 </w:t>
          </w:r>
          <w:proofErr w:type="spellStart"/>
          <w:r w:rsidR="002C7D07" w:rsidRPr="002C7D07">
            <w:rPr>
              <w:rFonts w:ascii="Times New Roman" w:hAnsi="Times New Roman"/>
              <w:b/>
              <w:kern w:val="1"/>
              <w:sz w:val="32"/>
              <w:szCs w:val="32"/>
              <w:lang w:eastAsia="ar-SA"/>
            </w:rPr>
            <w:t>кВ</w:t>
          </w:r>
          <w:proofErr w:type="spellEnd"/>
          <w:r w:rsidR="002C7D07" w:rsidRPr="002C7D07">
            <w:rPr>
              <w:rFonts w:ascii="Times New Roman" w:hAnsi="Times New Roman"/>
              <w:b/>
              <w:kern w:val="1"/>
              <w:sz w:val="32"/>
              <w:szCs w:val="32"/>
              <w:lang w:eastAsia="ar-SA"/>
            </w:rPr>
            <w:t xml:space="preserve"> для нужд ООО «РСК сети»</w:t>
          </w:r>
          <w:r w:rsidR="0016685A">
            <w:rPr>
              <w:rFonts w:ascii="Times New Roman" w:hAnsi="Times New Roman"/>
              <w:b/>
              <w:kern w:val="1"/>
              <w:sz w:val="32"/>
              <w:szCs w:val="32"/>
              <w:lang w:eastAsia="ar-SA"/>
            </w:rPr>
            <w:t>.</w:t>
          </w:r>
        </w:p>
        <w:p w14:paraId="2A7C5046" w14:textId="77777777" w:rsidR="00773D95" w:rsidRPr="001378CA" w:rsidRDefault="00773D95" w:rsidP="00773D95">
          <w:pPr>
            <w:rPr>
              <w:sz w:val="32"/>
              <w:szCs w:val="32"/>
            </w:rPr>
          </w:pPr>
        </w:p>
        <w:p w14:paraId="7E204E2A" w14:textId="77777777" w:rsidR="00773D95" w:rsidRDefault="00773D95" w:rsidP="00773D95"/>
        <w:p w14:paraId="38639F10" w14:textId="77777777" w:rsidR="00773D95" w:rsidRDefault="00773D95" w:rsidP="00773D95"/>
        <w:p w14:paraId="60DA01C0" w14:textId="77777777" w:rsidR="00773D95" w:rsidRDefault="00773D95" w:rsidP="00773D95"/>
        <w:p w14:paraId="268213E5" w14:textId="77777777" w:rsidR="00773D95" w:rsidRDefault="00773D95" w:rsidP="00773D95"/>
        <w:p w14:paraId="6741F64E" w14:textId="77777777" w:rsidR="00773D95" w:rsidRDefault="00773D95" w:rsidP="00773D95"/>
        <w:p w14:paraId="6892FE6D" w14:textId="77777777" w:rsidR="00773D95" w:rsidRDefault="00773D95" w:rsidP="00773D95"/>
        <w:p w14:paraId="6A37919C" w14:textId="77777777" w:rsidR="00773D95" w:rsidRDefault="00773D95" w:rsidP="00773D95"/>
        <w:p w14:paraId="70D9EABB" w14:textId="77777777" w:rsidR="00773D95" w:rsidRDefault="00773D95" w:rsidP="00773D95">
          <w:pPr>
            <w:jc w:val="center"/>
          </w:pPr>
        </w:p>
        <w:p w14:paraId="730EF8B3"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2067D31B" w14:textId="68253F62"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095E65">
            <w:rPr>
              <w:rFonts w:ascii="Times New Roman" w:hAnsi="Times New Roman"/>
              <w:b/>
              <w:sz w:val="28"/>
            </w:rPr>
            <w:t>4</w:t>
          </w:r>
        </w:p>
        <w:p w14:paraId="4A1A71D3" w14:textId="77777777" w:rsidR="00D2648B" w:rsidRDefault="00D2648B" w:rsidP="00773D95"/>
        <w:p w14:paraId="738D7C46" w14:textId="77777777" w:rsidR="00773D95" w:rsidRDefault="00077785" w:rsidP="00773D95"/>
      </w:sdtContent>
    </w:sdt>
    <w:p w14:paraId="15E5745B"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1EAD8254"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016D9DFF" w14:textId="16E00864" w:rsidR="00773D95" w:rsidRPr="00D57E0A" w:rsidRDefault="00773D95" w:rsidP="00AA5031">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0334C0">
        <w:rPr>
          <w:rFonts w:ascii="Times New Roman" w:eastAsia="Lucida Sans Unicode" w:hAnsi="Times New Roman"/>
          <w:b/>
          <w:kern w:val="1"/>
          <w:sz w:val="26"/>
          <w:szCs w:val="26"/>
          <w:lang w:eastAsia="ar-SA"/>
        </w:rPr>
        <w:t xml:space="preserve">договора </w:t>
      </w:r>
      <w:r w:rsidR="000334C0" w:rsidRPr="000334C0">
        <w:rPr>
          <w:rFonts w:ascii="Times New Roman" w:eastAsia="Lucida Sans Unicode" w:hAnsi="Times New Roman"/>
          <w:b/>
          <w:kern w:val="1"/>
          <w:sz w:val="26"/>
          <w:szCs w:val="26"/>
          <w:lang w:eastAsia="ar-SA"/>
        </w:rPr>
        <w:t xml:space="preserve">на </w:t>
      </w:r>
      <w:r w:rsidR="00D57E0A" w:rsidRPr="00D57E0A">
        <w:rPr>
          <w:rFonts w:ascii="Times New Roman" w:eastAsia="Lucida Sans Unicode" w:hAnsi="Times New Roman"/>
          <w:b/>
          <w:kern w:val="1"/>
          <w:sz w:val="26"/>
          <w:szCs w:val="26"/>
          <w:lang w:eastAsia="ar-SA"/>
        </w:rPr>
        <w:t xml:space="preserve">поставку </w:t>
      </w:r>
      <w:r w:rsidR="00A9435B" w:rsidRPr="00A9435B">
        <w:rPr>
          <w:rFonts w:ascii="Times New Roman" w:eastAsia="Lucida Sans Unicode" w:hAnsi="Times New Roman"/>
          <w:b/>
          <w:kern w:val="1"/>
          <w:sz w:val="26"/>
          <w:szCs w:val="26"/>
          <w:lang w:eastAsia="ar-SA"/>
        </w:rPr>
        <w:t>комплектной</w:t>
      </w:r>
      <w:r w:rsidR="00A9435B">
        <w:rPr>
          <w:rFonts w:ascii="Times New Roman" w:hAnsi="Times New Roman"/>
          <w:b/>
          <w:kern w:val="1"/>
          <w:sz w:val="32"/>
          <w:szCs w:val="32"/>
          <w:lang w:eastAsia="ar-SA"/>
        </w:rPr>
        <w:t xml:space="preserve"> </w:t>
      </w:r>
      <w:r w:rsidR="002C7D07" w:rsidRPr="002C7D07">
        <w:rPr>
          <w:rFonts w:ascii="Times New Roman" w:eastAsia="Lucida Sans Unicode" w:hAnsi="Times New Roman"/>
          <w:b/>
          <w:kern w:val="1"/>
          <w:sz w:val="26"/>
          <w:szCs w:val="26"/>
          <w:lang w:eastAsia="ar-SA"/>
        </w:rPr>
        <w:t xml:space="preserve">трансформаторной подстанции КТП с силовым масляным трансформатором ТМГ250/10/0,4 </w:t>
      </w:r>
      <w:proofErr w:type="spellStart"/>
      <w:r w:rsidR="002C7D07" w:rsidRPr="002C7D07">
        <w:rPr>
          <w:rFonts w:ascii="Times New Roman" w:eastAsia="Lucida Sans Unicode" w:hAnsi="Times New Roman"/>
          <w:b/>
          <w:kern w:val="1"/>
          <w:sz w:val="26"/>
          <w:szCs w:val="26"/>
          <w:lang w:eastAsia="ar-SA"/>
        </w:rPr>
        <w:t>кВ</w:t>
      </w:r>
      <w:proofErr w:type="spellEnd"/>
      <w:r w:rsidR="002C7D07" w:rsidRPr="002C7D07">
        <w:rPr>
          <w:rFonts w:ascii="Times New Roman" w:eastAsia="Lucida Sans Unicode" w:hAnsi="Times New Roman"/>
          <w:b/>
          <w:kern w:val="1"/>
          <w:sz w:val="26"/>
          <w:szCs w:val="26"/>
          <w:lang w:eastAsia="ar-SA"/>
        </w:rPr>
        <w:t xml:space="preserve"> для нужд ООО «РСК сети»</w:t>
      </w:r>
      <w:r w:rsidR="00A12A39">
        <w:rPr>
          <w:rFonts w:ascii="Times New Roman" w:eastAsia="Lucida Sans Unicode" w:hAnsi="Times New Roman"/>
          <w:b/>
          <w:kern w:val="1"/>
          <w:sz w:val="26"/>
          <w:szCs w:val="26"/>
          <w:lang w:eastAsia="ar-SA"/>
        </w:rPr>
        <w:t>.</w:t>
      </w:r>
    </w:p>
    <w:p w14:paraId="6552EC11"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39373D5E"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173A0163"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2753FC52"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5C03A8F5"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1375B0AC"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25077F04" w14:textId="3BD76F98"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w:t>
      </w:r>
      <w:proofErr w:type="gramStart"/>
      <w:r>
        <w:rPr>
          <w:rFonts w:ascii="Times New Roman" w:hAnsi="Times New Roman"/>
          <w:sz w:val="26"/>
          <w:szCs w:val="26"/>
        </w:rPr>
        <w:t>Сайт 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882A01" w:rsidRPr="001C6A99">
          <w:rPr>
            <w:rStyle w:val="ac"/>
            <w:rFonts w:ascii="Times New Roman" w:hAnsi="Times New Roman"/>
            <w:sz w:val="26"/>
            <w:szCs w:val="26"/>
          </w:rPr>
          <w:t>http://www.b2b-center.ru/</w:t>
        </w:r>
      </w:hyperlink>
      <w:r w:rsidR="00882A01" w:rsidRPr="00882A01">
        <w:rPr>
          <w:rFonts w:ascii="Times New Roman" w:hAnsi="Times New Roman"/>
          <w:sz w:val="26"/>
          <w:szCs w:val="26"/>
        </w:rPr>
        <w:t xml:space="preserve"> </w:t>
      </w:r>
      <w:r w:rsidR="003E42FD" w:rsidRPr="003E42FD">
        <w:rPr>
          <w:rFonts w:ascii="Times New Roman" w:hAnsi="Times New Roman"/>
          <w:sz w:val="26"/>
          <w:szCs w:val="26"/>
        </w:rPr>
        <w:t xml:space="preserve"> </w:t>
      </w:r>
      <w:r w:rsidRPr="00730046">
        <w:rPr>
          <w:rFonts w:ascii="Times New Roman" w:hAnsi="Times New Roman"/>
          <w:sz w:val="26"/>
          <w:szCs w:val="26"/>
        </w:rPr>
        <w:t>.</w:t>
      </w:r>
    </w:p>
    <w:p w14:paraId="2BA08FB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49B5984C"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56A08662"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6750313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A7D267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7E392CAB"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27397FA"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579A3566"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51FF7354"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4FF83F39"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019E4228"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2F5CA0D8"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F934DAC"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1177E3D"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1D52B594"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090CAE9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4691D0EC"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6308C0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б) Местонахождение Заказчика: РФ, Красноярский край, г. Красноярск</w:t>
      </w:r>
      <w:r w:rsidR="007564BA">
        <w:rPr>
          <w:rFonts w:ascii="Times New Roman" w:eastAsia="Lucida Sans Unicode" w:hAnsi="Times New Roman"/>
          <w:kern w:val="1"/>
          <w:sz w:val="26"/>
          <w:szCs w:val="26"/>
          <w:lang w:eastAsia="ar-SA"/>
        </w:rPr>
        <w:t>, ул. Авиаторов, 47</w:t>
      </w:r>
      <w:r w:rsidRPr="00BE003D">
        <w:rPr>
          <w:rFonts w:ascii="Times New Roman" w:eastAsia="Lucida Sans Unicode" w:hAnsi="Times New Roman"/>
          <w:kern w:val="1"/>
          <w:sz w:val="26"/>
          <w:szCs w:val="26"/>
          <w:lang w:eastAsia="ar-SA"/>
        </w:rPr>
        <w:t>;</w:t>
      </w:r>
    </w:p>
    <w:p w14:paraId="61D0602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в) </w:t>
      </w:r>
      <w:r w:rsidR="007564BA">
        <w:rPr>
          <w:rFonts w:ascii="Times New Roman" w:eastAsia="Lucida Sans Unicode" w:hAnsi="Times New Roman"/>
          <w:kern w:val="1"/>
          <w:sz w:val="26"/>
          <w:szCs w:val="26"/>
          <w:lang w:eastAsia="ar-SA"/>
        </w:rPr>
        <w:t>Юридический а</w:t>
      </w:r>
      <w:r w:rsidRPr="00BE003D">
        <w:rPr>
          <w:rFonts w:ascii="Times New Roman" w:eastAsia="Lucida Sans Unicode" w:hAnsi="Times New Roman"/>
          <w:kern w:val="1"/>
          <w:sz w:val="26"/>
          <w:szCs w:val="26"/>
          <w:lang w:eastAsia="ar-SA"/>
        </w:rPr>
        <w:t>дрес Заказчика: 660028 г. Красноярск, ул. Телевизорная, 1,</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строение 9</w:t>
      </w:r>
      <w:r w:rsidR="00A27F93">
        <w:rPr>
          <w:rFonts w:ascii="Times New Roman" w:eastAsia="Lucida Sans Unicode" w:hAnsi="Times New Roman"/>
          <w:kern w:val="1"/>
          <w:sz w:val="26"/>
          <w:szCs w:val="26"/>
          <w:lang w:eastAsia="ar-SA"/>
        </w:rPr>
        <w:t>, помещение 362</w:t>
      </w:r>
      <w:r w:rsidRPr="00BE003D">
        <w:rPr>
          <w:rFonts w:ascii="Times New Roman" w:eastAsia="Lucida Sans Unicode" w:hAnsi="Times New Roman"/>
          <w:kern w:val="1"/>
          <w:sz w:val="26"/>
          <w:szCs w:val="26"/>
          <w:lang w:eastAsia="ar-SA"/>
        </w:rPr>
        <w:t>;</w:t>
      </w:r>
    </w:p>
    <w:p w14:paraId="1204A99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7EA79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д) ИНН/КПП Заказчика: 2463064830 /246301001;</w:t>
      </w:r>
    </w:p>
    <w:p w14:paraId="5946919B"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034CD0A9"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ж) Адрес электронной почты Заказчика: zakupki</w:t>
      </w:r>
      <w:r>
        <w:rPr>
          <w:rFonts w:ascii="Times New Roman" w:eastAsia="Lucida Sans Unicode" w:hAnsi="Times New Roman"/>
          <w:kern w:val="1"/>
          <w:sz w:val="26"/>
          <w:szCs w:val="26"/>
          <w:lang w:eastAsia="ar-SA"/>
        </w:rPr>
        <w:t>2</w:t>
      </w:r>
      <w:r w:rsidRPr="00BE003D">
        <w:rPr>
          <w:rFonts w:ascii="Times New Roman" w:eastAsia="Lucida Sans Unicode" w:hAnsi="Times New Roman"/>
          <w:kern w:val="1"/>
          <w:sz w:val="26"/>
          <w:szCs w:val="26"/>
          <w:lang w:eastAsia="ar-SA"/>
        </w:rPr>
        <w:t>@rsk-24.ru;</w:t>
      </w:r>
    </w:p>
    <w:p w14:paraId="34EDA5B5" w14:textId="02255CAC"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з)</w:t>
      </w:r>
      <w:r>
        <w:rPr>
          <w:rFonts w:ascii="Times New Roman" w:eastAsia="Lucida Sans Unicode" w:hAnsi="Times New Roman"/>
          <w:kern w:val="1"/>
          <w:sz w:val="26"/>
          <w:szCs w:val="26"/>
          <w:lang w:eastAsia="ar-SA"/>
        </w:rPr>
        <w:t xml:space="preserve"> Телефон Заказчика: +7 (391) </w:t>
      </w:r>
      <w:r w:rsidR="007564BA">
        <w:rPr>
          <w:rFonts w:ascii="Times New Roman" w:eastAsia="Lucida Sans Unicode" w:hAnsi="Times New Roman"/>
          <w:kern w:val="1"/>
          <w:sz w:val="26"/>
          <w:szCs w:val="26"/>
          <w:lang w:eastAsia="ar-SA"/>
        </w:rPr>
        <w:t>229-77-77, доб. 71</w:t>
      </w:r>
      <w:r w:rsidR="002C7D07">
        <w:rPr>
          <w:rFonts w:ascii="Times New Roman" w:eastAsia="Lucida Sans Unicode" w:hAnsi="Times New Roman"/>
          <w:kern w:val="1"/>
          <w:sz w:val="26"/>
          <w:szCs w:val="26"/>
          <w:lang w:eastAsia="ar-SA"/>
        </w:rPr>
        <w:t>0</w:t>
      </w:r>
      <w:r w:rsidRPr="00BE003D">
        <w:rPr>
          <w:rFonts w:ascii="Times New Roman" w:eastAsia="Lucida Sans Unicode" w:hAnsi="Times New Roman"/>
          <w:kern w:val="1"/>
          <w:sz w:val="26"/>
          <w:szCs w:val="26"/>
          <w:lang w:eastAsia="ar-SA"/>
        </w:rPr>
        <w:t>;</w:t>
      </w:r>
    </w:p>
    <w:p w14:paraId="1BFAE115" w14:textId="06971814"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и) Уполномоченное лицо Заказчика: </w:t>
      </w:r>
      <w:r w:rsidR="002C7D07">
        <w:rPr>
          <w:rFonts w:ascii="Times New Roman" w:eastAsia="Lucida Sans Unicode" w:hAnsi="Times New Roman"/>
          <w:kern w:val="1"/>
          <w:sz w:val="26"/>
          <w:szCs w:val="26"/>
          <w:lang w:eastAsia="ar-SA"/>
        </w:rPr>
        <w:t>Федирко Наталья Валерьевна</w:t>
      </w:r>
      <w:r w:rsidRPr="00BE003D">
        <w:rPr>
          <w:rFonts w:ascii="Times New Roman" w:eastAsia="Lucida Sans Unicode" w:hAnsi="Times New Roman"/>
          <w:kern w:val="1"/>
          <w:sz w:val="26"/>
          <w:szCs w:val="26"/>
          <w:lang w:eastAsia="ar-SA"/>
        </w:rPr>
        <w:t>.</w:t>
      </w:r>
    </w:p>
    <w:p w14:paraId="0299A25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5AF4E666"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0037C342"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764A6A2E"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1FD8513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48AF64A5" w14:textId="78C535FD"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hyperlink r:id="rId13" w:history="1">
        <w:r w:rsidR="00882A01" w:rsidRPr="001C6A99">
          <w:rPr>
            <w:rStyle w:val="ac"/>
            <w:rFonts w:ascii="Times New Roman" w:eastAsia="Lucida Sans Unicode" w:hAnsi="Times New Roman"/>
            <w:kern w:val="1"/>
            <w:sz w:val="26"/>
            <w:szCs w:val="26"/>
            <w:lang w:eastAsia="ar-SA"/>
          </w:rPr>
          <w:t>http://www.b2b-center.ru/</w:t>
        </w:r>
      </w:hyperlink>
      <w:r w:rsidR="00882A01" w:rsidRPr="00882A01">
        <w:rPr>
          <w:rFonts w:ascii="Times New Roman" w:eastAsia="Lucida Sans Unicode" w:hAnsi="Times New Roman"/>
          <w:kern w:val="1"/>
          <w:sz w:val="26"/>
          <w:szCs w:val="26"/>
          <w:lang w:eastAsia="ar-SA"/>
        </w:rPr>
        <w:t xml:space="preserve"> </w:t>
      </w:r>
      <w:r w:rsidR="003E42FD" w:rsidRPr="003E42FD">
        <w:rPr>
          <w:rFonts w:ascii="Times New Roman" w:eastAsia="Lucida Sans Unicode" w:hAnsi="Times New Roman"/>
          <w:kern w:val="1"/>
          <w:sz w:val="26"/>
          <w:szCs w:val="26"/>
          <w:lang w:eastAsia="ar-SA"/>
        </w:rPr>
        <w:t xml:space="preserve"> </w:t>
      </w:r>
      <w:r w:rsidRPr="00730046">
        <w:rPr>
          <w:rFonts w:ascii="Times New Roman" w:hAnsi="Times New Roman"/>
          <w:sz w:val="26"/>
          <w:szCs w:val="26"/>
        </w:rPr>
        <w:t>.</w:t>
      </w:r>
    </w:p>
    <w:p w14:paraId="0BB4EF5A"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374F0844"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а) Приложение 1. Рекомендуемая первая часть заявки участника</w:t>
      </w:r>
      <w:r w:rsidRPr="00862120">
        <w:rPr>
          <w:rFonts w:eastAsia="Lucida Sans Unicode" w:cs="font368"/>
          <w:kern w:val="1"/>
          <w:sz w:val="26"/>
          <w:szCs w:val="26"/>
          <w:lang w:eastAsia="ar-SA"/>
        </w:rPr>
        <w:t xml:space="preserve"> </w:t>
      </w:r>
      <w:r w:rsidR="009F38AF">
        <w:rPr>
          <w:rFonts w:ascii="Times New Roman" w:eastAsia="Lucida Sans Unicode" w:hAnsi="Times New Roman"/>
          <w:kern w:val="1"/>
          <w:sz w:val="26"/>
          <w:szCs w:val="26"/>
          <w:lang w:eastAsia="ar-SA"/>
        </w:rPr>
        <w:t>аукциона</w:t>
      </w:r>
      <w:r w:rsidRPr="00862120">
        <w:rPr>
          <w:rFonts w:ascii="Times New Roman" w:eastAsia="Lucida Sans Unicode" w:hAnsi="Times New Roman"/>
          <w:kern w:val="1"/>
          <w:sz w:val="26"/>
          <w:szCs w:val="26"/>
          <w:lang w:eastAsia="ar-SA"/>
        </w:rPr>
        <w:t>;</w:t>
      </w:r>
    </w:p>
    <w:p w14:paraId="6DFCF7DC"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б) Приложение 2. Анкета участника электронного аукциона.</w:t>
      </w:r>
    </w:p>
    <w:p w14:paraId="1CBDA6FD"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в) Приложение 3. Проект договора поставки;</w:t>
      </w:r>
    </w:p>
    <w:p w14:paraId="32BBF953"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г)</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Приложение 4. Форма декларации соответствия участника закупки требованиям к участникам закупки;</w:t>
      </w:r>
    </w:p>
    <w:p w14:paraId="7058AE94" w14:textId="18180D0C" w:rsidR="00773D95" w:rsidRPr="00862120" w:rsidRDefault="00773D95" w:rsidP="00EA7651">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д)</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w:t>
      </w:r>
      <w:r w:rsidR="00D95A42">
        <w:rPr>
          <w:rFonts w:ascii="Times New Roman" w:eastAsia="Lucida Sans Unicode" w:hAnsi="Times New Roman"/>
          <w:kern w:val="1"/>
          <w:sz w:val="26"/>
          <w:szCs w:val="26"/>
          <w:lang w:eastAsia="ar-SA"/>
        </w:rPr>
        <w:t xml:space="preserve">иложение 5. Техническое задание, </w:t>
      </w:r>
      <w:r w:rsidR="00EA7651" w:rsidRPr="00EA7651">
        <w:rPr>
          <w:rFonts w:ascii="Times New Roman" w:eastAsia="Lucida Sans Unicode" w:hAnsi="Times New Roman"/>
          <w:kern w:val="1"/>
          <w:sz w:val="26"/>
          <w:szCs w:val="26"/>
          <w:lang w:eastAsia="ar-SA"/>
        </w:rPr>
        <w:t xml:space="preserve">Рабочая документация </w:t>
      </w:r>
      <w:r w:rsidR="002C7D07" w:rsidRPr="002C7D07">
        <w:rPr>
          <w:rFonts w:ascii="Times New Roman" w:eastAsia="Lucida Sans Unicode" w:hAnsi="Times New Roman"/>
          <w:kern w:val="1"/>
          <w:sz w:val="26"/>
          <w:szCs w:val="26"/>
          <w:lang w:eastAsia="ar-SA"/>
        </w:rPr>
        <w:t>шифр 73/06-2024-ЭП «Том. 1. Реконструкция существующей схемы электроснабжения, установка КТП-250/10/0,4»</w:t>
      </w:r>
      <w:r w:rsidR="00B83083">
        <w:rPr>
          <w:rFonts w:ascii="Times New Roman" w:eastAsia="Lucida Sans Unicode" w:hAnsi="Times New Roman"/>
          <w:kern w:val="1"/>
          <w:sz w:val="26"/>
          <w:szCs w:val="26"/>
          <w:lang w:eastAsia="ar-SA"/>
        </w:rPr>
        <w:t>,</w:t>
      </w:r>
      <w:r w:rsidR="00631A24" w:rsidRPr="00631A24">
        <w:rPr>
          <w:rFonts w:ascii="Times New Roman" w:eastAsia="Lucida Sans Unicode" w:hAnsi="Times New Roman"/>
          <w:kern w:val="1"/>
          <w:sz w:val="26"/>
          <w:szCs w:val="26"/>
          <w:lang w:eastAsia="ar-SA"/>
        </w:rPr>
        <w:t xml:space="preserve"> </w:t>
      </w:r>
      <w:r w:rsidR="00D95A42" w:rsidRPr="00631A24">
        <w:rPr>
          <w:rFonts w:ascii="Times New Roman" w:eastAsia="Lucida Sans Unicode" w:hAnsi="Times New Roman"/>
          <w:kern w:val="1"/>
          <w:sz w:val="26"/>
          <w:szCs w:val="26"/>
          <w:lang w:eastAsia="ar-SA"/>
        </w:rPr>
        <w:t>(</w:t>
      </w:r>
      <w:r w:rsidR="00D95A42">
        <w:rPr>
          <w:rFonts w:ascii="Times New Roman" w:eastAsia="Lucida Sans Unicode" w:hAnsi="Times New Roman"/>
          <w:kern w:val="1"/>
          <w:sz w:val="26"/>
          <w:szCs w:val="26"/>
          <w:lang w:eastAsia="ar-SA"/>
        </w:rPr>
        <w:t>далее по тексту – Рабочая документация).</w:t>
      </w:r>
    </w:p>
    <w:p w14:paraId="152E6445"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 xml:space="preserve">ж) </w:t>
      </w:r>
      <w:r w:rsidRPr="003E6621">
        <w:rPr>
          <w:rFonts w:ascii="Times New Roman" w:eastAsia="Lucida Sans Unicode" w:hAnsi="Times New Roman"/>
          <w:kern w:val="1"/>
          <w:sz w:val="26"/>
          <w:szCs w:val="26"/>
          <w:lang w:eastAsia="ar-SA"/>
        </w:rPr>
        <w:t xml:space="preserve">Приложение 6. Обоснование начальной (максимальной) цены договора.  </w:t>
      </w:r>
    </w:p>
    <w:p w14:paraId="2FC97253"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З) Приложение 7. Информационная карта.</w:t>
      </w:r>
    </w:p>
    <w:p w14:paraId="5E33AA06"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И) Приложение 8. Инструкция по заполнению заявки.</w:t>
      </w:r>
    </w:p>
    <w:p w14:paraId="7F0E9A24" w14:textId="524DA3FE" w:rsidR="004C29DF" w:rsidRDefault="009A3980"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 xml:space="preserve">К) Приложение 9. </w:t>
      </w:r>
      <w:r w:rsidR="00FD0283">
        <w:rPr>
          <w:rFonts w:ascii="Times New Roman" w:eastAsia="Lucida Sans Unicode" w:hAnsi="Times New Roman"/>
          <w:kern w:val="1"/>
          <w:sz w:val="26"/>
          <w:szCs w:val="26"/>
          <w:lang w:eastAsia="ar-SA"/>
        </w:rPr>
        <w:t>Рекомендуемая ф</w:t>
      </w:r>
      <w:r>
        <w:rPr>
          <w:rFonts w:ascii="Times New Roman" w:eastAsia="Lucida Sans Unicode" w:hAnsi="Times New Roman"/>
          <w:kern w:val="1"/>
          <w:sz w:val="26"/>
          <w:szCs w:val="26"/>
          <w:lang w:eastAsia="ar-SA"/>
        </w:rPr>
        <w:t>орма Технического предложения.</w:t>
      </w:r>
    </w:p>
    <w:p w14:paraId="6E3C61D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1D82849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t xml:space="preserve">Извещение об отмене конкурентной закупки размещается в единой информационной системе в день принятия этого решения. </w:t>
      </w:r>
    </w:p>
    <w:p w14:paraId="33258F11"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lastRenderedPageBreak/>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42EE3C78"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8929166" w14:textId="1F76A022"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FD0283">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39E0CCAC"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0018BB6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4FDB0F6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21E9BA5B"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1E9F0C6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56AC837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333D6712"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6128EF">
        <w:rPr>
          <w:rFonts w:ascii="Times New Roman" w:eastAsia="Lucida Sans Unicode" w:hAnsi="Times New Roman"/>
          <w:kern w:val="1"/>
          <w:sz w:val="26"/>
          <w:szCs w:val="26"/>
          <w:lang w:eastAsia="ar-SA"/>
        </w:rPr>
        <w:lastRenderedPageBreak/>
        <w:t xml:space="preserve">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7DF6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24323F4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36B3080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 xml:space="preserve">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w:t>
      </w:r>
      <w:proofErr w:type="gramStart"/>
      <w:r w:rsidRPr="006128EF">
        <w:rPr>
          <w:rFonts w:ascii="Times New Roman" w:hAnsi="Times New Roman"/>
          <w:sz w:val="26"/>
          <w:szCs w:val="26"/>
        </w:rPr>
        <w:t>предпринимателей)  на</w:t>
      </w:r>
      <w:proofErr w:type="gramEnd"/>
      <w:r w:rsidRPr="006128EF">
        <w:rPr>
          <w:rFonts w:ascii="Times New Roman" w:hAnsi="Times New Roman"/>
          <w:sz w:val="26"/>
          <w:szCs w:val="26"/>
        </w:rPr>
        <w:t xml:space="preserve"> основании документов, удостоверяющих личность (для физических лиц).</w:t>
      </w:r>
    </w:p>
    <w:p w14:paraId="0D47979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0E9015D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48A193BF"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79ADCF4A"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1BF63FF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5100F11F" w14:textId="77777777" w:rsidR="00773D95" w:rsidRPr="00E769E6" w:rsidRDefault="00773D95" w:rsidP="00773D95">
      <w:pPr>
        <w:spacing w:after="0" w:line="240" w:lineRule="auto"/>
        <w:contextualSpacing/>
      </w:pPr>
    </w:p>
    <w:p w14:paraId="2C2F1EE9" w14:textId="77777777" w:rsidR="00773D95" w:rsidRDefault="00773D95" w:rsidP="006061F5">
      <w:pPr>
        <w:pStyle w:val="1"/>
        <w:numPr>
          <w:ilvl w:val="0"/>
          <w:numId w:val="4"/>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26C192A9" w14:textId="77777777" w:rsidR="00773D95" w:rsidRDefault="00773D95" w:rsidP="00773D95">
      <w:pPr>
        <w:spacing w:after="0" w:line="100" w:lineRule="atLeast"/>
        <w:jc w:val="center"/>
        <w:rPr>
          <w:rFonts w:ascii="Times New Roman" w:hAnsi="Times New Roman"/>
          <w:i/>
          <w:sz w:val="26"/>
          <w:szCs w:val="26"/>
        </w:rPr>
      </w:pPr>
    </w:p>
    <w:p w14:paraId="6B2411D8"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1CD6B00" w14:textId="77777777" w:rsidR="009D3806" w:rsidRPr="009D3806" w:rsidRDefault="009D3806" w:rsidP="006061F5">
      <w:pPr>
        <w:numPr>
          <w:ilvl w:val="2"/>
          <w:numId w:val="5"/>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w:t>
      </w:r>
      <w:r w:rsidRPr="009D3806">
        <w:rPr>
          <w:rFonts w:ascii="Times New Roman" w:hAnsi="Times New Roman"/>
          <w:sz w:val="26"/>
          <w:szCs w:val="26"/>
        </w:rPr>
        <w:lastRenderedPageBreak/>
        <w:t>определяются настоящей Документацией, Техническим заданием</w:t>
      </w:r>
      <w:r w:rsidR="00D95A42">
        <w:rPr>
          <w:rFonts w:ascii="Times New Roman" w:hAnsi="Times New Roman"/>
          <w:sz w:val="26"/>
          <w:szCs w:val="26"/>
        </w:rPr>
        <w:t xml:space="preserve"> и Рабочей документацией</w:t>
      </w:r>
      <w:r w:rsidRPr="009D3806">
        <w:rPr>
          <w:rFonts w:ascii="Times New Roman" w:hAnsi="Times New Roman"/>
          <w:sz w:val="26"/>
          <w:szCs w:val="26"/>
        </w:rPr>
        <w:t xml:space="preserve"> (Приложение </w:t>
      </w:r>
      <w:r w:rsidR="00D57E0A">
        <w:rPr>
          <w:rFonts w:ascii="Times New Roman" w:hAnsi="Times New Roman"/>
          <w:sz w:val="26"/>
          <w:szCs w:val="26"/>
        </w:rPr>
        <w:t>№</w:t>
      </w:r>
      <w:r w:rsidRPr="009D3806">
        <w:rPr>
          <w:rFonts w:ascii="Times New Roman" w:hAnsi="Times New Roman"/>
          <w:sz w:val="26"/>
          <w:szCs w:val="26"/>
        </w:rPr>
        <w:t>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208ECF9F" w14:textId="56C0805E"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EB1B88">
        <w:rPr>
          <w:rFonts w:ascii="Times New Roman" w:hAnsi="Times New Roman"/>
          <w:sz w:val="26"/>
          <w:szCs w:val="26"/>
        </w:rPr>
        <w:t>января</w:t>
      </w:r>
      <w:r w:rsidRPr="00C33A59">
        <w:rPr>
          <w:rFonts w:ascii="Times New Roman" w:hAnsi="Times New Roman"/>
          <w:sz w:val="26"/>
          <w:szCs w:val="26"/>
        </w:rPr>
        <w:t xml:space="preserve"> 20</w:t>
      </w:r>
      <w:r w:rsidR="000E6B1B">
        <w:rPr>
          <w:rFonts w:ascii="Times New Roman" w:hAnsi="Times New Roman"/>
          <w:sz w:val="26"/>
          <w:szCs w:val="26"/>
        </w:rPr>
        <w:t>2</w:t>
      </w:r>
      <w:r w:rsidR="00882A01">
        <w:rPr>
          <w:rFonts w:ascii="Times New Roman" w:hAnsi="Times New Roman"/>
          <w:sz w:val="26"/>
          <w:szCs w:val="26"/>
        </w:rPr>
        <w:t>4</w:t>
      </w:r>
      <w:r w:rsidRPr="00C33A59">
        <w:rPr>
          <w:rFonts w:ascii="Times New Roman" w:hAnsi="Times New Roman"/>
          <w:sz w:val="26"/>
          <w:szCs w:val="26"/>
        </w:rPr>
        <w:t xml:space="preserve"> года.</w:t>
      </w:r>
    </w:p>
    <w:p w14:paraId="21BFBA7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536127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51330D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2E97776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03CC6B9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5448F43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0DCD08AB"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0DD24E2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580E0E2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2E42E1E3" w14:textId="77777777" w:rsidR="009D3806" w:rsidRPr="00D6350B"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D6350B">
        <w:rPr>
          <w:rFonts w:ascii="Times New Roman" w:hAnsi="Times New Roman"/>
          <w:sz w:val="26"/>
          <w:szCs w:val="26"/>
        </w:rPr>
        <w:t>менее 36 (тридцати шести) месяцев со дня ввода Товара в эксплуатацию Заказчиком.</w:t>
      </w:r>
    </w:p>
    <w:p w14:paraId="56E09FE0" w14:textId="77777777" w:rsidR="009D3806" w:rsidRPr="009D3806" w:rsidRDefault="009D3806" w:rsidP="009D3806">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3.1.13. Требования к комплектности Товара определяются Техническим</w:t>
      </w:r>
      <w:r w:rsidRPr="009D3806">
        <w:rPr>
          <w:rFonts w:ascii="Times New Roman" w:hAnsi="Times New Roman"/>
          <w:sz w:val="26"/>
          <w:szCs w:val="26"/>
        </w:rPr>
        <w:t xml:space="preserve"> заданием </w:t>
      </w:r>
      <w:r w:rsidR="00D95A42">
        <w:rPr>
          <w:rFonts w:ascii="Times New Roman" w:hAnsi="Times New Roman"/>
          <w:sz w:val="26"/>
          <w:szCs w:val="26"/>
        </w:rPr>
        <w:t xml:space="preserve">и Рабочей документацией </w:t>
      </w:r>
      <w:r w:rsidRPr="009D3806">
        <w:rPr>
          <w:rFonts w:ascii="Times New Roman" w:hAnsi="Times New Roman"/>
          <w:sz w:val="26"/>
          <w:szCs w:val="26"/>
        </w:rPr>
        <w:t>(Приложение 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0262291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 xml:space="preserve">3.1.14. </w:t>
      </w:r>
      <w:r w:rsidR="00D57E0A" w:rsidRPr="00D57E0A">
        <w:rPr>
          <w:rFonts w:ascii="Times New Roman" w:hAnsi="Times New Roman"/>
          <w:sz w:val="26"/>
          <w:szCs w:val="26"/>
        </w:rPr>
        <w:t xml:space="preserve">Товар должен быть поставлен </w:t>
      </w:r>
      <w:r w:rsidR="007564BA">
        <w:rPr>
          <w:rFonts w:ascii="Times New Roman" w:hAnsi="Times New Roman"/>
          <w:sz w:val="26"/>
          <w:szCs w:val="26"/>
        </w:rPr>
        <w:t xml:space="preserve">одним </w:t>
      </w:r>
      <w:r w:rsidR="00D57E0A" w:rsidRPr="00D57E0A">
        <w:rPr>
          <w:rFonts w:ascii="Times New Roman" w:hAnsi="Times New Roman"/>
          <w:sz w:val="26"/>
          <w:szCs w:val="26"/>
        </w:rPr>
        <w:t xml:space="preserve">комплектом,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w:t>
      </w:r>
      <w:r w:rsidR="00D95A42">
        <w:rPr>
          <w:rFonts w:ascii="Times New Roman" w:hAnsi="Times New Roman"/>
          <w:sz w:val="26"/>
          <w:szCs w:val="26"/>
        </w:rPr>
        <w:t xml:space="preserve">и Рабочей документации </w:t>
      </w:r>
      <w:r w:rsidR="00D57E0A" w:rsidRPr="00D57E0A">
        <w:rPr>
          <w:rFonts w:ascii="Times New Roman" w:hAnsi="Times New Roman"/>
          <w:sz w:val="26"/>
          <w:szCs w:val="26"/>
        </w:rPr>
        <w:t>(Приложение 5)</w:t>
      </w:r>
      <w:r w:rsidR="00D6350B">
        <w:rPr>
          <w:rFonts w:ascii="Times New Roman" w:hAnsi="Times New Roman"/>
          <w:sz w:val="26"/>
          <w:szCs w:val="26"/>
        </w:rPr>
        <w:t xml:space="preserve"> и Проектом Договора (Приложение №3)</w:t>
      </w:r>
      <w:r w:rsidRPr="009D3806">
        <w:rPr>
          <w:rFonts w:ascii="Times New Roman" w:hAnsi="Times New Roman"/>
          <w:sz w:val="26"/>
          <w:szCs w:val="26"/>
        </w:rPr>
        <w:t xml:space="preserve">. </w:t>
      </w:r>
    </w:p>
    <w:p w14:paraId="0AD04E7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Поставка Товара с нарушением указанного не допускается.</w:t>
      </w:r>
    </w:p>
    <w:p w14:paraId="745E507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6142E3E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5E2D11DE"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1516.3-96 «Электрооборудование переменного тока на напряжения от 1 до 750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Требования к электрической прочности изоляции»</w:t>
      </w:r>
    </w:p>
    <w:p w14:paraId="02135768"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B0CD785"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15543.1-89 «Изделия электротехнические. Общие требования в части стойкости к климатическим внешним воздействующим факторам».</w:t>
      </w:r>
    </w:p>
    <w:p w14:paraId="76B4DFA2"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3F4444A"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Общие технические условия»;</w:t>
      </w:r>
    </w:p>
    <w:p w14:paraId="1CEC76DE" w14:textId="77777777" w:rsid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иным ГОСТам.</w:t>
      </w:r>
    </w:p>
    <w:p w14:paraId="3698EE07" w14:textId="77777777" w:rsidR="00D6350B" w:rsidRDefault="00D6350B" w:rsidP="00D6350B">
      <w:pPr>
        <w:spacing w:after="0" w:line="100" w:lineRule="atLeast"/>
        <w:ind w:firstLine="1134"/>
        <w:jc w:val="both"/>
        <w:rPr>
          <w:rFonts w:ascii="Times New Roman" w:hAnsi="Times New Roman"/>
          <w:sz w:val="26"/>
          <w:szCs w:val="26"/>
        </w:rPr>
      </w:pPr>
    </w:p>
    <w:p w14:paraId="23F0520B" w14:textId="77777777" w:rsidR="00773D95" w:rsidRDefault="00773D95" w:rsidP="006061F5">
      <w:pPr>
        <w:pStyle w:val="1"/>
        <w:numPr>
          <w:ilvl w:val="1"/>
          <w:numId w:val="6"/>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55883F1F" w14:textId="77777777" w:rsidR="009D3806" w:rsidRPr="003E6621"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w:t>
      </w:r>
      <w:r w:rsidR="00D95A42">
        <w:rPr>
          <w:rFonts w:ascii="Times New Roman" w:eastAsia="Lucida Sans Unicode" w:hAnsi="Times New Roman"/>
          <w:kern w:val="1"/>
          <w:sz w:val="26"/>
          <w:szCs w:val="26"/>
          <w:lang w:eastAsia="ar-SA"/>
        </w:rPr>
        <w:t xml:space="preserve">и Рабочей документацией </w:t>
      </w:r>
      <w:r w:rsidRPr="009D3806">
        <w:rPr>
          <w:rFonts w:ascii="Times New Roman" w:eastAsia="Lucida Sans Unicode" w:hAnsi="Times New Roman"/>
          <w:kern w:val="1"/>
          <w:sz w:val="26"/>
          <w:szCs w:val="26"/>
          <w:lang w:eastAsia="ar-SA"/>
        </w:rPr>
        <w:t xml:space="preserve">(Приложение </w:t>
      </w:r>
      <w:r w:rsidR="006B5BC0">
        <w:rPr>
          <w:rFonts w:ascii="Times New Roman" w:eastAsia="Lucida Sans Unicode" w:hAnsi="Times New Roman"/>
          <w:kern w:val="1"/>
          <w:sz w:val="26"/>
          <w:szCs w:val="26"/>
          <w:lang w:eastAsia="ar-SA"/>
        </w:rPr>
        <w:t>5)</w:t>
      </w:r>
      <w:r w:rsidR="00D6350B">
        <w:rPr>
          <w:rFonts w:ascii="Times New Roman" w:eastAsia="Lucida Sans Unicode" w:hAnsi="Times New Roman"/>
          <w:kern w:val="1"/>
          <w:sz w:val="26"/>
          <w:szCs w:val="26"/>
          <w:lang w:eastAsia="ar-SA"/>
        </w:rPr>
        <w:t>, Проектом Договора (Приложение №3)</w:t>
      </w:r>
      <w:r w:rsidRPr="003E6621">
        <w:rPr>
          <w:rFonts w:ascii="Times New Roman" w:eastAsia="Lucida Sans Unicode" w:hAnsi="Times New Roman"/>
          <w:kern w:val="1"/>
          <w:sz w:val="26"/>
          <w:szCs w:val="26"/>
          <w:lang w:eastAsia="ar-SA"/>
        </w:rPr>
        <w:t>.</w:t>
      </w:r>
    </w:p>
    <w:p w14:paraId="66EA5AE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47AE5D8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07470FCA"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9D3806">
        <w:rPr>
          <w:rFonts w:ascii="Times New Roman" w:eastAsia="Lucida Sans Unicode" w:hAnsi="Times New Roman"/>
          <w:kern w:val="1"/>
          <w:sz w:val="26"/>
          <w:szCs w:val="26"/>
          <w:lang w:eastAsia="ar-SA"/>
        </w:rPr>
        <w:t>газы</w:t>
      </w:r>
      <w:proofErr w:type="spellEnd"/>
      <w:r w:rsidRPr="009D3806">
        <w:rPr>
          <w:rFonts w:ascii="Times New Roman" w:eastAsia="Lucida Sans Unicode" w:hAnsi="Times New Roman"/>
          <w:kern w:val="1"/>
          <w:sz w:val="26"/>
          <w:szCs w:val="26"/>
          <w:lang w:eastAsia="ar-SA"/>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4C3562A4"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lastRenderedPageBreak/>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37161880"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5B6C80E"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3025ADF5"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308F66EC"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9D3806">
        <w:rPr>
          <w:rFonts w:ascii="Times New Roman" w:eastAsia="Lucida Sans Unicode" w:hAnsi="Times New Roman"/>
          <w:kern w:val="1"/>
          <w:sz w:val="26"/>
          <w:szCs w:val="26"/>
          <w:lang w:eastAsia="ar-SA"/>
        </w:rPr>
        <w:t>дополнительные манипуляционные знаки</w:t>
      </w:r>
      <w:proofErr w:type="gramEnd"/>
      <w:r w:rsidRPr="009D3806">
        <w:rPr>
          <w:rFonts w:ascii="Times New Roman" w:eastAsia="Lucida Sans Unicode" w:hAnsi="Times New Roman"/>
          <w:kern w:val="1"/>
          <w:sz w:val="26"/>
          <w:szCs w:val="26"/>
          <w:lang w:eastAsia="ar-SA"/>
        </w:rPr>
        <w:t xml:space="preserve"> и надписи.</w:t>
      </w:r>
    </w:p>
    <w:p w14:paraId="086C3A3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3B00FDBB"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3012D4EA"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5D7ED0A6"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6517609F" w14:textId="2EE66B35"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быть осуществлена на территорию склада </w:t>
      </w:r>
      <w:r w:rsidRPr="00FE08C5">
        <w:rPr>
          <w:rFonts w:ascii="Times New Roman" w:eastAsia="Lucida Sans Unicode" w:hAnsi="Times New Roman"/>
          <w:kern w:val="1"/>
          <w:sz w:val="26"/>
          <w:szCs w:val="26"/>
          <w:lang w:eastAsia="ar-SA"/>
        </w:rPr>
        <w:t xml:space="preserve">Заказчика по адресу: </w:t>
      </w:r>
      <w:r w:rsidRPr="00040A03">
        <w:rPr>
          <w:rFonts w:ascii="Times New Roman" w:eastAsia="Lucida Sans Unicode" w:hAnsi="Times New Roman"/>
          <w:b/>
          <w:kern w:val="1"/>
          <w:sz w:val="26"/>
          <w:szCs w:val="26"/>
          <w:lang w:eastAsia="ar-SA"/>
        </w:rPr>
        <w:t xml:space="preserve">Красноярский край, </w:t>
      </w:r>
      <w:r w:rsidR="001A797F" w:rsidRPr="001A797F">
        <w:rPr>
          <w:rFonts w:ascii="Times New Roman" w:eastAsia="Lucida Sans Unicode" w:hAnsi="Times New Roman"/>
          <w:b/>
          <w:bCs/>
          <w:kern w:val="1"/>
          <w:sz w:val="26"/>
          <w:szCs w:val="26"/>
          <w:lang w:eastAsia="ar-SA"/>
        </w:rPr>
        <w:t>г</w:t>
      </w:r>
      <w:r w:rsidR="001A797F" w:rsidRPr="000F139A">
        <w:rPr>
          <w:rFonts w:ascii="Times New Roman" w:eastAsia="Lucida Sans Unicode" w:hAnsi="Times New Roman"/>
          <w:b/>
          <w:bCs/>
          <w:kern w:val="1"/>
          <w:sz w:val="26"/>
          <w:szCs w:val="26"/>
          <w:lang w:eastAsia="ar-SA"/>
        </w:rPr>
        <w:t xml:space="preserve">. Красноярск, ул. </w:t>
      </w:r>
      <w:r w:rsidR="006F429F">
        <w:rPr>
          <w:rFonts w:ascii="Times New Roman" w:eastAsia="Lucida Sans Unicode" w:hAnsi="Times New Roman"/>
          <w:b/>
          <w:bCs/>
          <w:kern w:val="1"/>
          <w:sz w:val="26"/>
          <w:szCs w:val="26"/>
          <w:lang w:eastAsia="ar-SA"/>
        </w:rPr>
        <w:t>2-я Брянская, 6Г</w:t>
      </w:r>
      <w:r w:rsidR="00400132" w:rsidRPr="000F139A">
        <w:rPr>
          <w:rFonts w:ascii="Times New Roman" w:eastAsia="Lucida Sans Unicode" w:hAnsi="Times New Roman"/>
          <w:b/>
          <w:bCs/>
          <w:kern w:val="1"/>
          <w:sz w:val="26"/>
          <w:szCs w:val="26"/>
          <w:lang w:eastAsia="ar-SA"/>
        </w:rPr>
        <w:t>,</w:t>
      </w:r>
      <w:r w:rsidRPr="000F139A">
        <w:rPr>
          <w:rFonts w:ascii="Times New Roman" w:eastAsia="Lucida Sans Unicode" w:hAnsi="Times New Roman"/>
          <w:b/>
          <w:kern w:val="1"/>
          <w:sz w:val="26"/>
          <w:szCs w:val="26"/>
          <w:lang w:eastAsia="ar-SA"/>
        </w:rPr>
        <w:t xml:space="preserve"> </w:t>
      </w:r>
      <w:proofErr w:type="gramStart"/>
      <w:r w:rsidRPr="000F139A">
        <w:rPr>
          <w:rFonts w:ascii="Times New Roman" w:eastAsia="Lucida Sans Unicode" w:hAnsi="Times New Roman"/>
          <w:kern w:val="1"/>
          <w:sz w:val="26"/>
          <w:szCs w:val="26"/>
          <w:lang w:eastAsia="ar-SA"/>
        </w:rPr>
        <w:t>до</w:t>
      </w:r>
      <w:r w:rsidRPr="00FE08C5">
        <w:rPr>
          <w:rFonts w:ascii="Times New Roman" w:eastAsia="Lucida Sans Unicode" w:hAnsi="Times New Roman"/>
          <w:kern w:val="1"/>
          <w:sz w:val="26"/>
          <w:szCs w:val="26"/>
          <w:lang w:eastAsia="ar-SA"/>
        </w:rPr>
        <w:t xml:space="preserve"> места</w:t>
      </w:r>
      <w:proofErr w:type="gramEnd"/>
      <w:r w:rsidRPr="00FE08C5">
        <w:rPr>
          <w:rFonts w:ascii="Times New Roman" w:eastAsia="Lucida Sans Unicode" w:hAnsi="Times New Roman"/>
          <w:kern w:val="1"/>
          <w:sz w:val="26"/>
          <w:szCs w:val="26"/>
          <w:lang w:eastAsia="ar-SA"/>
        </w:rPr>
        <w:t xml:space="preserve">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4CE29851"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2BFA2C2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w:t>
      </w:r>
      <w:r w:rsidRPr="009D3806">
        <w:rPr>
          <w:rFonts w:ascii="Times New Roman" w:eastAsia="Lucida Sans Unicode" w:hAnsi="Times New Roman"/>
          <w:kern w:val="1"/>
          <w:sz w:val="26"/>
          <w:szCs w:val="26"/>
          <w:lang w:eastAsia="ar-SA"/>
        </w:rPr>
        <w:lastRenderedPageBreak/>
        <w:t>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377B9327"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1AC91C9B" w14:textId="77777777" w:rsidR="00A94AAD" w:rsidRPr="00F64C82" w:rsidRDefault="009D3806" w:rsidP="006061F5">
      <w:pPr>
        <w:pStyle w:val="1"/>
        <w:numPr>
          <w:ilvl w:val="2"/>
          <w:numId w:val="11"/>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305B2D31"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34E18432" w14:textId="77777777" w:rsidR="00773D95" w:rsidRDefault="00773D95" w:rsidP="006061F5">
      <w:pPr>
        <w:pStyle w:val="1"/>
        <w:numPr>
          <w:ilvl w:val="1"/>
          <w:numId w:val="11"/>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7B62101" w14:textId="48B8DDF3" w:rsidR="00773D95" w:rsidRDefault="00773D95" w:rsidP="006061F5">
      <w:pPr>
        <w:pStyle w:val="1"/>
        <w:numPr>
          <w:ilvl w:val="2"/>
          <w:numId w:val="14"/>
        </w:numPr>
        <w:spacing w:after="0" w:line="100" w:lineRule="atLeast"/>
        <w:ind w:left="0" w:firstLine="993"/>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011D04B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5149F8A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DD41BC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6D3A2D5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6BEADF4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2C83FA1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5E1D00D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19B7225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21AC0C7D"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6067DE7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0BCD766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64436591"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089C4EF6" w14:textId="457BF4D4"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lastRenderedPageBreak/>
        <w:t>Документы, предусмотренные подпунктами «е», «ж», «з» пункта 3.3.</w:t>
      </w:r>
      <w:r w:rsidR="001263C0">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6F8DDA54" w14:textId="77777777" w:rsidR="00773D95" w:rsidRDefault="00773D95" w:rsidP="00773D95">
      <w:pPr>
        <w:spacing w:after="0" w:line="100" w:lineRule="atLeast"/>
        <w:ind w:firstLine="993"/>
        <w:jc w:val="both"/>
        <w:rPr>
          <w:rFonts w:ascii="Times New Roman" w:hAnsi="Times New Roman"/>
          <w:sz w:val="26"/>
          <w:szCs w:val="26"/>
        </w:rPr>
      </w:pPr>
    </w:p>
    <w:p w14:paraId="2FFDB3BD"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32E530CE"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1D8E0BD4" w14:textId="77777777" w:rsidR="00773D95" w:rsidRPr="00C33A5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6D68984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60A7F5CD"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268D90EA"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1FFD39E0"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50A20A2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736D95AC"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4E13D734"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6A33B922"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5D5245FC" w14:textId="77777777" w:rsidR="00773D95" w:rsidRDefault="00773D95" w:rsidP="00773D95">
      <w:pPr>
        <w:spacing w:after="0" w:line="100" w:lineRule="atLeast"/>
        <w:ind w:firstLine="993"/>
        <w:jc w:val="both"/>
        <w:rPr>
          <w:rFonts w:ascii="Times New Roman" w:hAnsi="Times New Roman"/>
          <w:sz w:val="26"/>
          <w:szCs w:val="26"/>
        </w:rPr>
      </w:pPr>
    </w:p>
    <w:p w14:paraId="3853BF52" w14:textId="77777777" w:rsidR="00773D95" w:rsidRDefault="00773D95" w:rsidP="006061F5">
      <w:pPr>
        <w:pStyle w:val="1"/>
        <w:numPr>
          <w:ilvl w:val="0"/>
          <w:numId w:val="7"/>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7FDF8068" w14:textId="77777777" w:rsidR="00773D95" w:rsidRDefault="00773D95" w:rsidP="00773D95">
      <w:pPr>
        <w:pStyle w:val="1"/>
        <w:spacing w:after="0" w:line="100" w:lineRule="atLeast"/>
        <w:rPr>
          <w:rFonts w:ascii="Times New Roman" w:hAnsi="Times New Roman" w:cs="Times New Roman"/>
          <w:b/>
          <w:sz w:val="26"/>
          <w:szCs w:val="26"/>
        </w:rPr>
      </w:pPr>
    </w:p>
    <w:p w14:paraId="3C4E0AE5"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904C97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67B083C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79BC956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lastRenderedPageBreak/>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52BC7306"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2295888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DA319E6"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5525869D"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1BAA0AC1"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656B6028"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6354DAC3" w14:textId="77777777" w:rsidR="00773D95" w:rsidRPr="00B377E9"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49594AD3"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01984E48"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4AFFDA86"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46F33A0" w14:textId="77777777" w:rsidR="00773D95" w:rsidRPr="006972C8" w:rsidRDefault="00773D95" w:rsidP="006061F5">
      <w:pPr>
        <w:pStyle w:val="aa"/>
        <w:numPr>
          <w:ilvl w:val="2"/>
          <w:numId w:val="10"/>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w:t>
      </w:r>
      <w:r w:rsidRPr="006972C8">
        <w:rPr>
          <w:rFonts w:ascii="Times New Roman" w:hAnsi="Times New Roman"/>
          <w:sz w:val="26"/>
          <w:szCs w:val="26"/>
        </w:rPr>
        <w:lastRenderedPageBreak/>
        <w:t xml:space="preserve">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491C6A79" w14:textId="77777777" w:rsidR="00773D95" w:rsidRPr="002F438D"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 xml:space="preserve">В случае размещения заказа путем проведения процедур закупки в электронной форме, порядок открытия доступа к поданным заявкам, порядок проведения процедур закупки и составление протоколов может регламентироваться правилами, установленными на электронной площадке с соблюдением </w:t>
      </w:r>
      <w:proofErr w:type="gramStart"/>
      <w:r w:rsidRPr="002F438D">
        <w:rPr>
          <w:rFonts w:ascii="Times New Roman" w:eastAsia="Times New Roman" w:hAnsi="Times New Roman" w:cs="Times New Roman"/>
          <w:bCs/>
          <w:sz w:val="26"/>
          <w:szCs w:val="26"/>
        </w:rPr>
        <w:t>требований  Положения</w:t>
      </w:r>
      <w:proofErr w:type="gramEnd"/>
      <w:r w:rsidRPr="002F438D">
        <w:rPr>
          <w:rFonts w:ascii="Times New Roman" w:eastAsia="Times New Roman" w:hAnsi="Times New Roman" w:cs="Times New Roman"/>
          <w:bCs/>
          <w:sz w:val="26"/>
          <w:szCs w:val="26"/>
        </w:rPr>
        <w:t>.</w:t>
      </w:r>
    </w:p>
    <w:p w14:paraId="622D8CA1" w14:textId="77777777" w:rsidR="00773D95" w:rsidRPr="006972C8"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0878F32E"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2315D466" w14:textId="77777777" w:rsidR="00773D95" w:rsidRDefault="00773D95" w:rsidP="006061F5">
      <w:pPr>
        <w:pStyle w:val="1"/>
        <w:numPr>
          <w:ilvl w:val="1"/>
          <w:numId w:val="10"/>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178218BC" w14:textId="77777777" w:rsidR="00773D95" w:rsidRPr="006D6B21" w:rsidRDefault="00773D95" w:rsidP="006061F5">
      <w:pPr>
        <w:pStyle w:val="aa"/>
        <w:numPr>
          <w:ilvl w:val="2"/>
          <w:numId w:val="12"/>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proofErr w:type="gramStart"/>
      <w:r w:rsidRPr="006D6B21">
        <w:rPr>
          <w:rFonts w:ascii="Times New Roman" w:hAnsi="Times New Roman"/>
          <w:sz w:val="26"/>
          <w:szCs w:val="26"/>
        </w:rPr>
        <w:t>в срок</w:t>
      </w:r>
      <w:proofErr w:type="gramEnd"/>
      <w:r w:rsidRPr="006D6B21">
        <w:rPr>
          <w:rFonts w:ascii="Times New Roman" w:hAnsi="Times New Roman"/>
          <w:sz w:val="26"/>
          <w:szCs w:val="26"/>
        </w:rPr>
        <w:t xml:space="preserve"> указанный в Извещении и Документации о проведении аукциона подает Заявку в форме электронного документа через ЭТП в порядке, предусмотренном Регламентом работы ЭТП.</w:t>
      </w:r>
    </w:p>
    <w:p w14:paraId="74FBA94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759AFA56"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5582AFC0"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119D31F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56939D90"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7810714E" w14:textId="77777777" w:rsidR="00773D95" w:rsidRDefault="00773D95" w:rsidP="006061F5">
      <w:pPr>
        <w:pStyle w:val="1"/>
        <w:numPr>
          <w:ilvl w:val="1"/>
          <w:numId w:val="12"/>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29D7AEE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525EA20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137A978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6114A7C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lastRenderedPageBreak/>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xml:space="preserve">. Все файлы Заявки, размещенные участником </w:t>
      </w:r>
      <w:proofErr w:type="gramStart"/>
      <w:r>
        <w:rPr>
          <w:rFonts w:ascii="Times New Roman" w:hAnsi="Times New Roman"/>
          <w:sz w:val="26"/>
          <w:szCs w:val="26"/>
        </w:rPr>
        <w:t>на ЭТП</w:t>
      </w:r>
      <w:proofErr w:type="gramEnd"/>
      <w:r>
        <w:rPr>
          <w:rFonts w:ascii="Times New Roman" w:hAnsi="Times New Roman"/>
          <w:sz w:val="26"/>
          <w:szCs w:val="26"/>
        </w:rPr>
        <w:t xml:space="preserve">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7074856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412ECF0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3BC84CAE"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0E32779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4122C787" w14:textId="77777777" w:rsidR="00773D95" w:rsidRDefault="00773D95" w:rsidP="00773D95">
      <w:pPr>
        <w:spacing w:after="0" w:line="100" w:lineRule="atLeast"/>
        <w:jc w:val="both"/>
        <w:rPr>
          <w:rFonts w:ascii="Times New Roman" w:hAnsi="Times New Roman"/>
          <w:sz w:val="26"/>
          <w:szCs w:val="26"/>
        </w:rPr>
      </w:pPr>
    </w:p>
    <w:p w14:paraId="6E4D608E" w14:textId="77777777" w:rsidR="00773D95" w:rsidRDefault="00773D95" w:rsidP="006061F5">
      <w:pPr>
        <w:pStyle w:val="1"/>
        <w:numPr>
          <w:ilvl w:val="1"/>
          <w:numId w:val="12"/>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297E119C" w14:textId="40DC57E8"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476686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D905CB6"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1641806C"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69E85B97"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Pr>
          <w:rFonts w:ascii="Times New Roman" w:hAnsi="Times New Roman"/>
          <w:sz w:val="26"/>
          <w:szCs w:val="26"/>
        </w:rPr>
        <w:t xml:space="preserve">1. </w:t>
      </w:r>
      <w:r w:rsidRPr="000D2697">
        <w:rPr>
          <w:rFonts w:ascii="Times New Roman" w:hAnsi="Times New Roman"/>
          <w:sz w:val="26"/>
          <w:szCs w:val="26"/>
        </w:rPr>
        <w:t>С</w:t>
      </w:r>
      <w:r w:rsidRPr="000D2697">
        <w:rPr>
          <w:rFonts w:ascii="Times New Roman" w:hAnsi="Times New Roman"/>
          <w:color w:val="000000"/>
          <w:sz w:val="26"/>
          <w:szCs w:val="26"/>
        </w:rPr>
        <w:t>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w:t>
      </w:r>
      <w:r w:rsidRPr="0070674D">
        <w:rPr>
          <w:rFonts w:ascii="Times New Roman" w:hAnsi="Times New Roman"/>
          <w:color w:val="000000"/>
          <w:sz w:val="26"/>
          <w:szCs w:val="26"/>
        </w:rPr>
        <w:t xml:space="preserve">; </w:t>
      </w:r>
      <w:r>
        <w:rPr>
          <w:rFonts w:ascii="Times New Roman" w:hAnsi="Times New Roman"/>
          <w:color w:val="000000"/>
          <w:sz w:val="26"/>
          <w:szCs w:val="26"/>
        </w:rPr>
        <w:t>Форма 1</w:t>
      </w:r>
      <w:r w:rsidRPr="000D2697">
        <w:rPr>
          <w:rFonts w:ascii="Times New Roman" w:hAnsi="Times New Roman"/>
          <w:color w:val="000000"/>
          <w:sz w:val="26"/>
          <w:szCs w:val="26"/>
        </w:rPr>
        <w:t>);</w:t>
      </w:r>
    </w:p>
    <w:p w14:paraId="120E9E14"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sidRPr="000D2697">
        <w:rPr>
          <w:rFonts w:ascii="Times New Roman" w:hAnsi="Times New Roman"/>
          <w:sz w:val="26"/>
          <w:szCs w:val="26"/>
        </w:rPr>
        <w:t xml:space="preserve">2. </w:t>
      </w:r>
      <w:r>
        <w:rPr>
          <w:rFonts w:ascii="Times New Roman" w:hAnsi="Times New Roman"/>
          <w:sz w:val="26"/>
          <w:szCs w:val="26"/>
        </w:rPr>
        <w:t>Техническое предложение, в котором отражены к</w:t>
      </w:r>
      <w:r w:rsidRPr="000D2697">
        <w:rPr>
          <w:rFonts w:ascii="Times New Roman" w:hAnsi="Times New Roman"/>
          <w:sz w:val="26"/>
          <w:szCs w:val="26"/>
        </w:rPr>
        <w:t>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w:t>
      </w:r>
      <w:r w:rsidRPr="000D2697">
        <w:t xml:space="preserve">, </w:t>
      </w:r>
      <w:r w:rsidRPr="000D2697">
        <w:rPr>
          <w:rFonts w:ascii="Times New Roman" w:hAnsi="Times New Roman"/>
          <w:sz w:val="26"/>
          <w:szCs w:val="26"/>
        </w:rPr>
        <w:t xml:space="preserve">а так же количество предлагаемого товара. </w:t>
      </w:r>
      <w:r>
        <w:rPr>
          <w:rFonts w:ascii="Times New Roman" w:hAnsi="Times New Roman"/>
          <w:sz w:val="26"/>
          <w:szCs w:val="26"/>
        </w:rPr>
        <w:t xml:space="preserve"> Рекомендуемая форма Технического предложения прилагается (Приложение №9 к настоящей документации</w:t>
      </w:r>
      <w:r w:rsidRPr="00936C4A">
        <w:rPr>
          <w:rFonts w:ascii="Times New Roman" w:hAnsi="Times New Roman"/>
          <w:sz w:val="26"/>
          <w:szCs w:val="26"/>
        </w:rPr>
        <w:t xml:space="preserve">; </w:t>
      </w:r>
      <w:r>
        <w:rPr>
          <w:rFonts w:ascii="Times New Roman" w:hAnsi="Times New Roman"/>
          <w:sz w:val="26"/>
          <w:szCs w:val="26"/>
        </w:rPr>
        <w:t xml:space="preserve">Форма </w:t>
      </w:r>
      <w:r w:rsidR="00936C4A">
        <w:rPr>
          <w:rFonts w:ascii="Times New Roman" w:hAnsi="Times New Roman"/>
          <w:sz w:val="26"/>
          <w:szCs w:val="26"/>
        </w:rPr>
        <w:t>4).</w:t>
      </w:r>
    </w:p>
    <w:p w14:paraId="55D32029" w14:textId="77777777" w:rsidR="000D2697" w:rsidRPr="000D2697" w:rsidRDefault="000D2697" w:rsidP="000D2697">
      <w:pPr>
        <w:autoSpaceDE w:val="0"/>
        <w:autoSpaceDN w:val="0"/>
        <w:adjustRightInd w:val="0"/>
        <w:spacing w:after="0"/>
        <w:ind w:firstLine="1134"/>
        <w:contextualSpacing/>
        <w:jc w:val="both"/>
        <w:outlineLvl w:val="1"/>
        <w:rPr>
          <w:rFonts w:ascii="Times New Roman" w:hAnsi="Times New Roman"/>
          <w:sz w:val="26"/>
          <w:szCs w:val="26"/>
        </w:rPr>
      </w:pPr>
      <w:r w:rsidRPr="000D2697">
        <w:rPr>
          <w:rFonts w:ascii="Times New Roman" w:hAnsi="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62D4333A"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t>2) Вторая часть Заявки</w:t>
      </w:r>
    </w:p>
    <w:p w14:paraId="01BE2B64"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77933D5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 xml:space="preserve">1) Анкетные данные. Форма анкеты участника прикладывается в составе настоящей документации (Приложение №2; </w:t>
      </w:r>
      <w:r>
        <w:rPr>
          <w:rFonts w:ascii="Times New Roman" w:hAnsi="Times New Roman"/>
          <w:sz w:val="26"/>
          <w:szCs w:val="26"/>
        </w:rPr>
        <w:t>Форма 2</w:t>
      </w:r>
      <w:r w:rsidRPr="00936C4A">
        <w:rPr>
          <w:rFonts w:ascii="Times New Roman" w:hAnsi="Times New Roman"/>
          <w:sz w:val="26"/>
          <w:szCs w:val="26"/>
        </w:rPr>
        <w:t>)</w:t>
      </w:r>
      <w:r w:rsidRPr="00936C4A">
        <w:rPr>
          <w:rFonts w:ascii="Times New Roman" w:hAnsi="Times New Roman"/>
          <w:bCs/>
          <w:sz w:val="26"/>
          <w:szCs w:val="26"/>
        </w:rPr>
        <w:t>.</w:t>
      </w:r>
    </w:p>
    <w:p w14:paraId="66A544A4" w14:textId="77777777" w:rsidR="00936C4A" w:rsidRPr="00936C4A" w:rsidRDefault="00936C4A" w:rsidP="00936C4A">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36C4A">
        <w:rPr>
          <w:rFonts w:ascii="Times New Roman" w:eastAsia="Lucida Sans Unicode" w:hAnsi="Times New Roman"/>
          <w:kern w:val="1"/>
          <w:sz w:val="26"/>
          <w:szCs w:val="26"/>
          <w:lang w:eastAsia="ar-SA"/>
        </w:rPr>
        <w:lastRenderedPageBreak/>
        <w:t>2) 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D47391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3) 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участника аукциона требованиям к участникам аукциона»</w:t>
      </w:r>
      <w:r w:rsidRPr="00936C4A">
        <w:rPr>
          <w:rFonts w:ascii="Times New Roman" w:hAnsi="Times New Roman"/>
          <w:bCs/>
          <w:sz w:val="26"/>
          <w:szCs w:val="26"/>
        </w:rPr>
        <w:t xml:space="preserve"> (согласно Приложению № 4 в составе настоящей Документации</w:t>
      </w:r>
      <w:r w:rsidRPr="004C29DF">
        <w:rPr>
          <w:rFonts w:ascii="Times New Roman" w:hAnsi="Times New Roman"/>
          <w:bCs/>
          <w:sz w:val="26"/>
          <w:szCs w:val="26"/>
        </w:rPr>
        <w:t xml:space="preserve">; </w:t>
      </w:r>
      <w:r>
        <w:rPr>
          <w:rFonts w:ascii="Times New Roman" w:hAnsi="Times New Roman"/>
          <w:bCs/>
          <w:sz w:val="26"/>
          <w:szCs w:val="26"/>
        </w:rPr>
        <w:t>Форма 3</w:t>
      </w:r>
      <w:r w:rsidRPr="00936C4A">
        <w:rPr>
          <w:rFonts w:ascii="Times New Roman" w:hAnsi="Times New Roman"/>
          <w:sz w:val="26"/>
          <w:szCs w:val="26"/>
        </w:rPr>
        <w:t>).</w:t>
      </w:r>
    </w:p>
    <w:p w14:paraId="4B197E7C" w14:textId="18432C0F" w:rsidR="00773D95" w:rsidRPr="001220BB" w:rsidRDefault="00813BDD" w:rsidP="00936C4A">
      <w:pPr>
        <w:autoSpaceDE w:val="0"/>
        <w:autoSpaceDN w:val="0"/>
        <w:adjustRightInd w:val="0"/>
        <w:spacing w:after="0"/>
        <w:ind w:firstLine="1134"/>
        <w:contextualSpacing/>
        <w:jc w:val="both"/>
        <w:rPr>
          <w:rFonts w:ascii="Times New Roman" w:hAnsi="Times New Roman"/>
          <w:sz w:val="26"/>
          <w:szCs w:val="26"/>
        </w:rPr>
      </w:pPr>
      <w:r>
        <w:rPr>
          <w:rFonts w:ascii="Times New Roman" w:hAnsi="Times New Roman"/>
          <w:sz w:val="26"/>
          <w:szCs w:val="26"/>
        </w:rPr>
        <w:t>4</w:t>
      </w:r>
      <w:r w:rsidR="00936C4A" w:rsidRPr="00936C4A">
        <w:rPr>
          <w:rFonts w:ascii="Times New Roman" w:hAnsi="Times New Roman"/>
          <w:sz w:val="26"/>
          <w:szCs w:val="26"/>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или предоставление обеспечения заявки на участие в электронном аукционе, обеспечения исполнения договора является крупной сделкой.</w:t>
      </w:r>
    </w:p>
    <w:p w14:paraId="2C163A8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6BCF506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0B4DAFE8"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 xml:space="preserve">товаров </w:t>
      </w:r>
      <w:proofErr w:type="gramStart"/>
      <w:r>
        <w:rPr>
          <w:rFonts w:ascii="Times New Roman" w:hAnsi="Times New Roman" w:cs="Times New Roman"/>
          <w:sz w:val="26"/>
          <w:szCs w:val="26"/>
        </w:rPr>
        <w:t>иностранного  происхождения</w:t>
      </w:r>
      <w:proofErr w:type="gramEnd"/>
      <w:r>
        <w:rPr>
          <w:rFonts w:ascii="Times New Roman" w:hAnsi="Times New Roman" w:cs="Times New Roman"/>
          <w:sz w:val="26"/>
          <w:szCs w:val="26"/>
        </w:rPr>
        <w:t>.</w:t>
      </w:r>
    </w:p>
    <w:p w14:paraId="3E621B3E" w14:textId="77777777" w:rsidR="00773D95" w:rsidRDefault="00773D95" w:rsidP="00773D95">
      <w:pPr>
        <w:pStyle w:val="1"/>
        <w:spacing w:after="0" w:line="240" w:lineRule="auto"/>
        <w:contextualSpacing/>
        <w:rPr>
          <w:rFonts w:ascii="Times New Roman" w:hAnsi="Times New Roman" w:cs="Times New Roman"/>
          <w:sz w:val="26"/>
          <w:szCs w:val="26"/>
        </w:rPr>
      </w:pPr>
    </w:p>
    <w:p w14:paraId="54BBE9B2" w14:textId="77777777" w:rsidR="00773D95" w:rsidRDefault="00773D95" w:rsidP="006061F5">
      <w:pPr>
        <w:pStyle w:val="1"/>
        <w:numPr>
          <w:ilvl w:val="1"/>
          <w:numId w:val="12"/>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48013924"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71F9EDF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1C2C3A43" w14:textId="5F59BEAC"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7C3E21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60C5B70A"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1C0BF2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115B042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6BBB555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0CC69AA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3A2849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36984988"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0B49A952"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23F16A22" w14:textId="77777777" w:rsidR="002B38D3" w:rsidRDefault="002B38D3" w:rsidP="00773D95">
      <w:pPr>
        <w:pStyle w:val="1"/>
        <w:spacing w:after="0" w:line="100" w:lineRule="atLeast"/>
        <w:ind w:firstLine="1134"/>
        <w:jc w:val="both"/>
        <w:rPr>
          <w:rFonts w:ascii="Times New Roman" w:hAnsi="Times New Roman"/>
          <w:sz w:val="26"/>
          <w:szCs w:val="26"/>
        </w:rPr>
      </w:pPr>
    </w:p>
    <w:p w14:paraId="7F816ECB"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r w:rsidR="0016685A">
        <w:rPr>
          <w:rFonts w:ascii="Times New Roman" w:hAnsi="Times New Roman"/>
          <w:b/>
          <w:sz w:val="26"/>
          <w:szCs w:val="26"/>
          <w:u w:val="single"/>
        </w:rPr>
        <w:t>.</w:t>
      </w:r>
    </w:p>
    <w:p w14:paraId="238456C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27022C5F"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196CF9B4"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04B422E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0DAC518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1) непредоставления в первой части заявки сведений, предусмотренных документацией об аукционе в электронной форме, или предоставления недостоверных сведений;</w:t>
      </w:r>
    </w:p>
    <w:p w14:paraId="26BFD4A6" w14:textId="77777777" w:rsidR="00773D95"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085963E5" w14:textId="14AED3E2"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Pr>
          <w:rFonts w:ascii="Times New Roman" w:eastAsia="SimSun" w:hAnsi="Times New Roman"/>
          <w:color w:val="000000"/>
          <w:kern w:val="1"/>
          <w:sz w:val="28"/>
          <w:szCs w:val="28"/>
        </w:rPr>
        <w:lastRenderedPageBreak/>
        <w:t xml:space="preserve">    </w:t>
      </w:r>
      <w:r w:rsidRPr="003B6973">
        <w:rPr>
          <w:rFonts w:ascii="Times New Roman" w:eastAsia="SimSun" w:hAnsi="Times New Roman"/>
          <w:color w:val="000000"/>
          <w:kern w:val="1"/>
          <w:sz w:val="28"/>
          <w:szCs w:val="28"/>
        </w:rPr>
        <w:t>В ходе рассм</w:t>
      </w:r>
      <w:r>
        <w:rPr>
          <w:rFonts w:ascii="Times New Roman" w:eastAsia="SimSun" w:hAnsi="Times New Roman"/>
          <w:color w:val="000000"/>
          <w:kern w:val="1"/>
          <w:sz w:val="28"/>
          <w:szCs w:val="28"/>
        </w:rPr>
        <w:t xml:space="preserve">отрения заявок Заказчик вправе </w:t>
      </w:r>
      <w:r w:rsidRPr="003B6973">
        <w:rPr>
          <w:rFonts w:ascii="Times New Roman" w:eastAsia="SimSun" w:hAnsi="Times New Roman"/>
          <w:color w:val="000000"/>
          <w:kern w:val="1"/>
          <w:sz w:val="28"/>
          <w:szCs w:val="28"/>
        </w:rPr>
        <w:t>направить запросы участникам процедуры закупки:</w:t>
      </w:r>
    </w:p>
    <w:p w14:paraId="6859F3DF" w14:textId="77777777"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 предоставлении </w:t>
      </w:r>
      <w:proofErr w:type="spellStart"/>
      <w:r w:rsidRPr="003B6973">
        <w:rPr>
          <w:rFonts w:ascii="Times New Roman" w:eastAsia="SimSun" w:hAnsi="Times New Roman"/>
          <w:color w:val="000000"/>
          <w:kern w:val="1"/>
          <w:sz w:val="28"/>
          <w:szCs w:val="28"/>
        </w:rPr>
        <w:t>непредоставленных</w:t>
      </w:r>
      <w:proofErr w:type="spellEnd"/>
      <w:r w:rsidRPr="003B6973">
        <w:rPr>
          <w:rFonts w:ascii="Times New Roman" w:eastAsia="SimSun" w:hAnsi="Times New Roman"/>
          <w:color w:val="000000"/>
          <w:kern w:val="1"/>
          <w:sz w:val="28"/>
          <w:szCs w:val="28"/>
        </w:rPr>
        <w:t>, предоставленных не в полном объеме или в нечитаемом виде документов, предусмотренных конкурсной документацией;</w:t>
      </w:r>
    </w:p>
    <w:p w14:paraId="5DEDAE3E" w14:textId="77777777" w:rsidR="003B6973" w:rsidRPr="003B6973" w:rsidRDefault="003B6973" w:rsidP="006F2B88">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0D3E4E2" w14:textId="0ABECF4D" w:rsidR="003B6973" w:rsidRPr="006F2B88" w:rsidRDefault="003B6973" w:rsidP="006F2B88">
      <w:pPr>
        <w:spacing w:after="0"/>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6F2B88">
        <w:rPr>
          <w:rFonts w:ascii="Times New Roman" w:eastAsia="SimSun" w:hAnsi="Times New Roman"/>
          <w:color w:val="000000"/>
          <w:kern w:val="1"/>
          <w:sz w:val="28"/>
          <w:szCs w:val="28"/>
        </w:rPr>
        <w:t>.</w:t>
      </w:r>
    </w:p>
    <w:p w14:paraId="7BF5BAA6" w14:textId="71EF9E1F" w:rsidR="007F1D16" w:rsidRPr="00DE1BB3" w:rsidRDefault="00773D95"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 xml:space="preserve">4.7.5. </w:t>
      </w:r>
      <w:r w:rsidRPr="00DE1BB3">
        <w:rPr>
          <w:rFonts w:ascii="Times New Roman" w:eastAsia="SimSun" w:hAnsi="Times New Roman"/>
          <w:noProof w:val="0"/>
          <w:color w:val="000000"/>
          <w:kern w:val="1"/>
          <w:sz w:val="28"/>
          <w:szCs w:val="28"/>
          <w:lang w:eastAsia="en-US"/>
        </w:rPr>
        <w:t>На основании результатов рассмотрения первых частей заявок на участие в открытом аукционе в электронной форме комиссией оформляется протокол рассмотрения заявок на участие в открытом аукционе в электронной форме</w:t>
      </w:r>
      <w:r w:rsidR="007F1D16" w:rsidRPr="00DE1BB3">
        <w:rPr>
          <w:rFonts w:ascii="Times New Roman" w:eastAsia="SimSun" w:hAnsi="Times New Roman"/>
          <w:noProof w:val="0"/>
          <w:color w:val="000000"/>
          <w:kern w:val="1"/>
          <w:sz w:val="28"/>
          <w:szCs w:val="28"/>
          <w:lang w:eastAsia="en-US"/>
        </w:rPr>
        <w:t>,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14:paraId="1D06779B" w14:textId="77777777" w:rsidR="007F1D16" w:rsidRPr="00DE1BB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1) об идентификационных номерах заявок на участие в таком аукционе;</w:t>
      </w:r>
    </w:p>
    <w:p w14:paraId="1C272E2F"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 xml:space="preserve">2) о допуске участника закупки, подавшего заявку на участие в аукционе в электронной форме с соответствующим порядковым номером, к участию в аукционе в электронной форме и о признании его участником аукциона в электронной форме или об отказе в допуске участника закупки к участию в аукционе с обоснованием такого решения, в том числе с указанием положений документации о таком аукционе, которым </w:t>
      </w:r>
      <w:r w:rsidRPr="00F31CF3">
        <w:rPr>
          <w:rFonts w:ascii="Times New Roman" w:eastAsia="SimSun" w:hAnsi="Times New Roman"/>
          <w:noProof w:val="0"/>
          <w:color w:val="000000"/>
          <w:kern w:val="1"/>
          <w:sz w:val="28"/>
          <w:szCs w:val="28"/>
          <w:lang w:eastAsia="en-US"/>
        </w:rPr>
        <w:t>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26236F62"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284DB7C7" w14:textId="3874BFD2" w:rsidR="00773D95"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Указанный протокол не позднее дня, следующего за днем окончания рассмотрения заявок на участие в аукционе в электронной форме, направляется Заказчиком оператору электронной площадки</w:t>
      </w:r>
      <w:r w:rsidR="00773D95" w:rsidRPr="00F31CF3">
        <w:rPr>
          <w:rFonts w:ascii="Times New Roman" w:eastAsia="SimSun" w:hAnsi="Times New Roman"/>
          <w:noProof w:val="0"/>
          <w:color w:val="000000"/>
          <w:kern w:val="1"/>
          <w:sz w:val="28"/>
          <w:szCs w:val="28"/>
          <w:lang w:eastAsia="en-US"/>
        </w:rPr>
        <w:t xml:space="preserve">. </w:t>
      </w:r>
    </w:p>
    <w:p w14:paraId="48900E1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97A0038"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38673917"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 xml:space="preserve">В случае, если открытый аукцион в электронной форме признан </w:t>
      </w:r>
      <w:r w:rsidRPr="00823AA8">
        <w:rPr>
          <w:rFonts w:ascii="Times New Roman" w:hAnsi="Times New Roman"/>
          <w:sz w:val="26"/>
          <w:szCs w:val="26"/>
        </w:rPr>
        <w:lastRenderedPageBreak/>
        <w:t>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6B05EB8A"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5D29F236" w14:textId="77777777" w:rsidR="00773D95" w:rsidRPr="00823AA8" w:rsidRDefault="00AB50F5" w:rsidP="00773D95">
      <w:pPr>
        <w:pStyle w:val="ConsPlusNormal"/>
        <w:ind w:firstLine="993"/>
        <w:jc w:val="both"/>
        <w:rPr>
          <w:rFonts w:ascii="Times New Roman" w:hAnsi="Times New Roman"/>
          <w:sz w:val="26"/>
          <w:szCs w:val="26"/>
        </w:rPr>
      </w:pPr>
      <w:r w:rsidRPr="0014254B">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2D3DDCCE"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394CA6D9" w14:textId="77777777" w:rsidR="002B38D3" w:rsidRPr="002B38D3" w:rsidRDefault="002B38D3" w:rsidP="002B38D3">
      <w:pPr>
        <w:rPr>
          <w:lang w:eastAsia="ru-RU"/>
        </w:rPr>
      </w:pPr>
    </w:p>
    <w:p w14:paraId="4CA9AEC5"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24A2908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r w:rsidR="0014254B">
        <w:rPr>
          <w:rFonts w:ascii="Times New Roman" w:hAnsi="Times New Roman"/>
          <w:sz w:val="26"/>
          <w:szCs w:val="26"/>
        </w:rPr>
        <w:t>Срок рассмотрения вторых частей заявок на участие в аукционе в электронной форме не может превышать 6 дней со дня размещения на электронной площадке протокола проведения аукциона в электронной форме.</w:t>
      </w:r>
    </w:p>
    <w:p w14:paraId="0B8FB0D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2280C0A4"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406B0974" w14:textId="77777777" w:rsidR="00773D95" w:rsidRPr="002612CC"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 xml:space="preserve">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осуществляется </w:t>
      </w:r>
      <w:r w:rsidRPr="002612CC">
        <w:rPr>
          <w:rFonts w:ascii="Times New Roman" w:hAnsi="Times New Roman"/>
          <w:sz w:val="26"/>
          <w:szCs w:val="26"/>
        </w:rPr>
        <w:t>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6556719E" w14:textId="6A81A645" w:rsidR="00773D95" w:rsidRDefault="00773D95" w:rsidP="00773D95">
      <w:pPr>
        <w:pStyle w:val="ConsPlusNormal"/>
        <w:ind w:firstLine="1134"/>
        <w:jc w:val="both"/>
        <w:rPr>
          <w:rFonts w:ascii="Times New Roman" w:hAnsi="Times New Roman"/>
          <w:sz w:val="26"/>
          <w:szCs w:val="26"/>
        </w:rPr>
      </w:pPr>
      <w:r w:rsidRPr="002612CC">
        <w:rPr>
          <w:rFonts w:ascii="Times New Roman" w:hAnsi="Times New Roman"/>
          <w:sz w:val="26"/>
          <w:szCs w:val="26"/>
        </w:rPr>
        <w:t xml:space="preserve">4.8.5. </w:t>
      </w:r>
      <w:r w:rsidR="002612CC" w:rsidRPr="002612CC">
        <w:rPr>
          <w:rFonts w:ascii="Times New Roman" w:hAnsi="Times New Roman"/>
          <w:sz w:val="26"/>
          <w:szCs w:val="26"/>
        </w:rPr>
        <w:t xml:space="preserve">Закупочной комиссией оформляется протокол подведения итогов аукциона </w:t>
      </w:r>
      <w:r w:rsidR="002612CC" w:rsidRPr="002612CC">
        <w:rPr>
          <w:rFonts w:ascii="Times New Roman" w:hAnsi="Times New Roman"/>
          <w:sz w:val="26"/>
          <w:szCs w:val="26"/>
        </w:rPr>
        <w:lastRenderedPageBreak/>
        <w:t>в электронной форме. В течение дня, следующего за днем подписания протокола, протокол размещается Заказчиком на электронной площадке</w:t>
      </w:r>
      <w:r w:rsidRPr="002612CC">
        <w:rPr>
          <w:rFonts w:ascii="Times New Roman" w:hAnsi="Times New Roman"/>
          <w:sz w:val="26"/>
          <w:szCs w:val="26"/>
        </w:rPr>
        <w:t>.</w:t>
      </w:r>
      <w:r w:rsidRPr="00823AA8">
        <w:rPr>
          <w:rFonts w:ascii="Times New Roman" w:hAnsi="Times New Roman"/>
          <w:sz w:val="26"/>
          <w:szCs w:val="26"/>
        </w:rPr>
        <w:t xml:space="preserve"> </w:t>
      </w:r>
    </w:p>
    <w:p w14:paraId="4051A95E"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17DB555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4669EEF"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7FEC21F8"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20E01D8F"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50DAB12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70CB9DA1"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E6B0F9D" w14:textId="77777777" w:rsidR="00773D95" w:rsidRDefault="00773D95" w:rsidP="006061F5">
      <w:pPr>
        <w:pStyle w:val="1"/>
        <w:numPr>
          <w:ilvl w:val="0"/>
          <w:numId w:val="12"/>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 xml:space="preserve">Требования к описанию </w:t>
      </w:r>
      <w:proofErr w:type="gramStart"/>
      <w:r>
        <w:rPr>
          <w:rFonts w:ascii="Times New Roman" w:hAnsi="Times New Roman" w:cs="Times New Roman"/>
          <w:b/>
          <w:sz w:val="26"/>
          <w:szCs w:val="26"/>
        </w:rPr>
        <w:t>участниками  поставляемого</w:t>
      </w:r>
      <w:proofErr w:type="gramEnd"/>
      <w:r>
        <w:rPr>
          <w:rFonts w:ascii="Times New Roman" w:hAnsi="Times New Roman" w:cs="Times New Roman"/>
          <w:b/>
          <w:sz w:val="26"/>
          <w:szCs w:val="26"/>
        </w:rPr>
        <w:t xml:space="preserve">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7C42EA0D" w14:textId="77777777" w:rsidR="00773D95" w:rsidRDefault="00773D95" w:rsidP="00773D95">
      <w:pPr>
        <w:pStyle w:val="1"/>
        <w:spacing w:after="0" w:line="100" w:lineRule="atLeast"/>
        <w:rPr>
          <w:rFonts w:ascii="Times New Roman" w:hAnsi="Times New Roman" w:cs="Times New Roman"/>
          <w:b/>
          <w:sz w:val="26"/>
          <w:szCs w:val="26"/>
        </w:rPr>
      </w:pPr>
    </w:p>
    <w:p w14:paraId="2E19E3C5" w14:textId="289FE8F0"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Pr="00E45C3A">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w:t>
      </w:r>
      <w:r w:rsidR="006261DC">
        <w:rPr>
          <w:rFonts w:ascii="Times New Roman" w:hAnsi="Times New Roman" w:cs="Times New Roman"/>
          <w:sz w:val="26"/>
          <w:szCs w:val="26"/>
        </w:rPr>
        <w:t xml:space="preserve"> (Форма 1)</w:t>
      </w:r>
      <w:r w:rsidRPr="00E45C3A">
        <w:rPr>
          <w:rFonts w:ascii="Times New Roman" w:hAnsi="Times New Roman" w:cs="Times New Roman"/>
          <w:sz w:val="26"/>
          <w:szCs w:val="26"/>
        </w:rPr>
        <w:t xml:space="preserve"> </w:t>
      </w:r>
      <w:r w:rsidR="00F41804">
        <w:rPr>
          <w:rFonts w:ascii="Times New Roman" w:hAnsi="Times New Roman" w:cs="Times New Roman"/>
          <w:sz w:val="26"/>
          <w:szCs w:val="26"/>
        </w:rPr>
        <w:t xml:space="preserve">и форму согласно Приложения №9 (Форма 4) </w:t>
      </w:r>
      <w:r w:rsidRPr="00E45C3A">
        <w:rPr>
          <w:rFonts w:ascii="Times New Roman" w:hAnsi="Times New Roman" w:cs="Times New Roman"/>
          <w:sz w:val="26"/>
          <w:szCs w:val="26"/>
        </w:rPr>
        <w:t xml:space="preserve">и представления </w:t>
      </w:r>
      <w:r w:rsidR="00F41804">
        <w:rPr>
          <w:rFonts w:ascii="Times New Roman" w:hAnsi="Times New Roman" w:cs="Times New Roman"/>
          <w:sz w:val="26"/>
          <w:szCs w:val="26"/>
        </w:rPr>
        <w:t>их</w:t>
      </w:r>
      <w:r w:rsidRPr="00E45C3A">
        <w:rPr>
          <w:rFonts w:ascii="Times New Roman" w:hAnsi="Times New Roman" w:cs="Times New Roman"/>
          <w:sz w:val="26"/>
          <w:szCs w:val="26"/>
        </w:rPr>
        <w:t xml:space="preserve"> в составе заявки.</w:t>
      </w:r>
    </w:p>
    <w:p w14:paraId="3243B789"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конкретный торговый знак и (или) конкретного производителя Товара.</w:t>
      </w:r>
    </w:p>
    <w:p w14:paraId="6AE4DABC" w14:textId="77777777" w:rsidR="00773D95" w:rsidRPr="006F429F"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 xml:space="preserve">5.3. </w:t>
      </w:r>
      <w:r w:rsidRPr="00C33A59">
        <w:rPr>
          <w:rFonts w:ascii="Times New Roman" w:hAnsi="Times New Roman" w:cs="Times New Roman"/>
          <w:sz w:val="26"/>
          <w:szCs w:val="26"/>
        </w:rPr>
        <w:t xml:space="preserve">Также Участник </w:t>
      </w:r>
      <w:r w:rsidR="00AF6614">
        <w:rPr>
          <w:rFonts w:ascii="Times New Roman" w:hAnsi="Times New Roman" w:cs="Times New Roman"/>
          <w:sz w:val="26"/>
          <w:szCs w:val="26"/>
        </w:rPr>
        <w:t>может</w:t>
      </w:r>
      <w:r w:rsidRPr="00C33A59">
        <w:rPr>
          <w:rFonts w:ascii="Times New Roman" w:hAnsi="Times New Roman" w:cs="Times New Roman"/>
          <w:sz w:val="26"/>
          <w:szCs w:val="26"/>
        </w:rPr>
        <w:t xml:space="preserve"> приложить к </w:t>
      </w:r>
      <w:r w:rsidR="00AF6614">
        <w:rPr>
          <w:rFonts w:ascii="Times New Roman" w:hAnsi="Times New Roman" w:cs="Times New Roman"/>
          <w:sz w:val="26"/>
          <w:szCs w:val="26"/>
        </w:rPr>
        <w:t>з</w:t>
      </w:r>
      <w:r w:rsidR="00AF6614" w:rsidRPr="00AF6614">
        <w:rPr>
          <w:rFonts w:ascii="Times New Roman" w:hAnsi="Times New Roman" w:cs="Times New Roman"/>
          <w:sz w:val="26"/>
          <w:szCs w:val="26"/>
        </w:rPr>
        <w:t>аявк</w:t>
      </w:r>
      <w:r w:rsidR="00AF6614">
        <w:rPr>
          <w:rFonts w:ascii="Times New Roman" w:hAnsi="Times New Roman" w:cs="Times New Roman"/>
          <w:sz w:val="26"/>
          <w:szCs w:val="26"/>
        </w:rPr>
        <w:t>е</w:t>
      </w:r>
      <w:r w:rsidR="00AF6614" w:rsidRPr="00AF6614">
        <w:rPr>
          <w:rFonts w:ascii="Times New Roman" w:hAnsi="Times New Roman" w:cs="Times New Roman"/>
          <w:sz w:val="26"/>
          <w:szCs w:val="26"/>
        </w:rPr>
        <w:t xml:space="preserve"> эскиз, рисунок, чертеж, фотографию или иное </w:t>
      </w:r>
      <w:r w:rsidR="00AF6614" w:rsidRPr="006F429F">
        <w:rPr>
          <w:rFonts w:ascii="Times New Roman" w:hAnsi="Times New Roman" w:cs="Times New Roman"/>
          <w:sz w:val="26"/>
          <w:szCs w:val="26"/>
        </w:rPr>
        <w:t>изображение товара</w:t>
      </w:r>
      <w:r w:rsidRPr="006F429F">
        <w:rPr>
          <w:rFonts w:ascii="Times New Roman" w:hAnsi="Times New Roman" w:cs="Times New Roman"/>
          <w:sz w:val="26"/>
          <w:szCs w:val="26"/>
        </w:rPr>
        <w:t>.</w:t>
      </w:r>
    </w:p>
    <w:p w14:paraId="68A84193" w14:textId="77777777" w:rsidR="00773D95" w:rsidRPr="006F429F" w:rsidRDefault="00773D95" w:rsidP="00773D95">
      <w:pPr>
        <w:pStyle w:val="1"/>
        <w:spacing w:after="0" w:line="100" w:lineRule="atLeast"/>
        <w:ind w:firstLine="1134"/>
        <w:jc w:val="both"/>
        <w:rPr>
          <w:rFonts w:ascii="Times New Roman" w:hAnsi="Times New Roman" w:cs="Times New Roman"/>
          <w:sz w:val="26"/>
          <w:szCs w:val="26"/>
        </w:rPr>
      </w:pPr>
    </w:p>
    <w:p w14:paraId="19E8982B" w14:textId="77777777" w:rsidR="00773D95" w:rsidRPr="006F429F" w:rsidRDefault="00773D95" w:rsidP="006061F5">
      <w:pPr>
        <w:pStyle w:val="1"/>
        <w:numPr>
          <w:ilvl w:val="0"/>
          <w:numId w:val="8"/>
        </w:numPr>
        <w:spacing w:after="0" w:line="100" w:lineRule="atLeast"/>
        <w:jc w:val="center"/>
        <w:rPr>
          <w:rFonts w:ascii="Times New Roman" w:hAnsi="Times New Roman" w:cs="Times New Roman"/>
          <w:b/>
          <w:sz w:val="26"/>
          <w:szCs w:val="26"/>
        </w:rPr>
      </w:pPr>
      <w:r w:rsidRPr="006F429F">
        <w:rPr>
          <w:rFonts w:ascii="Times New Roman" w:hAnsi="Times New Roman" w:cs="Times New Roman"/>
          <w:b/>
          <w:sz w:val="26"/>
          <w:szCs w:val="26"/>
        </w:rPr>
        <w:t>Место, условия и сроки (периоды) поставки, доставки Товара.</w:t>
      </w:r>
    </w:p>
    <w:p w14:paraId="0B227574" w14:textId="6C5392B5" w:rsidR="00773D95" w:rsidRPr="006F429F" w:rsidRDefault="00773D95" w:rsidP="006061F5">
      <w:pPr>
        <w:pStyle w:val="1"/>
        <w:numPr>
          <w:ilvl w:val="1"/>
          <w:numId w:val="8"/>
        </w:numPr>
        <w:spacing w:after="0" w:line="100" w:lineRule="atLeast"/>
        <w:ind w:left="0" w:firstLine="1134"/>
        <w:contextualSpacing/>
        <w:jc w:val="both"/>
        <w:rPr>
          <w:rFonts w:ascii="Times New Roman" w:hAnsi="Times New Roman" w:cs="Times New Roman"/>
          <w:b/>
          <w:sz w:val="26"/>
          <w:szCs w:val="26"/>
        </w:rPr>
      </w:pPr>
      <w:r w:rsidRPr="006F429F">
        <w:rPr>
          <w:rFonts w:ascii="Times New Roman" w:hAnsi="Times New Roman" w:cs="Times New Roman"/>
          <w:sz w:val="26"/>
          <w:szCs w:val="26"/>
        </w:rPr>
        <w:t>Поставка Товара осуществ</w:t>
      </w:r>
      <w:r w:rsidR="00A27F93" w:rsidRPr="006F429F">
        <w:rPr>
          <w:rFonts w:ascii="Times New Roman" w:hAnsi="Times New Roman" w:cs="Times New Roman"/>
          <w:sz w:val="26"/>
          <w:szCs w:val="26"/>
        </w:rPr>
        <w:t>ляется на склад Заказчика</w:t>
      </w:r>
      <w:r w:rsidRPr="006F429F">
        <w:rPr>
          <w:rFonts w:ascii="Times New Roman" w:hAnsi="Times New Roman" w:cs="Times New Roman"/>
          <w:sz w:val="26"/>
          <w:szCs w:val="26"/>
        </w:rPr>
        <w:t xml:space="preserve">, по адресу: Красноярский край, </w:t>
      </w:r>
      <w:r w:rsidR="00DC6CCD" w:rsidRPr="006F429F">
        <w:rPr>
          <w:rFonts w:ascii="Times New Roman" w:hAnsi="Times New Roman" w:cs="Times New Roman"/>
          <w:bCs/>
          <w:sz w:val="26"/>
          <w:szCs w:val="26"/>
          <w:lang w:bidi="ru-RU"/>
        </w:rPr>
        <w:t xml:space="preserve">г. Красноярск, ул. </w:t>
      </w:r>
      <w:r w:rsidR="006F429F" w:rsidRPr="006F429F">
        <w:rPr>
          <w:rFonts w:ascii="Times New Roman" w:hAnsi="Times New Roman" w:cs="Times New Roman"/>
          <w:bCs/>
          <w:sz w:val="26"/>
          <w:szCs w:val="26"/>
          <w:lang w:bidi="ru-RU"/>
        </w:rPr>
        <w:t>2-я Брянская, 6Г</w:t>
      </w:r>
      <w:r w:rsidRPr="006F429F">
        <w:rPr>
          <w:rFonts w:ascii="Times New Roman" w:hAnsi="Times New Roman" w:cs="Times New Roman"/>
          <w:b/>
          <w:sz w:val="26"/>
          <w:szCs w:val="26"/>
        </w:rPr>
        <w:t>.</w:t>
      </w:r>
    </w:p>
    <w:p w14:paraId="44008FB9" w14:textId="5583C8F1" w:rsidR="00773D95" w:rsidRPr="006F429F"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6F429F">
        <w:rPr>
          <w:rFonts w:ascii="Times New Roman" w:hAnsi="Times New Roman" w:cs="Times New Roman"/>
          <w:sz w:val="26"/>
          <w:szCs w:val="26"/>
        </w:rPr>
        <w:t xml:space="preserve">Поставка Товара осуществляется одной партией, в срок не превышающий </w:t>
      </w:r>
      <w:r w:rsidR="00A9435B" w:rsidRPr="006F429F">
        <w:rPr>
          <w:rFonts w:ascii="Times New Roman" w:hAnsi="Times New Roman" w:cs="Times New Roman"/>
          <w:b/>
          <w:bCs/>
          <w:sz w:val="26"/>
          <w:szCs w:val="26"/>
        </w:rPr>
        <w:t>80</w:t>
      </w:r>
      <w:r w:rsidRPr="006F429F">
        <w:rPr>
          <w:rFonts w:ascii="Times New Roman" w:hAnsi="Times New Roman" w:cs="Times New Roman"/>
          <w:b/>
          <w:sz w:val="26"/>
          <w:szCs w:val="26"/>
        </w:rPr>
        <w:t xml:space="preserve"> (</w:t>
      </w:r>
      <w:r w:rsidR="00A9435B" w:rsidRPr="006F429F">
        <w:rPr>
          <w:rFonts w:ascii="Times New Roman" w:hAnsi="Times New Roman" w:cs="Times New Roman"/>
          <w:b/>
          <w:sz w:val="26"/>
          <w:szCs w:val="26"/>
        </w:rPr>
        <w:t>восемьдесят</w:t>
      </w:r>
      <w:r w:rsidR="005705E3" w:rsidRPr="006F429F">
        <w:rPr>
          <w:rFonts w:ascii="Times New Roman" w:hAnsi="Times New Roman" w:cs="Times New Roman"/>
          <w:b/>
          <w:sz w:val="26"/>
          <w:szCs w:val="26"/>
        </w:rPr>
        <w:t>)</w:t>
      </w:r>
      <w:r w:rsidR="00C51449" w:rsidRPr="006F429F">
        <w:rPr>
          <w:rFonts w:ascii="Times New Roman" w:hAnsi="Times New Roman" w:cs="Times New Roman"/>
          <w:b/>
          <w:sz w:val="26"/>
          <w:szCs w:val="26"/>
        </w:rPr>
        <w:t xml:space="preserve"> календарных</w:t>
      </w:r>
      <w:r w:rsidRPr="006F429F">
        <w:rPr>
          <w:rFonts w:ascii="Times New Roman" w:hAnsi="Times New Roman" w:cs="Times New Roman"/>
          <w:b/>
          <w:sz w:val="26"/>
          <w:szCs w:val="26"/>
        </w:rPr>
        <w:t xml:space="preserve"> дней</w:t>
      </w:r>
      <w:r w:rsidRPr="006F429F">
        <w:rPr>
          <w:rFonts w:ascii="Times New Roman" w:hAnsi="Times New Roman" w:cs="Times New Roman"/>
          <w:sz w:val="26"/>
          <w:szCs w:val="26"/>
        </w:rPr>
        <w:t xml:space="preserve"> с даты заключения Договора. </w:t>
      </w:r>
    </w:p>
    <w:p w14:paraId="649688F7" w14:textId="77777777" w:rsidR="00773D95" w:rsidRPr="006F429F"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6F429F">
        <w:rPr>
          <w:rFonts w:ascii="Times New Roman" w:hAnsi="Times New Roman" w:cs="Times New Roman"/>
          <w:sz w:val="26"/>
          <w:szCs w:val="26"/>
        </w:rPr>
        <w:t>Решение о возможности (необходимости) страхования и охраны Товара во время доставки Товара принимаются Поставщиком на свое усмотрение, при этом</w:t>
      </w:r>
      <w:r w:rsidRPr="003834D9">
        <w:rPr>
          <w:rFonts w:ascii="Times New Roman" w:hAnsi="Times New Roman" w:cs="Times New Roman"/>
          <w:sz w:val="26"/>
          <w:szCs w:val="26"/>
        </w:rPr>
        <w:t xml:space="preserve"> </w:t>
      </w:r>
      <w:r w:rsidRPr="003834D9">
        <w:rPr>
          <w:rFonts w:ascii="Times New Roman" w:hAnsi="Times New Roman" w:cs="Times New Roman"/>
          <w:sz w:val="26"/>
          <w:szCs w:val="26"/>
        </w:rPr>
        <w:lastRenderedPageBreak/>
        <w:t xml:space="preserve">возможные </w:t>
      </w:r>
      <w:r w:rsidRPr="006F429F">
        <w:rPr>
          <w:rFonts w:ascii="Times New Roman" w:hAnsi="Times New Roman" w:cs="Times New Roman"/>
          <w:sz w:val="26"/>
          <w:szCs w:val="26"/>
        </w:rPr>
        <w:t>расходы Поставщика на страхование и охрану Товара во время доставки ему Покупателем не возмещаются.</w:t>
      </w:r>
    </w:p>
    <w:p w14:paraId="7E1166FC" w14:textId="77777777" w:rsidR="00773D95" w:rsidRPr="006F429F" w:rsidRDefault="00773D95" w:rsidP="00773D95">
      <w:pPr>
        <w:pStyle w:val="1"/>
        <w:spacing w:after="0" w:line="100" w:lineRule="atLeast"/>
        <w:ind w:left="1134"/>
        <w:contextualSpacing/>
        <w:jc w:val="both"/>
        <w:rPr>
          <w:rFonts w:ascii="Times New Roman" w:hAnsi="Times New Roman" w:cs="Times New Roman"/>
          <w:sz w:val="26"/>
          <w:szCs w:val="26"/>
        </w:rPr>
      </w:pPr>
    </w:p>
    <w:p w14:paraId="7CA8CA07" w14:textId="77777777" w:rsidR="00773D95" w:rsidRPr="006F429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6F429F">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725B71BD" w14:textId="69835BD8" w:rsidR="00773D95" w:rsidRPr="006F429F" w:rsidRDefault="007E4B62" w:rsidP="006061F5">
      <w:pPr>
        <w:pStyle w:val="aa"/>
        <w:numPr>
          <w:ilvl w:val="1"/>
          <w:numId w:val="8"/>
        </w:numPr>
        <w:ind w:left="0" w:firstLine="568"/>
        <w:jc w:val="both"/>
        <w:rPr>
          <w:rFonts w:ascii="Times New Roman" w:hAnsi="Times New Roman"/>
          <w:sz w:val="26"/>
          <w:szCs w:val="26"/>
        </w:rPr>
      </w:pPr>
      <w:r w:rsidRPr="006F429F">
        <w:rPr>
          <w:rFonts w:ascii="Times New Roman" w:hAnsi="Times New Roman"/>
          <w:sz w:val="26"/>
          <w:szCs w:val="26"/>
        </w:rPr>
        <w:t>Начальная (максимальная) цена До</w:t>
      </w:r>
      <w:r w:rsidR="00897CF1" w:rsidRPr="006F429F">
        <w:rPr>
          <w:rFonts w:ascii="Times New Roman" w:hAnsi="Times New Roman"/>
          <w:sz w:val="26"/>
          <w:szCs w:val="26"/>
        </w:rPr>
        <w:t>говора составляет</w:t>
      </w:r>
      <w:r w:rsidR="00AF1A76" w:rsidRPr="006F429F">
        <w:rPr>
          <w:rFonts w:ascii="Times New Roman" w:hAnsi="Times New Roman"/>
          <w:sz w:val="26"/>
          <w:szCs w:val="26"/>
        </w:rPr>
        <w:t xml:space="preserve"> </w:t>
      </w:r>
      <w:r w:rsidR="006F429F" w:rsidRPr="006F429F">
        <w:rPr>
          <w:rFonts w:ascii="Times New Roman" w:eastAsia="Lucida Sans Unicode" w:hAnsi="Times New Roman" w:cs="Times New Roman"/>
          <w:b/>
          <w:spacing w:val="-10"/>
          <w:kern w:val="3"/>
          <w:sz w:val="28"/>
          <w:szCs w:val="28"/>
          <w:lang w:eastAsia="ru-RU"/>
        </w:rPr>
        <w:t>1 335 589 (Один миллион триста тридцать пять тысяч пятьсот восемьдесят девять) рублей 22 копейки, с учетом НДС</w:t>
      </w:r>
      <w:r w:rsidR="000D7F4A" w:rsidRPr="006F429F">
        <w:rPr>
          <w:rFonts w:ascii="Times New Roman" w:eastAsia="Lucida Sans Unicode" w:hAnsi="Times New Roman" w:cs="Times New Roman"/>
          <w:b/>
          <w:spacing w:val="-10"/>
          <w:kern w:val="3"/>
          <w:sz w:val="28"/>
          <w:szCs w:val="28"/>
          <w:lang w:eastAsia="ru-RU"/>
        </w:rPr>
        <w:t>.</w:t>
      </w:r>
    </w:p>
    <w:p w14:paraId="36A75672" w14:textId="77777777" w:rsidR="007F0374" w:rsidRPr="00E12A96" w:rsidRDefault="007F0374" w:rsidP="006061F5">
      <w:pPr>
        <w:pStyle w:val="aa"/>
        <w:numPr>
          <w:ilvl w:val="1"/>
          <w:numId w:val="8"/>
        </w:numPr>
        <w:ind w:left="0" w:firstLine="567"/>
        <w:rPr>
          <w:rFonts w:ascii="Times New Roman" w:hAnsi="Times New Roman"/>
          <w:sz w:val="26"/>
          <w:szCs w:val="26"/>
        </w:rPr>
      </w:pPr>
      <w:r w:rsidRPr="006F429F">
        <w:rPr>
          <w:rFonts w:ascii="Times New Roman" w:hAnsi="Times New Roman"/>
          <w:sz w:val="26"/>
          <w:szCs w:val="26"/>
        </w:rPr>
        <w:t>Цена, предложенная Участником в заявке, не должна превышать Начальную (максимальную) цену Договора,</w:t>
      </w:r>
      <w:r w:rsidRPr="00B949BC">
        <w:rPr>
          <w:rFonts w:ascii="Times New Roman" w:hAnsi="Times New Roman"/>
          <w:sz w:val="26"/>
          <w:szCs w:val="26"/>
        </w:rPr>
        <w:t xml:space="preserve"> указанную</w:t>
      </w:r>
      <w:r w:rsidRPr="00A76E46">
        <w:rPr>
          <w:rFonts w:ascii="Times New Roman" w:hAnsi="Times New Roman"/>
          <w:sz w:val="26"/>
          <w:szCs w:val="26"/>
        </w:rPr>
        <w:t xml:space="preserve"> в п.7.</w:t>
      </w:r>
      <w:r w:rsidRPr="00E12A96">
        <w:rPr>
          <w:rFonts w:ascii="Times New Roman" w:hAnsi="Times New Roman"/>
          <w:sz w:val="26"/>
          <w:szCs w:val="26"/>
        </w:rPr>
        <w:t>1 настоящей документации.</w:t>
      </w:r>
    </w:p>
    <w:p w14:paraId="392761F6" w14:textId="77777777" w:rsidR="00773D95" w:rsidRPr="00E12A96"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E12A96">
        <w:rPr>
          <w:rFonts w:ascii="Times New Roman" w:eastAsia="Lucida Sans Unicode" w:hAnsi="Times New Roman"/>
          <w:b/>
          <w:kern w:val="1"/>
          <w:sz w:val="26"/>
          <w:szCs w:val="26"/>
          <w:lang w:eastAsia="ar-SA"/>
        </w:rPr>
        <w:t>Форма, сроки и порядок оплаты Товара.</w:t>
      </w:r>
    </w:p>
    <w:p w14:paraId="36E5EF69" w14:textId="4337D557" w:rsidR="00773D95" w:rsidRPr="003A6BD5"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E12A96">
        <w:rPr>
          <w:rFonts w:ascii="Times New Roman" w:hAnsi="Times New Roman"/>
          <w:kern w:val="1"/>
          <w:sz w:val="26"/>
          <w:szCs w:val="26"/>
          <w:lang w:eastAsia="ar-SA"/>
        </w:rPr>
        <w:t xml:space="preserve">8.1. </w:t>
      </w:r>
      <w:r w:rsidR="0096707A" w:rsidRPr="00E12A96">
        <w:rPr>
          <w:rFonts w:ascii="Times New Roman" w:hAnsi="Times New Roman"/>
          <w:sz w:val="26"/>
          <w:szCs w:val="26"/>
          <w:lang w:eastAsia="hi-IN" w:bidi="hi-IN"/>
        </w:rPr>
        <w:t xml:space="preserve">Оплата Товара осуществляется Заказчиком в полном объеме </w:t>
      </w:r>
      <w:r w:rsidR="003D061F" w:rsidRPr="00E12A96">
        <w:rPr>
          <w:rFonts w:ascii="Times New Roman" w:hAnsi="Times New Roman"/>
          <w:sz w:val="26"/>
          <w:szCs w:val="26"/>
          <w:lang w:eastAsia="hi-IN" w:bidi="hi-IN"/>
        </w:rPr>
        <w:t>в</w:t>
      </w:r>
      <w:r w:rsidR="003D061F" w:rsidRPr="004A2473">
        <w:rPr>
          <w:rFonts w:ascii="Times New Roman" w:hAnsi="Times New Roman"/>
          <w:sz w:val="26"/>
          <w:szCs w:val="26"/>
          <w:lang w:eastAsia="hi-IN" w:bidi="hi-IN"/>
        </w:rPr>
        <w:t xml:space="preserve"> течение </w:t>
      </w:r>
      <w:r w:rsidR="00BA2059">
        <w:rPr>
          <w:rFonts w:ascii="Times New Roman" w:hAnsi="Times New Roman"/>
          <w:sz w:val="26"/>
          <w:szCs w:val="26"/>
          <w:lang w:eastAsia="hi-IN" w:bidi="hi-IN"/>
        </w:rPr>
        <w:t>21</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двадцати одного</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 xml:space="preserve">рабочего </w:t>
      </w:r>
      <w:r w:rsidR="003D061F" w:rsidRPr="004A2473">
        <w:rPr>
          <w:rFonts w:ascii="Times New Roman" w:hAnsi="Times New Roman"/>
          <w:sz w:val="26"/>
          <w:szCs w:val="26"/>
          <w:lang w:eastAsia="hi-IN" w:bidi="hi-IN"/>
        </w:rPr>
        <w:t>дн</w:t>
      </w:r>
      <w:r w:rsidR="00BA2059">
        <w:rPr>
          <w:rFonts w:ascii="Times New Roman" w:hAnsi="Times New Roman"/>
          <w:sz w:val="26"/>
          <w:szCs w:val="26"/>
          <w:lang w:eastAsia="hi-IN" w:bidi="hi-IN"/>
        </w:rPr>
        <w:t>я</w:t>
      </w:r>
      <w:r w:rsidR="003D061F" w:rsidRPr="004A2473">
        <w:rPr>
          <w:rFonts w:ascii="Times New Roman" w:hAnsi="Times New Roman"/>
          <w:sz w:val="26"/>
          <w:szCs w:val="26"/>
          <w:lang w:eastAsia="hi-IN" w:bidi="hi-IN"/>
        </w:rPr>
        <w:t xml:space="preserve"> </w:t>
      </w:r>
      <w:r w:rsidR="00A069E0" w:rsidRPr="004A2473">
        <w:rPr>
          <w:rFonts w:ascii="Times New Roman" w:hAnsi="Times New Roman"/>
          <w:sz w:val="26"/>
          <w:szCs w:val="26"/>
          <w:lang w:eastAsia="hi-IN" w:bidi="hi-IN"/>
        </w:rPr>
        <w:t xml:space="preserve">с даты </w:t>
      </w:r>
      <w:r w:rsidR="0016685A" w:rsidRPr="004A2473">
        <w:rPr>
          <w:rFonts w:ascii="Times New Roman" w:hAnsi="Times New Roman"/>
          <w:sz w:val="26"/>
          <w:szCs w:val="26"/>
          <w:lang w:eastAsia="hi-IN" w:bidi="hi-IN"/>
        </w:rPr>
        <w:t xml:space="preserve">полной </w:t>
      </w:r>
      <w:r w:rsidR="00A069E0" w:rsidRPr="004A2473">
        <w:rPr>
          <w:rFonts w:ascii="Times New Roman" w:hAnsi="Times New Roman"/>
          <w:sz w:val="26"/>
          <w:szCs w:val="26"/>
          <w:lang w:eastAsia="hi-IN" w:bidi="hi-IN"/>
        </w:rPr>
        <w:t>поставки</w:t>
      </w:r>
      <w:r w:rsidR="00A069E0" w:rsidRPr="00A069E0">
        <w:rPr>
          <w:rFonts w:ascii="Times New Roman" w:hAnsi="Times New Roman"/>
          <w:sz w:val="26"/>
          <w:szCs w:val="26"/>
          <w:lang w:eastAsia="hi-IN" w:bidi="hi-IN"/>
        </w:rPr>
        <w:t xml:space="preserve"> Товара Покупателю, определяемого по подписанной уполномоченным лицом Покупателя товарной накладной, при условии предоставления оригинала счет-фактуры</w:t>
      </w:r>
      <w:r w:rsidR="0032235F">
        <w:rPr>
          <w:rFonts w:ascii="Times New Roman" w:hAnsi="Times New Roman"/>
          <w:sz w:val="26"/>
          <w:szCs w:val="26"/>
          <w:lang w:eastAsia="hi-IN" w:bidi="hi-IN"/>
        </w:rPr>
        <w:t xml:space="preserve"> (в соответствии с п.4 Статьи 18 Положения о закупках)</w:t>
      </w:r>
      <w:r w:rsidR="0096707A">
        <w:rPr>
          <w:rFonts w:ascii="Times New Roman" w:hAnsi="Times New Roman"/>
          <w:sz w:val="26"/>
          <w:szCs w:val="26"/>
          <w:lang w:eastAsia="hi-IN" w:bidi="hi-IN"/>
        </w:rPr>
        <w:t xml:space="preserve">. </w:t>
      </w:r>
    </w:p>
    <w:p w14:paraId="2E1E6F34" w14:textId="77777777" w:rsidR="00773D95" w:rsidRPr="00A375F7" w:rsidRDefault="00773D95" w:rsidP="00773D95">
      <w:pPr>
        <w:spacing w:after="0"/>
        <w:ind w:firstLine="1134"/>
        <w:jc w:val="both"/>
        <w:rPr>
          <w:rFonts w:ascii="Times New Roman" w:hAnsi="Times New Roman"/>
          <w:sz w:val="26"/>
          <w:szCs w:val="26"/>
        </w:rPr>
      </w:pPr>
      <w:r w:rsidRPr="00A375F7">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A375F7">
        <w:rPr>
          <w:rFonts w:ascii="Times New Roman" w:hAnsi="Times New Roman"/>
          <w:sz w:val="26"/>
          <w:szCs w:val="26"/>
        </w:rPr>
        <w:t xml:space="preserve"> путём перечисления денежных средств по реквизитам, указанным</w:t>
      </w:r>
      <w:r w:rsidRPr="00A375F7">
        <w:rPr>
          <w:rFonts w:ascii="Times New Roman" w:hAnsi="Times New Roman"/>
          <w:sz w:val="26"/>
          <w:szCs w:val="26"/>
        </w:rPr>
        <w:br/>
        <w:t xml:space="preserve">в Договоре. </w:t>
      </w:r>
    </w:p>
    <w:p w14:paraId="609CF27C"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000F5BA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683C2959"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670B3C0F" w14:textId="77777777" w:rsidR="00773D95" w:rsidRPr="003B55F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50BF52D"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26C97E24"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AF8E6C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59BAF10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Документации об аукционе и в соответствии с Регламентом и </w:t>
      </w:r>
      <w:proofErr w:type="gramStart"/>
      <w:r>
        <w:rPr>
          <w:rFonts w:ascii="Times New Roman" w:hAnsi="Times New Roman"/>
          <w:sz w:val="26"/>
          <w:szCs w:val="26"/>
        </w:rPr>
        <w:t>Правилами ЭТП</w:t>
      </w:r>
      <w:proofErr w:type="gramEnd"/>
      <w:r>
        <w:rPr>
          <w:rFonts w:ascii="Times New Roman" w:hAnsi="Times New Roman"/>
          <w:sz w:val="26"/>
          <w:szCs w:val="26"/>
        </w:rPr>
        <w:t xml:space="preserve"> на которой проводится аукцион.</w:t>
      </w:r>
    </w:p>
    <w:p w14:paraId="73BDA05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10.2. Заявки, поданные после дня окончания срока подачи заявок не рассматриваются.</w:t>
      </w:r>
    </w:p>
    <w:p w14:paraId="4CBCFAA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10.3. Дата и время начала подачи заявок на участие в аукционе – с момента опубликования на официальном сайте ЕИС Извещения и Документации о проведении аукциона.</w:t>
      </w:r>
    </w:p>
    <w:p w14:paraId="08E9AD5F" w14:textId="6B231ABE" w:rsidR="00773D95" w:rsidRPr="00511535" w:rsidRDefault="00773D95" w:rsidP="00773D95">
      <w:pPr>
        <w:spacing w:after="0" w:line="100" w:lineRule="atLeast"/>
        <w:ind w:firstLine="1134"/>
        <w:jc w:val="both"/>
        <w:rPr>
          <w:rFonts w:ascii="Times New Roman" w:hAnsi="Times New Roman"/>
          <w:b/>
          <w:sz w:val="26"/>
          <w:szCs w:val="26"/>
        </w:rPr>
      </w:pPr>
      <w:r w:rsidRPr="009376DD">
        <w:rPr>
          <w:rFonts w:ascii="Times New Roman" w:hAnsi="Times New Roman"/>
          <w:sz w:val="26"/>
          <w:szCs w:val="26"/>
        </w:rPr>
        <w:t xml:space="preserve">10.4. Дата и </w:t>
      </w:r>
      <w:r w:rsidRPr="000312E6">
        <w:rPr>
          <w:rFonts w:ascii="Times New Roman" w:hAnsi="Times New Roman"/>
          <w:sz w:val="26"/>
          <w:szCs w:val="26"/>
        </w:rPr>
        <w:t xml:space="preserve">время окончания подачи заявок на участие в аукционе - </w:t>
      </w:r>
      <w:r w:rsidR="00A43FFD" w:rsidRPr="000312E6">
        <w:rPr>
          <w:rFonts w:ascii="Times New Roman" w:hAnsi="Times New Roman"/>
          <w:b/>
          <w:sz w:val="26"/>
          <w:szCs w:val="26"/>
        </w:rPr>
        <w:t>09</w:t>
      </w:r>
      <w:r w:rsidRPr="000312E6">
        <w:rPr>
          <w:rFonts w:ascii="Times New Roman" w:hAnsi="Times New Roman"/>
          <w:b/>
          <w:sz w:val="26"/>
          <w:szCs w:val="26"/>
        </w:rPr>
        <w:t xml:space="preserve"> часов 00 минут по местному </w:t>
      </w:r>
      <w:r w:rsidRPr="00EE7403">
        <w:rPr>
          <w:rFonts w:ascii="Times New Roman" w:hAnsi="Times New Roman"/>
          <w:b/>
          <w:sz w:val="26"/>
          <w:szCs w:val="26"/>
        </w:rPr>
        <w:t xml:space="preserve">времени </w:t>
      </w:r>
      <w:r w:rsidRPr="00011D74">
        <w:rPr>
          <w:rFonts w:ascii="Times New Roman" w:hAnsi="Times New Roman"/>
          <w:b/>
          <w:sz w:val="26"/>
          <w:szCs w:val="26"/>
        </w:rPr>
        <w:t>Заказчик</w:t>
      </w:r>
      <w:r w:rsidR="007B429F" w:rsidRPr="00011D74">
        <w:rPr>
          <w:rFonts w:ascii="Times New Roman" w:hAnsi="Times New Roman"/>
          <w:b/>
          <w:sz w:val="26"/>
          <w:szCs w:val="26"/>
        </w:rPr>
        <w:t xml:space="preserve">а </w:t>
      </w:r>
      <w:r w:rsidR="007B429F" w:rsidRPr="006F429F">
        <w:rPr>
          <w:rFonts w:ascii="Times New Roman" w:hAnsi="Times New Roman"/>
          <w:b/>
          <w:sz w:val="26"/>
          <w:szCs w:val="26"/>
        </w:rPr>
        <w:t>«</w:t>
      </w:r>
      <w:r w:rsidR="003834D9" w:rsidRPr="006F429F">
        <w:rPr>
          <w:rFonts w:ascii="Times New Roman" w:hAnsi="Times New Roman"/>
          <w:b/>
          <w:sz w:val="26"/>
          <w:szCs w:val="26"/>
        </w:rPr>
        <w:t>2</w:t>
      </w:r>
      <w:r w:rsidR="006F429F" w:rsidRPr="006F429F">
        <w:rPr>
          <w:rFonts w:ascii="Times New Roman" w:hAnsi="Times New Roman"/>
          <w:b/>
          <w:sz w:val="26"/>
          <w:szCs w:val="26"/>
        </w:rPr>
        <w:t>6</w:t>
      </w:r>
      <w:r w:rsidR="009376DD" w:rsidRPr="006F429F">
        <w:rPr>
          <w:rFonts w:ascii="Times New Roman" w:hAnsi="Times New Roman"/>
          <w:b/>
          <w:sz w:val="26"/>
          <w:szCs w:val="26"/>
        </w:rPr>
        <w:t xml:space="preserve">» </w:t>
      </w:r>
      <w:r w:rsidR="006F429F" w:rsidRPr="006F429F">
        <w:rPr>
          <w:rFonts w:ascii="Times New Roman" w:hAnsi="Times New Roman"/>
          <w:b/>
          <w:sz w:val="26"/>
          <w:szCs w:val="26"/>
        </w:rPr>
        <w:t>июля</w:t>
      </w:r>
      <w:r w:rsidR="00483EE8" w:rsidRPr="006F429F">
        <w:rPr>
          <w:rFonts w:ascii="Times New Roman" w:hAnsi="Times New Roman"/>
          <w:b/>
          <w:sz w:val="26"/>
          <w:szCs w:val="26"/>
        </w:rPr>
        <w:t xml:space="preserve"> </w:t>
      </w:r>
      <w:r w:rsidRPr="006F429F">
        <w:rPr>
          <w:rFonts w:ascii="Times New Roman" w:hAnsi="Times New Roman"/>
          <w:b/>
          <w:sz w:val="26"/>
          <w:szCs w:val="26"/>
        </w:rPr>
        <w:t>20</w:t>
      </w:r>
      <w:r w:rsidR="002543DA" w:rsidRPr="006F429F">
        <w:rPr>
          <w:rFonts w:ascii="Times New Roman" w:hAnsi="Times New Roman"/>
          <w:b/>
          <w:sz w:val="26"/>
          <w:szCs w:val="26"/>
        </w:rPr>
        <w:t>2</w:t>
      </w:r>
      <w:r w:rsidR="00095E65" w:rsidRPr="006F429F">
        <w:rPr>
          <w:rFonts w:ascii="Times New Roman" w:hAnsi="Times New Roman"/>
          <w:b/>
          <w:sz w:val="26"/>
          <w:szCs w:val="26"/>
        </w:rPr>
        <w:t>4</w:t>
      </w:r>
      <w:r w:rsidRPr="006F429F">
        <w:rPr>
          <w:rFonts w:ascii="Times New Roman" w:hAnsi="Times New Roman"/>
          <w:b/>
          <w:sz w:val="26"/>
          <w:szCs w:val="26"/>
        </w:rPr>
        <w:t xml:space="preserve"> г.</w:t>
      </w:r>
    </w:p>
    <w:p w14:paraId="07ACC5EB" w14:textId="77777777" w:rsidR="00773D95" w:rsidRDefault="00773D95" w:rsidP="00773D95">
      <w:pPr>
        <w:spacing w:after="0" w:line="100" w:lineRule="atLeast"/>
        <w:jc w:val="both"/>
        <w:rPr>
          <w:rFonts w:ascii="Times New Roman" w:hAnsi="Times New Roman"/>
          <w:sz w:val="26"/>
          <w:szCs w:val="26"/>
        </w:rPr>
      </w:pPr>
    </w:p>
    <w:p w14:paraId="0A3188E3"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295D2F01" w14:textId="77777777" w:rsidR="00773D95" w:rsidRDefault="00773D95" w:rsidP="00773D95">
      <w:pPr>
        <w:spacing w:after="0" w:line="100" w:lineRule="atLeast"/>
        <w:jc w:val="center"/>
        <w:rPr>
          <w:rFonts w:ascii="Times New Roman" w:hAnsi="Times New Roman"/>
          <w:b/>
          <w:sz w:val="26"/>
          <w:szCs w:val="26"/>
        </w:rPr>
      </w:pPr>
    </w:p>
    <w:p w14:paraId="76E0F83A"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2F9FB21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11.1.1. Участником аукциона может быть </w:t>
      </w:r>
      <w:proofErr w:type="gramStart"/>
      <w:r>
        <w:rPr>
          <w:rFonts w:ascii="Times New Roman" w:hAnsi="Times New Roman" w:cs="Times New Roman"/>
          <w:sz w:val="26"/>
          <w:szCs w:val="26"/>
        </w:rPr>
        <w:t>любое  юридическое</w:t>
      </w:r>
      <w:proofErr w:type="gramEnd"/>
      <w:r>
        <w:rPr>
          <w:rFonts w:ascii="Times New Roman" w:hAnsi="Times New Roman" w:cs="Times New Roman"/>
          <w:sz w:val="26"/>
          <w:szCs w:val="26"/>
        </w:rPr>
        <w:t xml:space="preserve">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1C811C3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024325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27ACDF1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7763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097F9F7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015262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66611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4AF63C4"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w:t>
      </w:r>
      <w:r w:rsidR="00773D95" w:rsidRPr="00FD1514">
        <w:rPr>
          <w:rFonts w:ascii="Times New Roman" w:hAnsi="Times New Roman"/>
          <w:bCs/>
          <w:sz w:val="26"/>
          <w:szCs w:val="26"/>
        </w:rPr>
        <w:lastRenderedPageBreak/>
        <w:t>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793362F"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15929D11"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w:t>
      </w:r>
      <w:proofErr w:type="gramStart"/>
      <w:r>
        <w:rPr>
          <w:rFonts w:ascii="Times New Roman" w:hAnsi="Times New Roman" w:cs="Times New Roman"/>
          <w:sz w:val="26"/>
          <w:szCs w:val="26"/>
        </w:rPr>
        <w:t>участнике  и</w:t>
      </w:r>
      <w:proofErr w:type="gramEnd"/>
      <w:r>
        <w:rPr>
          <w:rFonts w:ascii="Times New Roman" w:hAnsi="Times New Roman" w:cs="Times New Roman"/>
          <w:sz w:val="26"/>
          <w:szCs w:val="26"/>
        </w:rPr>
        <w:t xml:space="preserve"> (или) о товаре;</w:t>
      </w:r>
    </w:p>
    <w:p w14:paraId="34A04F8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0518747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637F0F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индивидуального предпринимателя банкротом и решения об открытии конкурсного производства;</w:t>
      </w:r>
    </w:p>
    <w:p w14:paraId="7B22F18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д) приостановление деятельности участника аукциона в порядке, предусмотренном Кодексом РФ об административных правонарушениях, на день подачи </w:t>
      </w:r>
      <w:proofErr w:type="gramStart"/>
      <w:r>
        <w:rPr>
          <w:rFonts w:ascii="Times New Roman" w:hAnsi="Times New Roman" w:cs="Times New Roman"/>
          <w:sz w:val="26"/>
          <w:szCs w:val="26"/>
        </w:rPr>
        <w:t>им  заявки</w:t>
      </w:r>
      <w:proofErr w:type="gramEnd"/>
      <w:r>
        <w:rPr>
          <w:rFonts w:ascii="Times New Roman" w:hAnsi="Times New Roman" w:cs="Times New Roman"/>
          <w:sz w:val="26"/>
          <w:szCs w:val="26"/>
        </w:rPr>
        <w:t xml:space="preserve"> на участие в аукционе;</w:t>
      </w:r>
    </w:p>
    <w:p w14:paraId="069835F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185BE71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18BCBEA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1BEA3AE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03E3430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4090495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7A59DBCD" w14:textId="77777777" w:rsidR="00773D95" w:rsidRDefault="00773D95" w:rsidP="00773D95">
      <w:pPr>
        <w:spacing w:after="0" w:line="100" w:lineRule="atLeast"/>
        <w:jc w:val="center"/>
        <w:rPr>
          <w:rFonts w:ascii="Times New Roman" w:hAnsi="Times New Roman"/>
          <w:b/>
          <w:sz w:val="26"/>
          <w:szCs w:val="26"/>
        </w:rPr>
      </w:pPr>
    </w:p>
    <w:p w14:paraId="645241D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42B453AF"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1AFB291B" w14:textId="77777777" w:rsidR="00773D95"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3064C40E" w14:textId="77777777" w:rsidR="00773D95" w:rsidRPr="00D60706" w:rsidRDefault="00773D95" w:rsidP="006061F5">
      <w:pPr>
        <w:pStyle w:val="af7"/>
        <w:numPr>
          <w:ilvl w:val="0"/>
          <w:numId w:val="2"/>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24C21F5C" w14:textId="77777777" w:rsidR="00773D95" w:rsidRPr="00D60706" w:rsidRDefault="00773D95" w:rsidP="006061F5">
      <w:pPr>
        <w:pStyle w:val="1"/>
        <w:numPr>
          <w:ilvl w:val="0"/>
          <w:numId w:val="2"/>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4639D0D5"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330D4F00"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209C81C0" w14:textId="77777777" w:rsidR="00773D95" w:rsidRPr="00D60706" w:rsidRDefault="00773D95" w:rsidP="006061F5">
      <w:pPr>
        <w:pStyle w:val="1"/>
        <w:numPr>
          <w:ilvl w:val="0"/>
          <w:numId w:val="2"/>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2F2A78EB"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B6DA4DE"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85A95CB"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1631489E"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w:t>
      </w:r>
      <w:r w:rsidRPr="00D60706">
        <w:rPr>
          <w:rFonts w:ascii="Times New Roman" w:hAnsi="Times New Roman" w:cs="Times New Roman"/>
          <w:sz w:val="26"/>
          <w:szCs w:val="26"/>
        </w:rPr>
        <w:lastRenderedPageBreak/>
        <w:t>форме, документы должны быть сканированы с оригинала или копии, заверенной Участником;</w:t>
      </w:r>
    </w:p>
    <w:p w14:paraId="7BBB8DE4" w14:textId="77777777" w:rsidR="00773D95" w:rsidRPr="00511535"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w:t>
      </w:r>
      <w:r w:rsidR="00926735">
        <w:rPr>
          <w:rFonts w:ascii="Times New Roman" w:hAnsi="Times New Roman" w:cs="Times New Roman"/>
          <w:sz w:val="26"/>
          <w:szCs w:val="26"/>
        </w:rPr>
        <w:t xml:space="preserve"> (Форма 3)</w:t>
      </w:r>
      <w:r w:rsidRPr="00511535">
        <w:rPr>
          <w:rFonts w:ascii="Times New Roman" w:hAnsi="Times New Roman" w:cs="Times New Roman"/>
          <w:sz w:val="26"/>
          <w:szCs w:val="26"/>
        </w:rPr>
        <w:t>;</w:t>
      </w:r>
    </w:p>
    <w:p w14:paraId="653F6261" w14:textId="77777777" w:rsidR="00773D95" w:rsidRPr="009B5B99"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w:t>
      </w:r>
      <w:proofErr w:type="gramStart"/>
      <w:r w:rsidRPr="009B5B99">
        <w:rPr>
          <w:rFonts w:ascii="Times New Roman" w:hAnsi="Times New Roman" w:cs="Times New Roman"/>
          <w:sz w:val="26"/>
          <w:szCs w:val="26"/>
          <w:u w:val="single"/>
        </w:rPr>
        <w:t>-  индивидуальных</w:t>
      </w:r>
      <w:proofErr w:type="gramEnd"/>
      <w:r w:rsidRPr="009B5B99">
        <w:rPr>
          <w:rFonts w:ascii="Times New Roman" w:hAnsi="Times New Roman" w:cs="Times New Roman"/>
          <w:sz w:val="26"/>
          <w:szCs w:val="26"/>
          <w:u w:val="single"/>
        </w:rPr>
        <w:t xml:space="preserve"> предпринимателей:</w:t>
      </w:r>
    </w:p>
    <w:p w14:paraId="4BAE1B7F"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161C56E" w14:textId="77777777" w:rsidR="00773D95" w:rsidRPr="00511535"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4EDFF530"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00CDFF6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79CB67B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0B56766E"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0F0A19BA"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1189BE27" w14:textId="77777777" w:rsidR="00773D95" w:rsidRPr="00F25D64"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декларация соответствия участника обязательным требованиям, по форме Приложения № 4 </w:t>
      </w:r>
      <w:r w:rsidRPr="00F25D64">
        <w:rPr>
          <w:rFonts w:ascii="Times New Roman" w:hAnsi="Times New Roman" w:cs="Times New Roman"/>
          <w:sz w:val="26"/>
          <w:szCs w:val="26"/>
        </w:rPr>
        <w:t>настоящей документации.</w:t>
      </w:r>
    </w:p>
    <w:p w14:paraId="6C509FE1" w14:textId="77777777" w:rsidR="00773D95" w:rsidRPr="00F25D64" w:rsidRDefault="00773D95" w:rsidP="00773D95">
      <w:pPr>
        <w:spacing w:after="0" w:line="100" w:lineRule="atLeast"/>
        <w:jc w:val="both"/>
        <w:rPr>
          <w:rFonts w:ascii="Times New Roman" w:hAnsi="Times New Roman"/>
          <w:sz w:val="26"/>
          <w:szCs w:val="26"/>
        </w:rPr>
      </w:pPr>
    </w:p>
    <w:p w14:paraId="6C12600A" w14:textId="77777777" w:rsidR="00773D95" w:rsidRPr="00613970"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sidRPr="00F25D64">
        <w:rPr>
          <w:rFonts w:ascii="Times New Roman" w:hAnsi="Times New Roman" w:cs="Times New Roman"/>
          <w:b/>
          <w:sz w:val="26"/>
          <w:szCs w:val="26"/>
        </w:rPr>
        <w:t xml:space="preserve">Формы, порядок, дата начала и дата окончания срока предоставления участникам </w:t>
      </w:r>
      <w:r w:rsidRPr="00A30D10">
        <w:rPr>
          <w:rFonts w:ascii="Times New Roman" w:hAnsi="Times New Roman" w:cs="Times New Roman"/>
          <w:b/>
          <w:sz w:val="26"/>
          <w:szCs w:val="26"/>
        </w:rPr>
        <w:t xml:space="preserve">аукциона </w:t>
      </w:r>
      <w:r w:rsidRPr="00613970">
        <w:rPr>
          <w:rFonts w:ascii="Times New Roman" w:hAnsi="Times New Roman" w:cs="Times New Roman"/>
          <w:b/>
          <w:sz w:val="26"/>
          <w:szCs w:val="26"/>
        </w:rPr>
        <w:t>разъяснений положений документации о проведении аукциона</w:t>
      </w:r>
    </w:p>
    <w:p w14:paraId="17FB4FA7" w14:textId="77777777" w:rsidR="00773D95" w:rsidRPr="00613970" w:rsidRDefault="00773D95" w:rsidP="00773D95">
      <w:pPr>
        <w:pStyle w:val="1"/>
        <w:spacing w:after="0" w:line="100" w:lineRule="atLeast"/>
        <w:rPr>
          <w:rFonts w:ascii="Times New Roman" w:hAnsi="Times New Roman" w:cs="Times New Roman"/>
          <w:b/>
          <w:sz w:val="26"/>
          <w:szCs w:val="26"/>
        </w:rPr>
      </w:pPr>
    </w:p>
    <w:p w14:paraId="1F2B826D" w14:textId="4854C51A" w:rsidR="00773D95" w:rsidRPr="006F429F"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rPr>
      </w:pPr>
      <w:r w:rsidRPr="00613970">
        <w:rPr>
          <w:rFonts w:ascii="Times New Roman" w:hAnsi="Times New Roman" w:cs="Times New Roman"/>
          <w:sz w:val="26"/>
          <w:szCs w:val="26"/>
        </w:rPr>
        <w:t>Любой участник закупки вправе направить Заказчику запрос</w:t>
      </w:r>
      <w:r w:rsidRPr="00613970">
        <w:rPr>
          <w:rFonts w:ascii="Times New Roman" w:hAnsi="Times New Roman" w:cs="Times New Roman"/>
          <w:sz w:val="26"/>
          <w:szCs w:val="26"/>
        </w:rPr>
        <w:br/>
        <w:t xml:space="preserve">о разъяснении положений документации об аукционе </w:t>
      </w:r>
      <w:r w:rsidRPr="00613970">
        <w:rPr>
          <w:rFonts w:ascii="Times New Roman" w:hAnsi="Times New Roman" w:cs="Times New Roman"/>
          <w:b/>
          <w:sz w:val="26"/>
          <w:szCs w:val="26"/>
        </w:rPr>
        <w:t xml:space="preserve">до </w:t>
      </w:r>
      <w:r w:rsidR="00216860" w:rsidRPr="00613970">
        <w:rPr>
          <w:rFonts w:ascii="Times New Roman" w:hAnsi="Times New Roman" w:cs="Times New Roman"/>
          <w:b/>
          <w:sz w:val="26"/>
          <w:szCs w:val="26"/>
        </w:rPr>
        <w:t>23</w:t>
      </w:r>
      <w:r w:rsidRPr="00613970">
        <w:rPr>
          <w:rFonts w:ascii="Times New Roman" w:hAnsi="Times New Roman" w:cs="Times New Roman"/>
          <w:b/>
          <w:sz w:val="26"/>
          <w:szCs w:val="26"/>
        </w:rPr>
        <w:t xml:space="preserve"> часов </w:t>
      </w:r>
      <w:r w:rsidR="00216860" w:rsidRPr="00613970">
        <w:rPr>
          <w:rFonts w:ascii="Times New Roman" w:hAnsi="Times New Roman" w:cs="Times New Roman"/>
          <w:b/>
          <w:sz w:val="26"/>
          <w:szCs w:val="26"/>
        </w:rPr>
        <w:t>50</w:t>
      </w:r>
      <w:r w:rsidRPr="00613970">
        <w:rPr>
          <w:rFonts w:ascii="Times New Roman" w:hAnsi="Times New Roman" w:cs="Times New Roman"/>
          <w:b/>
          <w:sz w:val="26"/>
          <w:szCs w:val="26"/>
        </w:rPr>
        <w:t xml:space="preserve"> минут по местному времени </w:t>
      </w:r>
      <w:r w:rsidRPr="006F429F">
        <w:rPr>
          <w:rFonts w:ascii="Times New Roman" w:hAnsi="Times New Roman" w:cs="Times New Roman"/>
          <w:b/>
          <w:sz w:val="26"/>
          <w:szCs w:val="26"/>
        </w:rPr>
        <w:t xml:space="preserve">Заказчика </w:t>
      </w:r>
      <w:r w:rsidR="007B429F" w:rsidRPr="006F429F">
        <w:rPr>
          <w:rFonts w:ascii="Times New Roman" w:hAnsi="Times New Roman" w:cs="Times New Roman"/>
          <w:b/>
          <w:sz w:val="26"/>
          <w:szCs w:val="26"/>
        </w:rPr>
        <w:t>«</w:t>
      </w:r>
      <w:r w:rsidR="006F429F" w:rsidRPr="006F429F">
        <w:rPr>
          <w:rFonts w:ascii="Times New Roman" w:hAnsi="Times New Roman" w:cs="Times New Roman"/>
          <w:b/>
          <w:sz w:val="26"/>
          <w:szCs w:val="26"/>
        </w:rPr>
        <w:t>22</w:t>
      </w:r>
      <w:r w:rsidR="009376DD" w:rsidRPr="006F429F">
        <w:rPr>
          <w:rFonts w:ascii="Times New Roman" w:hAnsi="Times New Roman" w:cs="Times New Roman"/>
          <w:b/>
          <w:sz w:val="26"/>
          <w:szCs w:val="26"/>
        </w:rPr>
        <w:t xml:space="preserve">» </w:t>
      </w:r>
      <w:r w:rsidR="006F429F" w:rsidRPr="006F429F">
        <w:rPr>
          <w:rFonts w:ascii="Times New Roman" w:hAnsi="Times New Roman" w:cs="Times New Roman"/>
          <w:b/>
          <w:sz w:val="26"/>
          <w:szCs w:val="26"/>
        </w:rPr>
        <w:t>июля</w:t>
      </w:r>
      <w:r w:rsidR="00F25D64" w:rsidRPr="006F429F">
        <w:rPr>
          <w:rFonts w:ascii="Times New Roman" w:hAnsi="Times New Roman" w:cs="Times New Roman"/>
          <w:b/>
          <w:sz w:val="26"/>
          <w:szCs w:val="26"/>
        </w:rPr>
        <w:t xml:space="preserve"> </w:t>
      </w:r>
      <w:r w:rsidRPr="006F429F">
        <w:rPr>
          <w:rFonts w:ascii="Times New Roman" w:hAnsi="Times New Roman" w:cs="Times New Roman"/>
          <w:b/>
          <w:sz w:val="26"/>
          <w:szCs w:val="26"/>
        </w:rPr>
        <w:t>20</w:t>
      </w:r>
      <w:r w:rsidR="00216860" w:rsidRPr="006F429F">
        <w:rPr>
          <w:rFonts w:ascii="Times New Roman" w:hAnsi="Times New Roman" w:cs="Times New Roman"/>
          <w:b/>
          <w:sz w:val="26"/>
          <w:szCs w:val="26"/>
        </w:rPr>
        <w:t>2</w:t>
      </w:r>
      <w:r w:rsidR="00095E65" w:rsidRPr="006F429F">
        <w:rPr>
          <w:rFonts w:ascii="Times New Roman" w:hAnsi="Times New Roman" w:cs="Times New Roman"/>
          <w:b/>
          <w:sz w:val="26"/>
          <w:szCs w:val="26"/>
        </w:rPr>
        <w:t>4</w:t>
      </w:r>
      <w:r w:rsidRPr="006F429F">
        <w:rPr>
          <w:rFonts w:ascii="Times New Roman" w:hAnsi="Times New Roman" w:cs="Times New Roman"/>
          <w:b/>
          <w:sz w:val="26"/>
          <w:szCs w:val="26"/>
        </w:rPr>
        <w:t xml:space="preserve"> г.</w:t>
      </w:r>
    </w:p>
    <w:p w14:paraId="63375162"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13970">
        <w:rPr>
          <w:rFonts w:ascii="Times New Roman" w:hAnsi="Times New Roman" w:cs="Times New Roman"/>
          <w:sz w:val="26"/>
          <w:szCs w:val="26"/>
        </w:rPr>
        <w:lastRenderedPageBreak/>
        <w:t>Запрос о разъяснении положений Документации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 положений Документации</w:t>
      </w:r>
      <w:r w:rsidRPr="00B01B82">
        <w:rPr>
          <w:rFonts w:ascii="Times New Roman" w:hAnsi="Times New Roman" w:cs="Times New Roman"/>
          <w:sz w:val="26"/>
          <w:szCs w:val="26"/>
        </w:rPr>
        <w:t xml:space="preserve">, поступившие с нарушением требований, установленных в настоящем пункте.  </w:t>
      </w:r>
    </w:p>
    <w:p w14:paraId="5C3A08DF" w14:textId="77777777" w:rsidR="00773D95" w:rsidRPr="000549F7"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39733EE9"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154139B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024F65B1" w14:textId="77777777" w:rsidR="003D061F" w:rsidRDefault="003D061F"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F5C6A">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r>
        <w:rPr>
          <w:rFonts w:ascii="Times New Roman" w:hAnsi="Times New Roman" w:cs="Times New Roman"/>
          <w:sz w:val="26"/>
          <w:szCs w:val="26"/>
        </w:rPr>
        <w:t>.</w:t>
      </w:r>
    </w:p>
    <w:p w14:paraId="3AFCECBA" w14:textId="77777777" w:rsidR="00773D95" w:rsidRDefault="00773D95" w:rsidP="00773D95">
      <w:pPr>
        <w:spacing w:after="0" w:line="100" w:lineRule="atLeast"/>
        <w:ind w:firstLine="1134"/>
        <w:jc w:val="both"/>
        <w:rPr>
          <w:rFonts w:ascii="Times New Roman" w:hAnsi="Times New Roman"/>
          <w:sz w:val="26"/>
          <w:szCs w:val="26"/>
        </w:rPr>
      </w:pPr>
    </w:p>
    <w:p w14:paraId="1412629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205DA648" w14:textId="76EAF714" w:rsidR="00773D95" w:rsidRPr="00882A01" w:rsidRDefault="00773D95" w:rsidP="007F28DD">
      <w:pPr>
        <w:pStyle w:val="ad"/>
        <w:spacing w:after="0" w:line="100" w:lineRule="atLeast"/>
        <w:ind w:firstLine="1134"/>
        <w:jc w:val="both"/>
        <w:rPr>
          <w:rStyle w:val="ac"/>
          <w:rFonts w:ascii="Times New Roman" w:hAnsi="Times New Roman" w:cs="Times New Roman"/>
          <w:sz w:val="26"/>
          <w:szCs w:val="26"/>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4"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5"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r w:rsidR="00882A01" w:rsidRPr="00882A01">
        <w:rPr>
          <w:rStyle w:val="ac"/>
          <w:rFonts w:ascii="Times New Roman" w:hAnsi="Times New Roman" w:cs="Times New Roman"/>
          <w:sz w:val="26"/>
          <w:szCs w:val="26"/>
        </w:rPr>
        <w:t>http://www.b2b-center.ru/</w:t>
      </w:r>
      <w:r w:rsidR="00882A01">
        <w:rPr>
          <w:rStyle w:val="ac"/>
          <w:rFonts w:ascii="Times New Roman" w:hAnsi="Times New Roman" w:cs="Times New Roman"/>
          <w:sz w:val="26"/>
          <w:szCs w:val="26"/>
        </w:rPr>
        <w:t>.</w:t>
      </w:r>
    </w:p>
    <w:p w14:paraId="43C0E70E"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5A6CE830" w14:textId="77777777" w:rsidR="00773D95" w:rsidRPr="008B429B" w:rsidRDefault="00773D95" w:rsidP="007F28DD">
      <w:pPr>
        <w:pStyle w:val="Default"/>
        <w:ind w:firstLine="1134"/>
        <w:jc w:val="both"/>
        <w:rPr>
          <w:bCs/>
          <w:sz w:val="26"/>
          <w:szCs w:val="26"/>
        </w:rPr>
      </w:pPr>
      <w:r>
        <w:rPr>
          <w:bCs/>
          <w:sz w:val="26"/>
          <w:szCs w:val="26"/>
        </w:rPr>
        <w:t xml:space="preserve">13.2. </w:t>
      </w:r>
      <w:r w:rsidRPr="008B429B">
        <w:rPr>
          <w:bCs/>
          <w:sz w:val="26"/>
          <w:szCs w:val="26"/>
        </w:rPr>
        <w:t>Порядок получения настоящей Документации на ЭТП определяется правилами ЭТП.</w:t>
      </w:r>
    </w:p>
    <w:p w14:paraId="1F146D0E" w14:textId="77777777" w:rsidR="00773D95" w:rsidRPr="00607E1F" w:rsidRDefault="00773D95" w:rsidP="007F28DD">
      <w:pPr>
        <w:pStyle w:val="Default"/>
        <w:rPr>
          <w:b/>
          <w:iCs/>
          <w:sz w:val="10"/>
          <w:szCs w:val="10"/>
        </w:rPr>
      </w:pPr>
    </w:p>
    <w:p w14:paraId="6DA86FF9"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1DCA501"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38B319D0"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49F2238B"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694A634F" w14:textId="77777777" w:rsidR="00773D95" w:rsidRDefault="00773D95" w:rsidP="00773D95">
      <w:pPr>
        <w:spacing w:after="0" w:line="100" w:lineRule="atLeast"/>
        <w:jc w:val="both"/>
        <w:rPr>
          <w:rFonts w:ascii="Times New Roman" w:hAnsi="Times New Roman"/>
          <w:sz w:val="26"/>
          <w:szCs w:val="26"/>
        </w:rPr>
      </w:pPr>
    </w:p>
    <w:p w14:paraId="65D0C967" w14:textId="77777777" w:rsidR="00773D95" w:rsidRPr="00D05EFC" w:rsidRDefault="00773D95" w:rsidP="006061F5">
      <w:pPr>
        <w:pStyle w:val="ad"/>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Место и дата и </w:t>
      </w:r>
      <w:proofErr w:type="gramStart"/>
      <w:r>
        <w:rPr>
          <w:rFonts w:ascii="Times New Roman" w:hAnsi="Times New Roman" w:cs="Times New Roman"/>
          <w:b/>
          <w:sz w:val="26"/>
          <w:szCs w:val="26"/>
        </w:rPr>
        <w:t>время  открытия</w:t>
      </w:r>
      <w:proofErr w:type="gramEnd"/>
      <w:r>
        <w:rPr>
          <w:rFonts w:ascii="Times New Roman" w:hAnsi="Times New Roman" w:cs="Times New Roman"/>
          <w:b/>
          <w:sz w:val="26"/>
          <w:szCs w:val="26"/>
        </w:rPr>
        <w:t xml:space="preserve">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 xml:space="preserve">вок </w:t>
      </w:r>
      <w:r w:rsidRPr="00D05EFC">
        <w:rPr>
          <w:rFonts w:ascii="Times New Roman" w:hAnsi="Times New Roman" w:cs="Times New Roman"/>
          <w:b/>
          <w:sz w:val="26"/>
          <w:szCs w:val="26"/>
        </w:rPr>
        <w:t>участников аукциона и подведения итогов аукциона</w:t>
      </w:r>
    </w:p>
    <w:p w14:paraId="15CB705A" w14:textId="77777777" w:rsidR="00773D95" w:rsidRPr="006F429F" w:rsidRDefault="00773D95" w:rsidP="006061F5">
      <w:pPr>
        <w:pStyle w:val="Default"/>
        <w:numPr>
          <w:ilvl w:val="1"/>
          <w:numId w:val="8"/>
        </w:numPr>
        <w:ind w:left="0" w:firstLine="1134"/>
        <w:jc w:val="both"/>
        <w:rPr>
          <w:iCs/>
          <w:sz w:val="26"/>
          <w:szCs w:val="26"/>
        </w:rPr>
      </w:pPr>
      <w:r w:rsidRPr="00D626CF">
        <w:rPr>
          <w:iCs/>
          <w:sz w:val="26"/>
          <w:szCs w:val="26"/>
        </w:rPr>
        <w:t xml:space="preserve">Место </w:t>
      </w:r>
      <w:r w:rsidRPr="006F429F">
        <w:rPr>
          <w:iCs/>
          <w:sz w:val="26"/>
          <w:szCs w:val="26"/>
        </w:rPr>
        <w:t>открытия доступа к поданным в форме электронных документов Заявкам – Электронная торговая площадка.</w:t>
      </w:r>
    </w:p>
    <w:p w14:paraId="38A1F0CE" w14:textId="3A2659BE" w:rsidR="00773D95" w:rsidRPr="006F429F" w:rsidRDefault="00773D95" w:rsidP="006061F5">
      <w:pPr>
        <w:pStyle w:val="Default"/>
        <w:numPr>
          <w:ilvl w:val="1"/>
          <w:numId w:val="8"/>
        </w:numPr>
        <w:ind w:left="0" w:firstLine="1134"/>
        <w:jc w:val="both"/>
        <w:rPr>
          <w:iCs/>
          <w:sz w:val="26"/>
          <w:szCs w:val="26"/>
        </w:rPr>
      </w:pPr>
      <w:r w:rsidRPr="006F429F">
        <w:rPr>
          <w:iCs/>
          <w:sz w:val="26"/>
          <w:szCs w:val="26"/>
        </w:rPr>
        <w:lastRenderedPageBreak/>
        <w:t xml:space="preserve">Дата </w:t>
      </w:r>
      <w:r w:rsidR="007F28DD" w:rsidRPr="006F429F">
        <w:rPr>
          <w:iCs/>
          <w:sz w:val="26"/>
          <w:szCs w:val="26"/>
        </w:rPr>
        <w:t xml:space="preserve">и время </w:t>
      </w:r>
      <w:r w:rsidRPr="006F429F">
        <w:rPr>
          <w:iCs/>
          <w:sz w:val="26"/>
          <w:szCs w:val="26"/>
        </w:rPr>
        <w:t>окончания срока подач</w:t>
      </w:r>
      <w:r w:rsidR="007B429F" w:rsidRPr="006F429F">
        <w:rPr>
          <w:iCs/>
          <w:sz w:val="26"/>
          <w:szCs w:val="26"/>
        </w:rPr>
        <w:t xml:space="preserve">и заявок: </w:t>
      </w:r>
      <w:r w:rsidR="007F28DD" w:rsidRPr="006F429F">
        <w:rPr>
          <w:iCs/>
          <w:sz w:val="26"/>
          <w:szCs w:val="26"/>
        </w:rPr>
        <w:t xml:space="preserve">09:00 часов (по местному времени) </w:t>
      </w:r>
      <w:r w:rsidR="007B429F" w:rsidRPr="006F429F">
        <w:rPr>
          <w:b/>
          <w:iCs/>
          <w:sz w:val="26"/>
          <w:szCs w:val="26"/>
        </w:rPr>
        <w:t>«</w:t>
      </w:r>
      <w:r w:rsidR="00613970" w:rsidRPr="006F429F">
        <w:rPr>
          <w:b/>
          <w:iCs/>
          <w:sz w:val="26"/>
          <w:szCs w:val="26"/>
        </w:rPr>
        <w:t>2</w:t>
      </w:r>
      <w:r w:rsidR="006F429F" w:rsidRPr="006F429F">
        <w:rPr>
          <w:b/>
          <w:iCs/>
          <w:sz w:val="26"/>
          <w:szCs w:val="26"/>
        </w:rPr>
        <w:t>6</w:t>
      </w:r>
      <w:r w:rsidR="00483EE8" w:rsidRPr="006F429F">
        <w:rPr>
          <w:b/>
          <w:iCs/>
          <w:sz w:val="26"/>
          <w:szCs w:val="26"/>
        </w:rPr>
        <w:t>»</w:t>
      </w:r>
      <w:r w:rsidR="009376DD" w:rsidRPr="006F429F">
        <w:rPr>
          <w:b/>
          <w:iCs/>
          <w:sz w:val="26"/>
          <w:szCs w:val="26"/>
        </w:rPr>
        <w:t xml:space="preserve"> </w:t>
      </w:r>
      <w:r w:rsidR="006F429F" w:rsidRPr="006F429F">
        <w:rPr>
          <w:b/>
          <w:iCs/>
          <w:sz w:val="26"/>
          <w:szCs w:val="26"/>
        </w:rPr>
        <w:t>июля</w:t>
      </w:r>
      <w:r w:rsidR="00845C2E" w:rsidRPr="006F429F">
        <w:rPr>
          <w:b/>
          <w:iCs/>
          <w:sz w:val="26"/>
          <w:szCs w:val="26"/>
        </w:rPr>
        <w:t xml:space="preserve"> </w:t>
      </w:r>
      <w:r w:rsidRPr="006F429F">
        <w:rPr>
          <w:b/>
          <w:iCs/>
          <w:sz w:val="26"/>
          <w:szCs w:val="26"/>
        </w:rPr>
        <w:t>20</w:t>
      </w:r>
      <w:r w:rsidR="006D3362" w:rsidRPr="006F429F">
        <w:rPr>
          <w:b/>
          <w:iCs/>
          <w:sz w:val="26"/>
          <w:szCs w:val="26"/>
        </w:rPr>
        <w:t>2</w:t>
      </w:r>
      <w:r w:rsidR="00095E65" w:rsidRPr="006F429F">
        <w:rPr>
          <w:b/>
          <w:iCs/>
          <w:sz w:val="26"/>
          <w:szCs w:val="26"/>
        </w:rPr>
        <w:t>4</w:t>
      </w:r>
      <w:r w:rsidRPr="006F429F">
        <w:rPr>
          <w:b/>
          <w:iCs/>
          <w:sz w:val="26"/>
          <w:szCs w:val="26"/>
        </w:rPr>
        <w:t xml:space="preserve"> года</w:t>
      </w:r>
      <w:r w:rsidR="007F28DD" w:rsidRPr="006F429F">
        <w:rPr>
          <w:b/>
          <w:iCs/>
          <w:sz w:val="26"/>
          <w:szCs w:val="26"/>
        </w:rPr>
        <w:t>.</w:t>
      </w:r>
    </w:p>
    <w:p w14:paraId="379FECF2" w14:textId="0D15D1BF" w:rsidR="00773D95" w:rsidRPr="006F429F" w:rsidRDefault="00773D95" w:rsidP="00773D95">
      <w:pPr>
        <w:pStyle w:val="ad"/>
        <w:spacing w:after="0" w:line="100" w:lineRule="atLeast"/>
        <w:ind w:firstLine="1134"/>
        <w:jc w:val="both"/>
      </w:pPr>
      <w:r w:rsidRPr="006F429F">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6F429F">
        <w:rPr>
          <w:rFonts w:ascii="Times New Roman" w:hAnsi="Times New Roman" w:cs="Times New Roman"/>
          <w:sz w:val="26"/>
          <w:szCs w:val="26"/>
        </w:rPr>
        <w:t xml:space="preserve">укционе в электронной форме: </w:t>
      </w:r>
      <w:r w:rsidR="007B429F" w:rsidRPr="006F429F">
        <w:rPr>
          <w:rFonts w:ascii="Times New Roman" w:hAnsi="Times New Roman" w:cs="Times New Roman"/>
          <w:b/>
          <w:sz w:val="26"/>
          <w:szCs w:val="26"/>
        </w:rPr>
        <w:t>«</w:t>
      </w:r>
      <w:r w:rsidR="006F429F" w:rsidRPr="006F429F">
        <w:rPr>
          <w:rFonts w:ascii="Times New Roman" w:hAnsi="Times New Roman" w:cs="Times New Roman"/>
          <w:b/>
          <w:sz w:val="26"/>
          <w:szCs w:val="26"/>
        </w:rPr>
        <w:t>29</w:t>
      </w:r>
      <w:r w:rsidR="009376DD" w:rsidRPr="006F429F">
        <w:rPr>
          <w:rFonts w:ascii="Times New Roman" w:hAnsi="Times New Roman" w:cs="Times New Roman"/>
          <w:b/>
          <w:sz w:val="26"/>
          <w:szCs w:val="26"/>
        </w:rPr>
        <w:t xml:space="preserve">» </w:t>
      </w:r>
      <w:r w:rsidR="006F429F" w:rsidRPr="006F429F">
        <w:rPr>
          <w:rFonts w:ascii="Times New Roman" w:hAnsi="Times New Roman" w:cs="Times New Roman"/>
          <w:b/>
          <w:sz w:val="26"/>
          <w:szCs w:val="26"/>
        </w:rPr>
        <w:t>июля</w:t>
      </w:r>
      <w:r w:rsidR="00B949BC" w:rsidRPr="006F429F">
        <w:rPr>
          <w:rFonts w:ascii="Times New Roman" w:hAnsi="Times New Roman" w:cs="Times New Roman"/>
          <w:b/>
          <w:sz w:val="26"/>
          <w:szCs w:val="26"/>
        </w:rPr>
        <w:t xml:space="preserve"> </w:t>
      </w:r>
      <w:r w:rsidR="006D3362" w:rsidRPr="006F429F">
        <w:rPr>
          <w:rFonts w:ascii="Times New Roman" w:hAnsi="Times New Roman" w:cs="Times New Roman"/>
          <w:b/>
          <w:sz w:val="26"/>
          <w:szCs w:val="26"/>
        </w:rPr>
        <w:t>202</w:t>
      </w:r>
      <w:r w:rsidR="00095E65" w:rsidRPr="006F429F">
        <w:rPr>
          <w:rFonts w:ascii="Times New Roman" w:hAnsi="Times New Roman" w:cs="Times New Roman"/>
          <w:b/>
          <w:sz w:val="26"/>
          <w:szCs w:val="26"/>
        </w:rPr>
        <w:t>4</w:t>
      </w:r>
      <w:r w:rsidR="006D3362" w:rsidRPr="006F429F">
        <w:rPr>
          <w:rFonts w:ascii="Times New Roman" w:hAnsi="Times New Roman" w:cs="Times New Roman"/>
          <w:b/>
          <w:sz w:val="26"/>
          <w:szCs w:val="26"/>
        </w:rPr>
        <w:t xml:space="preserve"> </w:t>
      </w:r>
      <w:r w:rsidRPr="006F429F">
        <w:rPr>
          <w:rFonts w:ascii="Times New Roman" w:hAnsi="Times New Roman" w:cs="Times New Roman"/>
          <w:b/>
          <w:sz w:val="26"/>
          <w:szCs w:val="26"/>
        </w:rPr>
        <w:t>г</w:t>
      </w:r>
      <w:r w:rsidR="006D3362" w:rsidRPr="006F429F">
        <w:rPr>
          <w:rFonts w:ascii="Times New Roman" w:hAnsi="Times New Roman" w:cs="Times New Roman"/>
          <w:b/>
          <w:sz w:val="26"/>
          <w:szCs w:val="26"/>
        </w:rPr>
        <w:t>ода</w:t>
      </w:r>
      <w:r w:rsidRPr="006F429F">
        <w:rPr>
          <w:rFonts w:ascii="Times New Roman" w:hAnsi="Times New Roman" w:cs="Times New Roman"/>
          <w:b/>
          <w:sz w:val="26"/>
          <w:szCs w:val="26"/>
        </w:rPr>
        <w:t>.</w:t>
      </w:r>
    </w:p>
    <w:p w14:paraId="0D51DF27" w14:textId="77777777" w:rsidR="00773D95" w:rsidRPr="006F429F" w:rsidRDefault="00773D95" w:rsidP="00773D95">
      <w:pPr>
        <w:pStyle w:val="ad"/>
        <w:spacing w:after="0" w:line="100" w:lineRule="atLeast"/>
        <w:ind w:firstLine="1134"/>
        <w:jc w:val="both"/>
        <w:rPr>
          <w:rFonts w:ascii="Times New Roman" w:hAnsi="Times New Roman" w:cs="Times New Roman"/>
          <w:sz w:val="26"/>
          <w:szCs w:val="26"/>
        </w:rPr>
      </w:pPr>
      <w:r w:rsidRPr="006F429F">
        <w:rPr>
          <w:rFonts w:ascii="Times New Roman" w:hAnsi="Times New Roman" w:cs="Times New Roman"/>
          <w:sz w:val="26"/>
          <w:szCs w:val="26"/>
        </w:rPr>
        <w:t xml:space="preserve">14.3. Место рассмотрения заявок участников: г. Красноярск, ул. </w:t>
      </w:r>
      <w:r w:rsidR="004A2473" w:rsidRPr="006F429F">
        <w:rPr>
          <w:rFonts w:ascii="Times New Roman" w:hAnsi="Times New Roman" w:cs="Times New Roman"/>
          <w:sz w:val="26"/>
          <w:szCs w:val="26"/>
        </w:rPr>
        <w:t>Авиаторов, 47</w:t>
      </w:r>
      <w:r w:rsidRPr="006F429F">
        <w:rPr>
          <w:rFonts w:ascii="Times New Roman" w:hAnsi="Times New Roman" w:cs="Times New Roman"/>
          <w:sz w:val="26"/>
          <w:szCs w:val="26"/>
        </w:rPr>
        <w:t>.</w:t>
      </w:r>
    </w:p>
    <w:p w14:paraId="18EA897A" w14:textId="583C64E8" w:rsidR="00773D95" w:rsidRPr="006F429F" w:rsidRDefault="00773D95" w:rsidP="00773D95">
      <w:pPr>
        <w:pStyle w:val="ad"/>
        <w:spacing w:after="0" w:line="100" w:lineRule="atLeast"/>
        <w:ind w:firstLine="1134"/>
        <w:jc w:val="both"/>
      </w:pPr>
      <w:r w:rsidRPr="006F429F">
        <w:rPr>
          <w:rFonts w:ascii="Times New Roman" w:hAnsi="Times New Roman" w:cs="Times New Roman"/>
          <w:sz w:val="26"/>
          <w:szCs w:val="26"/>
        </w:rPr>
        <w:t>14.</w:t>
      </w:r>
      <w:r w:rsidR="00A27F93" w:rsidRPr="006F429F">
        <w:rPr>
          <w:rFonts w:ascii="Times New Roman" w:hAnsi="Times New Roman" w:cs="Times New Roman"/>
          <w:sz w:val="26"/>
          <w:szCs w:val="26"/>
        </w:rPr>
        <w:t xml:space="preserve">4. Дата </w:t>
      </w:r>
      <w:r w:rsidR="00A43FFD" w:rsidRPr="006F429F">
        <w:rPr>
          <w:rFonts w:ascii="Times New Roman" w:hAnsi="Times New Roman" w:cs="Times New Roman"/>
          <w:sz w:val="26"/>
          <w:szCs w:val="26"/>
        </w:rPr>
        <w:t xml:space="preserve">и время </w:t>
      </w:r>
      <w:r w:rsidR="00A27F93" w:rsidRPr="006F429F">
        <w:rPr>
          <w:rFonts w:ascii="Times New Roman" w:hAnsi="Times New Roman" w:cs="Times New Roman"/>
          <w:sz w:val="26"/>
          <w:szCs w:val="26"/>
        </w:rPr>
        <w:t>пров</w:t>
      </w:r>
      <w:r w:rsidR="007B429F" w:rsidRPr="006F429F">
        <w:rPr>
          <w:rFonts w:ascii="Times New Roman" w:hAnsi="Times New Roman" w:cs="Times New Roman"/>
          <w:sz w:val="26"/>
          <w:szCs w:val="26"/>
        </w:rPr>
        <w:t xml:space="preserve">едения аукциона: </w:t>
      </w:r>
      <w:r w:rsidR="007B429F" w:rsidRPr="006F429F">
        <w:rPr>
          <w:rFonts w:ascii="Times New Roman" w:hAnsi="Times New Roman" w:cs="Times New Roman"/>
          <w:b/>
          <w:sz w:val="26"/>
          <w:szCs w:val="26"/>
        </w:rPr>
        <w:t>«</w:t>
      </w:r>
      <w:r w:rsidR="006F429F" w:rsidRPr="006F429F">
        <w:rPr>
          <w:rFonts w:ascii="Times New Roman" w:hAnsi="Times New Roman" w:cs="Times New Roman"/>
          <w:b/>
          <w:sz w:val="26"/>
          <w:szCs w:val="26"/>
        </w:rPr>
        <w:t>30</w:t>
      </w:r>
      <w:r w:rsidR="009376DD" w:rsidRPr="006F429F">
        <w:rPr>
          <w:rFonts w:ascii="Times New Roman" w:hAnsi="Times New Roman" w:cs="Times New Roman"/>
          <w:b/>
          <w:sz w:val="26"/>
          <w:szCs w:val="26"/>
        </w:rPr>
        <w:t xml:space="preserve">» </w:t>
      </w:r>
      <w:r w:rsidR="006F429F" w:rsidRPr="006F429F">
        <w:rPr>
          <w:rFonts w:ascii="Times New Roman" w:hAnsi="Times New Roman" w:cs="Times New Roman"/>
          <w:b/>
          <w:sz w:val="26"/>
          <w:szCs w:val="26"/>
        </w:rPr>
        <w:t>июля</w:t>
      </w:r>
      <w:r w:rsidR="00A80C60" w:rsidRPr="006F429F">
        <w:rPr>
          <w:rFonts w:ascii="Times New Roman" w:hAnsi="Times New Roman" w:cs="Times New Roman"/>
          <w:b/>
          <w:sz w:val="26"/>
          <w:szCs w:val="26"/>
        </w:rPr>
        <w:t xml:space="preserve"> </w:t>
      </w:r>
      <w:r w:rsidR="0080374C" w:rsidRPr="006F429F">
        <w:rPr>
          <w:rFonts w:ascii="Times New Roman" w:hAnsi="Times New Roman" w:cs="Times New Roman"/>
          <w:b/>
          <w:sz w:val="26"/>
          <w:szCs w:val="26"/>
        </w:rPr>
        <w:t>20</w:t>
      </w:r>
      <w:r w:rsidR="006D3362" w:rsidRPr="006F429F">
        <w:rPr>
          <w:rFonts w:ascii="Times New Roman" w:hAnsi="Times New Roman" w:cs="Times New Roman"/>
          <w:b/>
          <w:sz w:val="26"/>
          <w:szCs w:val="26"/>
        </w:rPr>
        <w:t>2</w:t>
      </w:r>
      <w:r w:rsidR="00095E65" w:rsidRPr="006F429F">
        <w:rPr>
          <w:rFonts w:ascii="Times New Roman" w:hAnsi="Times New Roman" w:cs="Times New Roman"/>
          <w:b/>
          <w:sz w:val="26"/>
          <w:szCs w:val="26"/>
        </w:rPr>
        <w:t>4</w:t>
      </w:r>
      <w:r w:rsidRPr="006F429F">
        <w:rPr>
          <w:rFonts w:ascii="Times New Roman" w:hAnsi="Times New Roman" w:cs="Times New Roman"/>
          <w:b/>
          <w:sz w:val="26"/>
          <w:szCs w:val="26"/>
        </w:rPr>
        <w:t xml:space="preserve"> года</w:t>
      </w:r>
      <w:r w:rsidR="000E7782" w:rsidRPr="006F429F">
        <w:rPr>
          <w:rFonts w:ascii="Times New Roman" w:hAnsi="Times New Roman" w:cs="Times New Roman"/>
          <w:sz w:val="26"/>
          <w:szCs w:val="26"/>
        </w:rPr>
        <w:t xml:space="preserve"> в 1</w:t>
      </w:r>
      <w:r w:rsidR="00F41804" w:rsidRPr="006F429F">
        <w:rPr>
          <w:rFonts w:ascii="Times New Roman" w:hAnsi="Times New Roman" w:cs="Times New Roman"/>
          <w:sz w:val="26"/>
          <w:szCs w:val="26"/>
        </w:rPr>
        <w:t>2</w:t>
      </w:r>
      <w:r w:rsidR="000E7782" w:rsidRPr="006F429F">
        <w:rPr>
          <w:rFonts w:ascii="Times New Roman" w:hAnsi="Times New Roman" w:cs="Times New Roman"/>
          <w:sz w:val="26"/>
          <w:szCs w:val="26"/>
        </w:rPr>
        <w:t xml:space="preserve"> часов 00 минут по местному времени Заказчика.</w:t>
      </w:r>
      <w:r w:rsidR="00A43FFD" w:rsidRPr="006F429F">
        <w:rPr>
          <w:rFonts w:ascii="Times New Roman" w:hAnsi="Times New Roman" w:cs="Times New Roman"/>
          <w:sz w:val="26"/>
          <w:szCs w:val="26"/>
        </w:rPr>
        <w:t xml:space="preserve"> </w:t>
      </w:r>
    </w:p>
    <w:p w14:paraId="78A8CA89" w14:textId="77777777" w:rsidR="00773D95" w:rsidRPr="006F429F" w:rsidRDefault="00773D95" w:rsidP="00773D95">
      <w:pPr>
        <w:pStyle w:val="ad"/>
        <w:spacing w:after="0" w:line="100" w:lineRule="atLeast"/>
        <w:ind w:firstLine="1134"/>
        <w:jc w:val="both"/>
        <w:rPr>
          <w:rFonts w:ascii="Times New Roman" w:hAnsi="Times New Roman" w:cs="Times New Roman"/>
          <w:sz w:val="26"/>
          <w:szCs w:val="26"/>
        </w:rPr>
      </w:pPr>
      <w:r w:rsidRPr="006F429F">
        <w:rPr>
          <w:rFonts w:ascii="Times New Roman" w:hAnsi="Times New Roman" w:cs="Times New Roman"/>
          <w:sz w:val="26"/>
          <w:szCs w:val="26"/>
        </w:rPr>
        <w:t xml:space="preserve">14.4. Место подведения итогов аукциона: г. Красноярск, ул. </w:t>
      </w:r>
      <w:r w:rsidR="004A2473" w:rsidRPr="006F429F">
        <w:rPr>
          <w:rFonts w:ascii="Times New Roman" w:hAnsi="Times New Roman" w:cs="Times New Roman"/>
          <w:sz w:val="26"/>
          <w:szCs w:val="26"/>
        </w:rPr>
        <w:t>Авиаторов, 47</w:t>
      </w:r>
      <w:r w:rsidRPr="006F429F">
        <w:rPr>
          <w:rFonts w:ascii="Times New Roman" w:hAnsi="Times New Roman" w:cs="Times New Roman"/>
          <w:sz w:val="26"/>
          <w:szCs w:val="26"/>
        </w:rPr>
        <w:t>.</w:t>
      </w:r>
    </w:p>
    <w:p w14:paraId="7E6ED2F7" w14:textId="77777777" w:rsidR="00773D95" w:rsidRPr="006F429F" w:rsidRDefault="00773D95" w:rsidP="00773D95">
      <w:pPr>
        <w:spacing w:after="0" w:line="100" w:lineRule="atLeast"/>
        <w:rPr>
          <w:rFonts w:ascii="Times New Roman" w:hAnsi="Times New Roman"/>
          <w:b/>
          <w:sz w:val="26"/>
          <w:szCs w:val="26"/>
        </w:rPr>
      </w:pPr>
    </w:p>
    <w:p w14:paraId="7CA04ED4" w14:textId="77777777" w:rsidR="00773D95" w:rsidRPr="006F429F"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6F429F">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2CFD1A05" w14:textId="77777777" w:rsidR="00773D95" w:rsidRDefault="00773D95" w:rsidP="006061F5">
      <w:pPr>
        <w:pStyle w:val="1"/>
        <w:numPr>
          <w:ilvl w:val="1"/>
          <w:numId w:val="8"/>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04DC072A"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080B8577" w14:textId="77777777" w:rsidR="00773D95" w:rsidRPr="00B01B82"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3D0BEA57"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0D29E9B8"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1BF7F0B8"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11DA712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0433A263"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BE972C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55E5FD36"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732FD92E"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предложение о цене договора, равное нулю;</w:t>
      </w:r>
    </w:p>
    <w:p w14:paraId="0DABAE6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0E4D6BA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lastRenderedPageBreak/>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4B28744F"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6A02D7D5"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0A1EFE1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6207826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5522FB3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3A0C5D99"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076F90A6"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5E0CF084"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173EB58" w14:textId="77777777" w:rsidR="007F28DD" w:rsidRPr="009B5B99" w:rsidRDefault="007F28DD" w:rsidP="00773D95">
      <w:pPr>
        <w:spacing w:after="0" w:line="240" w:lineRule="auto"/>
        <w:ind w:firstLine="1134"/>
        <w:jc w:val="both"/>
        <w:rPr>
          <w:rFonts w:ascii="Times New Roman" w:hAnsi="Times New Roman"/>
          <w:sz w:val="26"/>
          <w:szCs w:val="26"/>
        </w:rPr>
      </w:pPr>
    </w:p>
    <w:p w14:paraId="47185E51" w14:textId="77777777" w:rsidR="00773D95" w:rsidRPr="00B377E9" w:rsidRDefault="00773D95" w:rsidP="006061F5">
      <w:pPr>
        <w:numPr>
          <w:ilvl w:val="0"/>
          <w:numId w:val="8"/>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0CE730FB" w14:textId="77777777" w:rsidR="00773D95" w:rsidRPr="0096707A" w:rsidRDefault="00773D95" w:rsidP="006061F5">
      <w:pPr>
        <w:pStyle w:val="aa"/>
        <w:numPr>
          <w:ilvl w:val="1"/>
          <w:numId w:val="9"/>
        </w:numPr>
        <w:autoSpaceDE w:val="0"/>
        <w:autoSpaceDN w:val="0"/>
        <w:adjustRightInd w:val="0"/>
        <w:ind w:left="0" w:firstLine="1134"/>
        <w:jc w:val="both"/>
      </w:pPr>
      <w:r>
        <w:rPr>
          <w:rFonts w:ascii="Times New Roman" w:hAnsi="Times New Roman" w:cs="Times New Roman"/>
          <w:sz w:val="26"/>
          <w:szCs w:val="26"/>
        </w:rPr>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1C4EC1B6" w14:textId="77777777" w:rsidR="0096707A" w:rsidRPr="00683D79" w:rsidRDefault="0096707A" w:rsidP="0096707A">
      <w:pPr>
        <w:pStyle w:val="aa"/>
        <w:autoSpaceDE w:val="0"/>
        <w:autoSpaceDN w:val="0"/>
        <w:adjustRightInd w:val="0"/>
        <w:ind w:left="1134"/>
        <w:jc w:val="both"/>
      </w:pPr>
    </w:p>
    <w:p w14:paraId="146A2342" w14:textId="77777777" w:rsidR="00773D95" w:rsidRDefault="00773D95" w:rsidP="006061F5">
      <w:pPr>
        <w:pStyle w:val="aa"/>
        <w:numPr>
          <w:ilvl w:val="0"/>
          <w:numId w:val="8"/>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46D7610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4FB269B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A8F5ED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3936162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6AFCAAE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7A359730"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74F6180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2004ADA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6E874CF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A08362"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43DD36EB"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1890B9ED"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33989C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516822A3"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2305A4A8"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Заказчик рассматривает протокол разногласий в течение 3 рабочих дней со дня его получения, и либо вносит изменения в текст договора и направляет </w:t>
      </w:r>
      <w:r w:rsidRPr="00581F10">
        <w:rPr>
          <w:rFonts w:ascii="Times New Roman" w:hAnsi="Times New Roman" w:cs="Times New Roman"/>
          <w:sz w:val="26"/>
          <w:szCs w:val="26"/>
        </w:rPr>
        <w:lastRenderedPageBreak/>
        <w:t>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2A8A788E"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D3FA9E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2E66570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725FD1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776B28C1"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6507664D" w14:textId="77777777" w:rsidR="00773D95"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7EC9148" w14:textId="77777777" w:rsidR="00773D95" w:rsidRDefault="00773D95" w:rsidP="00773D95">
      <w:r>
        <w:br w:type="page"/>
      </w:r>
    </w:p>
    <w:p w14:paraId="798E53EA" w14:textId="77777777" w:rsidR="00773D95" w:rsidRDefault="00773D95" w:rsidP="000D2697">
      <w:pPr>
        <w:pStyle w:val="ad"/>
        <w:tabs>
          <w:tab w:val="left" w:pos="4678"/>
          <w:tab w:val="left" w:pos="15588"/>
        </w:tabs>
        <w:spacing w:after="0" w:line="240" w:lineRule="auto"/>
        <w:ind w:left="3969"/>
        <w:contextualSpacing/>
        <w:rPr>
          <w:rFonts w:ascii="Times New Roman" w:hAnsi="Times New Roman" w:cs="Times New Roman"/>
          <w:b/>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000D2697">
        <w:rPr>
          <w:rFonts w:ascii="Times New Roman" w:hAnsi="Times New Roman" w:cs="Times New Roman"/>
          <w:b/>
          <w:sz w:val="26"/>
          <w:szCs w:val="26"/>
        </w:rPr>
        <w:t xml:space="preserve"> </w:t>
      </w:r>
    </w:p>
    <w:p w14:paraId="64363343" w14:textId="77777777" w:rsidR="000D2697" w:rsidRPr="000D2697" w:rsidRDefault="000D2697" w:rsidP="000D2697">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0E5989E7" w14:textId="77777777" w:rsidR="000D2697" w:rsidRDefault="000D2697" w:rsidP="00773D95">
      <w:pPr>
        <w:pStyle w:val="ad"/>
        <w:spacing w:after="0" w:line="240" w:lineRule="auto"/>
        <w:contextualSpacing/>
        <w:jc w:val="center"/>
        <w:rPr>
          <w:rFonts w:ascii="Times New Roman" w:hAnsi="Times New Roman" w:cs="Times New Roman"/>
          <w:b/>
          <w:sz w:val="26"/>
          <w:szCs w:val="26"/>
        </w:rPr>
      </w:pPr>
    </w:p>
    <w:p w14:paraId="1C0C205D"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1842412A"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40CAB6A2" w14:textId="5C66A7C2" w:rsidR="00773D95" w:rsidRPr="00563101" w:rsidRDefault="00773D95" w:rsidP="006B79F3">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на поставку</w:t>
      </w:r>
      <w:r w:rsidR="000E1DEC">
        <w:rPr>
          <w:rFonts w:ascii="Times New Roman" w:eastAsia="Calibri" w:hAnsi="Times New Roman" w:cs="Times New Roman"/>
          <w:b/>
          <w:sz w:val="26"/>
          <w:szCs w:val="26"/>
        </w:rPr>
        <w:t xml:space="preserve"> </w:t>
      </w:r>
      <w:r w:rsidR="00A9435B">
        <w:rPr>
          <w:rFonts w:ascii="Times New Roman" w:eastAsia="Calibri" w:hAnsi="Times New Roman" w:cs="Times New Roman"/>
          <w:b/>
          <w:sz w:val="26"/>
          <w:szCs w:val="26"/>
        </w:rPr>
        <w:t xml:space="preserve">комплектной </w:t>
      </w:r>
      <w:r w:rsidR="00A9435B" w:rsidRPr="00A9435B">
        <w:rPr>
          <w:rFonts w:ascii="Times New Roman" w:eastAsia="Calibri" w:hAnsi="Times New Roman" w:cs="Times New Roman"/>
          <w:b/>
          <w:sz w:val="26"/>
          <w:szCs w:val="26"/>
        </w:rPr>
        <w:t xml:space="preserve">трансформаторной подстанции КТП с силовым масляным трансформатором ТМГ 250/10/0,4 </w:t>
      </w:r>
      <w:proofErr w:type="spellStart"/>
      <w:r w:rsidR="00A9435B" w:rsidRPr="00A9435B">
        <w:rPr>
          <w:rFonts w:ascii="Times New Roman" w:eastAsia="Calibri" w:hAnsi="Times New Roman" w:cs="Times New Roman"/>
          <w:b/>
          <w:sz w:val="26"/>
          <w:szCs w:val="26"/>
        </w:rPr>
        <w:t>кВ</w:t>
      </w:r>
      <w:proofErr w:type="spellEnd"/>
      <w:r w:rsidR="00A9435B" w:rsidRPr="00A9435B">
        <w:rPr>
          <w:rFonts w:ascii="Times New Roman" w:eastAsia="Calibri" w:hAnsi="Times New Roman" w:cs="Times New Roman"/>
          <w:b/>
          <w:sz w:val="26"/>
          <w:szCs w:val="26"/>
        </w:rPr>
        <w:t xml:space="preserve"> для нужд ООО «РСК сети»</w:t>
      </w:r>
      <w:r w:rsidR="00C96BDA" w:rsidRPr="00C96BDA">
        <w:rPr>
          <w:rFonts w:ascii="Times New Roman" w:eastAsia="Calibri" w:hAnsi="Times New Roman" w:cs="Times New Roman"/>
          <w:b/>
          <w:sz w:val="26"/>
          <w:szCs w:val="26"/>
        </w:rPr>
        <w:t xml:space="preserve">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6" w:history="1">
        <w:r w:rsidR="00095E65" w:rsidRPr="00681A45">
          <w:rPr>
            <w:rStyle w:val="ac"/>
            <w:rFonts w:ascii="Times New Roman" w:hAnsi="Times New Roman" w:cs="Times New Roman"/>
            <w:sz w:val="26"/>
            <w:szCs w:val="26"/>
          </w:rPr>
          <w:t>http://www.b2b-center.ru//</w:t>
        </w:r>
      </w:hyperlink>
      <w:r w:rsidR="00095E65">
        <w:rPr>
          <w:rFonts w:ascii="Times New Roman" w:hAnsi="Times New Roman" w:cs="Times New Roman"/>
          <w:sz w:val="26"/>
          <w:szCs w:val="26"/>
        </w:rPr>
        <w:t xml:space="preserve"> </w:t>
      </w:r>
      <w:r w:rsidR="003E42FD" w:rsidRPr="003E42FD">
        <w:rPr>
          <w:rFonts w:ascii="Times New Roman" w:hAnsi="Times New Roman" w:cs="Times New Roman"/>
          <w:sz w:val="26"/>
          <w:szCs w:val="26"/>
        </w:rPr>
        <w:t xml:space="preserve"> </w:t>
      </w:r>
      <w:r w:rsidR="003E42FD" w:rsidRPr="00095E65">
        <w:rPr>
          <w:rFonts w:ascii="Times New Roman" w:hAnsi="Times New Roman" w:cs="Times New Roman"/>
          <w:sz w:val="26"/>
          <w:szCs w:val="26"/>
        </w:rPr>
        <w:t>.</w:t>
      </w:r>
      <w:r>
        <w:rPr>
          <w:rStyle w:val="ac"/>
          <w:rFonts w:ascii="Times New Roman" w:hAnsi="Times New Roman" w:cs="Times New Roman"/>
          <w:sz w:val="26"/>
          <w:szCs w:val="26"/>
        </w:rPr>
        <w:t xml:space="preserve"> </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3BCD3E8B" w14:textId="693EADA4" w:rsidR="00773D95" w:rsidRDefault="00773D95" w:rsidP="006B79F3">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A9435B">
        <w:rPr>
          <w:rFonts w:ascii="Times New Roman" w:eastAsia="Calibri" w:hAnsi="Times New Roman" w:cs="Times New Roman"/>
          <w:b/>
          <w:sz w:val="26"/>
          <w:szCs w:val="26"/>
        </w:rPr>
        <w:t xml:space="preserve">комплектной </w:t>
      </w:r>
      <w:r w:rsidR="00A9435B" w:rsidRPr="00A9435B">
        <w:rPr>
          <w:rFonts w:ascii="Times New Roman" w:hAnsi="Times New Roman"/>
          <w:b/>
          <w:kern w:val="1"/>
          <w:sz w:val="26"/>
          <w:szCs w:val="26"/>
          <w:lang w:eastAsia="ar-SA"/>
        </w:rPr>
        <w:t xml:space="preserve">трансформаторной подстанции КТП с силовым масляным трансформатором ТМГ 250/10/0,4 </w:t>
      </w:r>
      <w:proofErr w:type="spellStart"/>
      <w:r w:rsidR="00A9435B" w:rsidRPr="00A9435B">
        <w:rPr>
          <w:rFonts w:ascii="Times New Roman" w:hAnsi="Times New Roman"/>
          <w:b/>
          <w:kern w:val="1"/>
          <w:sz w:val="26"/>
          <w:szCs w:val="26"/>
          <w:lang w:eastAsia="ar-SA"/>
        </w:rPr>
        <w:t>кВ</w:t>
      </w:r>
      <w:proofErr w:type="spellEnd"/>
      <w:r w:rsidR="00A9435B" w:rsidRPr="00A9435B">
        <w:rPr>
          <w:rFonts w:ascii="Times New Roman" w:hAnsi="Times New Roman"/>
          <w:b/>
          <w:kern w:val="1"/>
          <w:sz w:val="26"/>
          <w:szCs w:val="26"/>
          <w:lang w:eastAsia="ar-SA"/>
        </w:rPr>
        <w:t xml:space="preserve"> для нужд ООО «РСК сети»</w:t>
      </w:r>
      <w:r w:rsidR="00095E65">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4BE51E3B"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2FC59F11" w14:textId="2498698F" w:rsidR="00773D95" w:rsidRPr="00750DB1" w:rsidRDefault="00773D95" w:rsidP="006B79F3">
      <w:pPr>
        <w:pStyle w:val="ad"/>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A9435B">
        <w:rPr>
          <w:rFonts w:ascii="Times New Roman" w:eastAsia="Calibri" w:hAnsi="Times New Roman" w:cs="Times New Roman"/>
          <w:b/>
          <w:sz w:val="26"/>
          <w:szCs w:val="26"/>
        </w:rPr>
        <w:t xml:space="preserve">комплектной </w:t>
      </w:r>
      <w:r w:rsidR="00A9435B" w:rsidRPr="00A9435B">
        <w:rPr>
          <w:rFonts w:ascii="Times New Roman" w:hAnsi="Times New Roman" w:cs="Times New Roman"/>
          <w:b/>
          <w:sz w:val="26"/>
          <w:szCs w:val="26"/>
          <w:lang w:eastAsia="hi-IN" w:bidi="hi-IN"/>
        </w:rPr>
        <w:t xml:space="preserve">трансформаторной подстанции КТП с силовым масляным трансформатором ТМГ 250/10/0,4 </w:t>
      </w:r>
      <w:proofErr w:type="spellStart"/>
      <w:r w:rsidR="00A9435B" w:rsidRPr="00A9435B">
        <w:rPr>
          <w:rFonts w:ascii="Times New Roman" w:hAnsi="Times New Roman" w:cs="Times New Roman"/>
          <w:b/>
          <w:sz w:val="26"/>
          <w:szCs w:val="26"/>
          <w:lang w:eastAsia="hi-IN" w:bidi="hi-IN"/>
        </w:rPr>
        <w:t>кВ</w:t>
      </w:r>
      <w:proofErr w:type="spellEnd"/>
      <w:r w:rsidR="00A9435B" w:rsidRPr="00A9435B">
        <w:rPr>
          <w:rFonts w:ascii="Times New Roman" w:hAnsi="Times New Roman" w:cs="Times New Roman"/>
          <w:b/>
          <w:sz w:val="26"/>
          <w:szCs w:val="26"/>
          <w:lang w:eastAsia="hi-IN" w:bidi="hi-IN"/>
        </w:rPr>
        <w:t xml:space="preserve"> для нужд ООО «РСК сети»</w:t>
      </w:r>
      <w:r w:rsidR="00EF58D8">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4B741CA7"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407C05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70EA750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6D99773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337F972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40D69E1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047BB9EB"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w:t>
      </w:r>
      <w:proofErr w:type="gramStart"/>
      <w:r>
        <w:rPr>
          <w:rFonts w:ascii="Times New Roman" w:hAnsi="Times New Roman"/>
          <w:sz w:val="26"/>
          <w:szCs w:val="26"/>
        </w:rPr>
        <w:t>_»_</w:t>
      </w:r>
      <w:proofErr w:type="gramEnd"/>
      <w:r>
        <w:rPr>
          <w:rFonts w:ascii="Times New Roman" w:hAnsi="Times New Roman"/>
          <w:sz w:val="26"/>
          <w:szCs w:val="26"/>
        </w:rPr>
        <w:t>______20____г.</w:t>
      </w:r>
      <w:r w:rsidRPr="00DE1BC7">
        <w:rPr>
          <w:rFonts w:ascii="Times New Roman" w:hAnsi="Times New Roman"/>
          <w:sz w:val="26"/>
          <w:szCs w:val="26"/>
        </w:rPr>
        <w:t>.</w:t>
      </w:r>
    </w:p>
    <w:p w14:paraId="19980C85"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924FADE"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1AB90B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750DB1">
        <w:rPr>
          <w:rStyle w:val="af"/>
          <w:rFonts w:ascii="Times New Roman" w:hAnsi="Times New Roman"/>
          <w:sz w:val="26"/>
          <w:szCs w:val="26"/>
        </w:rPr>
        <w:footnoteReference w:id="1"/>
      </w:r>
      <w:r w:rsidRPr="00DE1BC7">
        <w:rPr>
          <w:rFonts w:ascii="Times New Roman" w:hAnsi="Times New Roman"/>
          <w:sz w:val="26"/>
          <w:szCs w:val="26"/>
        </w:rPr>
        <w:t>.</w:t>
      </w:r>
    </w:p>
    <w:p w14:paraId="47F98E99"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сертифицирован, прошел все не</w:t>
      </w:r>
      <w:r w:rsidR="003136F8">
        <w:rPr>
          <w:rFonts w:ascii="Times New Roman" w:hAnsi="Times New Roman"/>
          <w:sz w:val="26"/>
          <w:szCs w:val="26"/>
        </w:rPr>
        <w:t xml:space="preserve">обходимые испытания и процедуры, </w:t>
      </w:r>
      <w:r w:rsidRPr="00DE1BC7">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4BE0708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Качество Товара подтверждено </w:t>
      </w:r>
      <w:r>
        <w:rPr>
          <w:rFonts w:ascii="Times New Roman" w:hAnsi="Times New Roman"/>
          <w:sz w:val="26"/>
          <w:szCs w:val="26"/>
        </w:rPr>
        <w:t>____________</w:t>
      </w:r>
      <w:proofErr w:type="gramStart"/>
      <w:r>
        <w:rPr>
          <w:rFonts w:ascii="Times New Roman" w:hAnsi="Times New Roman"/>
          <w:sz w:val="26"/>
          <w:szCs w:val="26"/>
        </w:rPr>
        <w:t>_(</w:t>
      </w:r>
      <w:proofErr w:type="gramEnd"/>
      <w:r w:rsidRPr="00EB33A8">
        <w:rPr>
          <w:rFonts w:ascii="Times New Roman" w:hAnsi="Times New Roman"/>
          <w:i/>
          <w:sz w:val="26"/>
          <w:szCs w:val="26"/>
        </w:rPr>
        <w:t>сертификатом</w:t>
      </w:r>
      <w:r>
        <w:rPr>
          <w:rFonts w:ascii="Times New Roman" w:hAnsi="Times New Roman"/>
          <w:i/>
          <w:sz w:val="26"/>
          <w:szCs w:val="26"/>
        </w:rPr>
        <w:t xml:space="preserve"> соответствия или </w:t>
      </w:r>
      <w:r w:rsidRPr="00EB33A8">
        <w:rPr>
          <w:rFonts w:ascii="Times New Roman" w:hAnsi="Times New Roman"/>
          <w:i/>
          <w:sz w:val="26"/>
          <w:szCs w:val="26"/>
        </w:rPr>
        <w:t xml:space="preserve">декларацией соответствия) </w:t>
      </w:r>
      <w:r w:rsidRPr="00DE1BC7">
        <w:rPr>
          <w:rFonts w:ascii="Times New Roman" w:hAnsi="Times New Roman"/>
          <w:sz w:val="26"/>
          <w:szCs w:val="26"/>
        </w:rPr>
        <w:t xml:space="preserve">на Товар. </w:t>
      </w:r>
    </w:p>
    <w:p w14:paraId="7C49C8ED"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35AE1CC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393526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75CD8EF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69F267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13710F00"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73591E4E"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3CEC9617" w14:textId="77777777" w:rsidR="003136F8" w:rsidRDefault="003136F8" w:rsidP="00773D95">
      <w:pPr>
        <w:ind w:firstLine="1134"/>
        <w:jc w:val="both"/>
        <w:rPr>
          <w:rFonts w:ascii="Times New Roman" w:hAnsi="Times New Roman"/>
          <w:sz w:val="26"/>
          <w:szCs w:val="26"/>
        </w:rPr>
      </w:pPr>
    </w:p>
    <w:p w14:paraId="5B46BEA7" w14:textId="77777777" w:rsidR="00773D95" w:rsidRDefault="00773D95" w:rsidP="00773D95">
      <w:pPr>
        <w:ind w:left="3686"/>
        <w:rPr>
          <w:rFonts w:ascii="Times New Roman" w:eastAsia="Lucida Sans Unicode" w:hAnsi="Times New Roman"/>
          <w:b/>
          <w:sz w:val="26"/>
          <w:szCs w:val="26"/>
          <w:lang w:eastAsia="hi-IN" w:bidi="hi-IN"/>
        </w:rPr>
      </w:pPr>
    </w:p>
    <w:p w14:paraId="440D05C1" w14:textId="77777777" w:rsidR="00A067DB" w:rsidRDefault="00A067DB" w:rsidP="00773D95">
      <w:pPr>
        <w:ind w:left="3686"/>
        <w:rPr>
          <w:rFonts w:ascii="Times New Roman" w:eastAsia="Lucida Sans Unicode" w:hAnsi="Times New Roman"/>
          <w:b/>
          <w:sz w:val="26"/>
          <w:szCs w:val="26"/>
          <w:lang w:eastAsia="hi-IN" w:bidi="hi-IN"/>
        </w:rPr>
      </w:pPr>
    </w:p>
    <w:p w14:paraId="42A284F8" w14:textId="5ADFD80F" w:rsidR="003A6BD5" w:rsidRDefault="003A6BD5" w:rsidP="00773D95">
      <w:pPr>
        <w:ind w:left="3686"/>
        <w:rPr>
          <w:rFonts w:ascii="Times New Roman" w:eastAsia="Lucida Sans Unicode" w:hAnsi="Times New Roman"/>
          <w:b/>
          <w:sz w:val="26"/>
          <w:szCs w:val="26"/>
          <w:lang w:eastAsia="hi-IN" w:bidi="hi-IN"/>
        </w:rPr>
      </w:pPr>
    </w:p>
    <w:p w14:paraId="58709EED" w14:textId="738DBE04" w:rsidR="00A9435B" w:rsidRDefault="00A9435B" w:rsidP="00773D95">
      <w:pPr>
        <w:ind w:left="3686"/>
        <w:rPr>
          <w:rFonts w:ascii="Times New Roman" w:eastAsia="Lucida Sans Unicode" w:hAnsi="Times New Roman"/>
          <w:b/>
          <w:sz w:val="26"/>
          <w:szCs w:val="26"/>
          <w:lang w:eastAsia="hi-IN" w:bidi="hi-IN"/>
        </w:rPr>
      </w:pPr>
    </w:p>
    <w:p w14:paraId="1FBF8A14" w14:textId="1220E707" w:rsidR="00A9435B" w:rsidRDefault="00A9435B" w:rsidP="00773D95">
      <w:pPr>
        <w:ind w:left="3686"/>
        <w:rPr>
          <w:rFonts w:ascii="Times New Roman" w:eastAsia="Lucida Sans Unicode" w:hAnsi="Times New Roman"/>
          <w:b/>
          <w:sz w:val="26"/>
          <w:szCs w:val="26"/>
          <w:lang w:eastAsia="hi-IN" w:bidi="hi-IN"/>
        </w:rPr>
      </w:pPr>
    </w:p>
    <w:p w14:paraId="134BAF25" w14:textId="77777777" w:rsidR="00A9435B" w:rsidRDefault="00A9435B" w:rsidP="00773D95">
      <w:pPr>
        <w:ind w:left="3686"/>
        <w:rPr>
          <w:rFonts w:ascii="Times New Roman" w:eastAsia="Lucida Sans Unicode" w:hAnsi="Times New Roman"/>
          <w:b/>
          <w:sz w:val="26"/>
          <w:szCs w:val="26"/>
          <w:lang w:eastAsia="hi-IN" w:bidi="hi-IN"/>
        </w:rPr>
      </w:pPr>
    </w:p>
    <w:p w14:paraId="06A7966E" w14:textId="77777777" w:rsidR="00964D01" w:rsidRDefault="00964D01" w:rsidP="00773D95">
      <w:pPr>
        <w:ind w:left="3686"/>
        <w:rPr>
          <w:rFonts w:ascii="Times New Roman" w:eastAsia="Lucida Sans Unicode" w:hAnsi="Times New Roman"/>
          <w:b/>
          <w:sz w:val="26"/>
          <w:szCs w:val="26"/>
          <w:lang w:eastAsia="hi-IN" w:bidi="hi-IN"/>
        </w:rPr>
      </w:pPr>
    </w:p>
    <w:p w14:paraId="6CD99DC6"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sidR="00936C4A">
        <w:rPr>
          <w:rFonts w:ascii="Times New Roman" w:eastAsia="Lucida Sans Unicode" w:hAnsi="Times New Roman"/>
          <w:b/>
          <w:sz w:val="26"/>
          <w:szCs w:val="26"/>
          <w:lang w:eastAsia="hi-IN" w:bidi="hi-IN"/>
        </w:rPr>
        <w:t>и об аукционе</w:t>
      </w:r>
    </w:p>
    <w:p w14:paraId="7386AF36"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10FC953E"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44F63148"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33CD751E"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C12D131"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4BD334EF" w14:textId="77777777" w:rsidTr="00D92212">
        <w:tc>
          <w:tcPr>
            <w:tcW w:w="675" w:type="dxa"/>
            <w:shd w:val="clear" w:color="auto" w:fill="auto"/>
          </w:tcPr>
          <w:p w14:paraId="28F04814"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2509E3BC"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07726D2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09F3E2E1" w14:textId="77777777" w:rsidTr="00D92212">
        <w:tc>
          <w:tcPr>
            <w:tcW w:w="675" w:type="dxa"/>
            <w:shd w:val="clear" w:color="auto" w:fill="auto"/>
          </w:tcPr>
          <w:p w14:paraId="00A289A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76874A1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3F325BA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7F68432" w14:textId="77777777" w:rsidTr="00D92212">
        <w:tc>
          <w:tcPr>
            <w:tcW w:w="675" w:type="dxa"/>
            <w:shd w:val="clear" w:color="auto" w:fill="auto"/>
          </w:tcPr>
          <w:p w14:paraId="6C537BD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59C310D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2B690B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D6B5153" w14:textId="77777777" w:rsidTr="00D92212">
        <w:tc>
          <w:tcPr>
            <w:tcW w:w="675" w:type="dxa"/>
            <w:shd w:val="clear" w:color="auto" w:fill="auto"/>
          </w:tcPr>
          <w:p w14:paraId="473A72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284251E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134C9E8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1B5145" w14:textId="77777777" w:rsidTr="00D92212">
        <w:tc>
          <w:tcPr>
            <w:tcW w:w="675" w:type="dxa"/>
            <w:shd w:val="clear" w:color="auto" w:fill="auto"/>
          </w:tcPr>
          <w:p w14:paraId="191BCFA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5AF9B56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38B0D65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AD6ADD1" w14:textId="77777777" w:rsidTr="00D92212">
        <w:tc>
          <w:tcPr>
            <w:tcW w:w="675" w:type="dxa"/>
            <w:shd w:val="clear" w:color="auto" w:fill="auto"/>
          </w:tcPr>
          <w:p w14:paraId="7A09AE7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6076E25F"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BD739F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63445A" w14:textId="77777777" w:rsidTr="00D92212">
        <w:tc>
          <w:tcPr>
            <w:tcW w:w="675" w:type="dxa"/>
            <w:shd w:val="clear" w:color="auto" w:fill="auto"/>
          </w:tcPr>
          <w:p w14:paraId="38D6E78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277D9750"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1822AD6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A2A9D79" w14:textId="77777777" w:rsidTr="00D92212">
        <w:tc>
          <w:tcPr>
            <w:tcW w:w="675" w:type="dxa"/>
            <w:shd w:val="clear" w:color="auto" w:fill="auto"/>
          </w:tcPr>
          <w:p w14:paraId="4C41F4C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195960F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14E903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596DF2" w14:textId="77777777" w:rsidTr="00D92212">
        <w:tc>
          <w:tcPr>
            <w:tcW w:w="675" w:type="dxa"/>
            <w:shd w:val="clear" w:color="auto" w:fill="auto"/>
          </w:tcPr>
          <w:p w14:paraId="5FE80E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48286F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7E80B2D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801F68E" w14:textId="77777777" w:rsidTr="00D92212">
        <w:tc>
          <w:tcPr>
            <w:tcW w:w="675" w:type="dxa"/>
            <w:shd w:val="clear" w:color="auto" w:fill="auto"/>
          </w:tcPr>
          <w:p w14:paraId="43DBAB5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5D49EF7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7873A80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8D0DEC" w14:textId="77777777" w:rsidTr="00D92212">
        <w:tc>
          <w:tcPr>
            <w:tcW w:w="675" w:type="dxa"/>
            <w:shd w:val="clear" w:color="auto" w:fill="auto"/>
          </w:tcPr>
          <w:p w14:paraId="4E5C492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457027E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AB7999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44D81C9" w14:textId="77777777" w:rsidTr="00D92212">
        <w:tc>
          <w:tcPr>
            <w:tcW w:w="675" w:type="dxa"/>
            <w:shd w:val="clear" w:color="auto" w:fill="auto"/>
          </w:tcPr>
          <w:p w14:paraId="6E5C1A8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5E72C0B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73587A02"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7962EDF" w14:textId="77777777" w:rsidTr="00D92212">
        <w:tc>
          <w:tcPr>
            <w:tcW w:w="675" w:type="dxa"/>
            <w:shd w:val="clear" w:color="auto" w:fill="auto"/>
          </w:tcPr>
          <w:p w14:paraId="4C78B4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4DB4E40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2F9C3B2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4AE7256" w14:textId="77777777" w:rsidTr="00D92212">
        <w:tc>
          <w:tcPr>
            <w:tcW w:w="675" w:type="dxa"/>
            <w:shd w:val="clear" w:color="auto" w:fill="auto"/>
          </w:tcPr>
          <w:p w14:paraId="7790E37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0C73773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44B1664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EFCD18" w14:textId="77777777" w:rsidTr="00D92212">
        <w:tc>
          <w:tcPr>
            <w:tcW w:w="675" w:type="dxa"/>
            <w:shd w:val="clear" w:color="auto" w:fill="auto"/>
          </w:tcPr>
          <w:p w14:paraId="1365295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2AEF5E6C"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3C06261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BA220E5" w14:textId="77777777" w:rsidTr="00D92212">
        <w:tc>
          <w:tcPr>
            <w:tcW w:w="675" w:type="dxa"/>
            <w:shd w:val="clear" w:color="auto" w:fill="auto"/>
          </w:tcPr>
          <w:p w14:paraId="549BE6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7BF666A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36CC6DEE"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FC37725" w14:textId="77777777" w:rsidTr="00D92212">
        <w:tc>
          <w:tcPr>
            <w:tcW w:w="675" w:type="dxa"/>
            <w:shd w:val="clear" w:color="auto" w:fill="auto"/>
          </w:tcPr>
          <w:p w14:paraId="75D4DE6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0266421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2801FFE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5F8516" w14:textId="77777777" w:rsidTr="00D92212">
        <w:tc>
          <w:tcPr>
            <w:tcW w:w="675" w:type="dxa"/>
            <w:shd w:val="clear" w:color="auto" w:fill="auto"/>
          </w:tcPr>
          <w:p w14:paraId="38BEADB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1A44D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38CF579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28F4DB" w14:textId="77777777" w:rsidTr="00D92212">
        <w:tc>
          <w:tcPr>
            <w:tcW w:w="675" w:type="dxa"/>
            <w:shd w:val="clear" w:color="auto" w:fill="auto"/>
          </w:tcPr>
          <w:p w14:paraId="3C8158E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493DAEA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5E6210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4E4C23B6" w14:textId="77777777" w:rsidTr="00D92212">
        <w:tc>
          <w:tcPr>
            <w:tcW w:w="675" w:type="dxa"/>
            <w:shd w:val="clear" w:color="auto" w:fill="auto"/>
          </w:tcPr>
          <w:p w14:paraId="054659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76DF1C8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6856356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09BB049" w14:textId="77777777" w:rsidTr="00D92212">
        <w:tc>
          <w:tcPr>
            <w:tcW w:w="675" w:type="dxa"/>
            <w:shd w:val="clear" w:color="auto" w:fill="auto"/>
          </w:tcPr>
          <w:p w14:paraId="5A02CEC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38C3F4C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50921E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E54C9E2" w14:textId="77777777" w:rsidTr="00D92212">
        <w:tc>
          <w:tcPr>
            <w:tcW w:w="675" w:type="dxa"/>
            <w:shd w:val="clear" w:color="auto" w:fill="auto"/>
          </w:tcPr>
          <w:p w14:paraId="3FC6AC7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43D4650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4634455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46EC40D" w14:textId="77777777" w:rsidTr="00D92212">
        <w:tc>
          <w:tcPr>
            <w:tcW w:w="675" w:type="dxa"/>
            <w:shd w:val="clear" w:color="auto" w:fill="auto"/>
          </w:tcPr>
          <w:p w14:paraId="75D1D48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0DD3B27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0D731E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F17463E" w14:textId="77777777" w:rsidTr="00D92212">
        <w:trPr>
          <w:trHeight w:val="1214"/>
        </w:trPr>
        <w:tc>
          <w:tcPr>
            <w:tcW w:w="675" w:type="dxa"/>
            <w:shd w:val="clear" w:color="auto" w:fill="auto"/>
          </w:tcPr>
          <w:p w14:paraId="7863F19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2D377FDA"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53093F4"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3A8D599"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72808D1E" w14:textId="77777777" w:rsidTr="00D92212">
        <w:tc>
          <w:tcPr>
            <w:tcW w:w="675" w:type="dxa"/>
            <w:shd w:val="clear" w:color="auto" w:fill="auto"/>
          </w:tcPr>
          <w:p w14:paraId="2AEE958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1DEA8607"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7"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4924804D"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85AE7EF"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251900D" w14:textId="77777777" w:rsidTr="00D92212">
        <w:tc>
          <w:tcPr>
            <w:tcW w:w="675" w:type="dxa"/>
            <w:shd w:val="clear" w:color="auto" w:fill="auto"/>
          </w:tcPr>
          <w:p w14:paraId="48B2BB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0BC369D1"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62BF40C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E25FC6B"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52CFB911" w14:textId="77777777" w:rsidTr="00D92212">
        <w:tc>
          <w:tcPr>
            <w:tcW w:w="675" w:type="dxa"/>
            <w:shd w:val="clear" w:color="auto" w:fill="auto"/>
          </w:tcPr>
          <w:p w14:paraId="3E10343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0EB0E932"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33EEDF4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6DF7B460"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ECF1305" w14:textId="77777777" w:rsidTr="00D92212">
        <w:tc>
          <w:tcPr>
            <w:tcW w:w="675" w:type="dxa"/>
            <w:shd w:val="clear" w:color="auto" w:fill="auto"/>
          </w:tcPr>
          <w:p w14:paraId="05FB942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1F6E4606"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6481291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4A11900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B140C8B" w14:textId="77777777" w:rsidTr="00D92212">
        <w:tc>
          <w:tcPr>
            <w:tcW w:w="675" w:type="dxa"/>
            <w:shd w:val="clear" w:color="auto" w:fill="auto"/>
          </w:tcPr>
          <w:p w14:paraId="09195C5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2CF75D6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8C7FBC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6B31E9E4"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7F0BD76D" w14:textId="77777777" w:rsidTr="003A6BD5">
        <w:tc>
          <w:tcPr>
            <w:tcW w:w="4980" w:type="dxa"/>
          </w:tcPr>
          <w:p w14:paraId="74E6AE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50D10DD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0E9E0F57" w14:textId="77777777" w:rsidTr="003A6BD5">
        <w:tc>
          <w:tcPr>
            <w:tcW w:w="4980" w:type="dxa"/>
          </w:tcPr>
          <w:p w14:paraId="04545BE6"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33563E3A"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334203E5" w14:textId="77777777" w:rsidTr="003A6BD5">
        <w:tc>
          <w:tcPr>
            <w:tcW w:w="4980" w:type="dxa"/>
          </w:tcPr>
          <w:p w14:paraId="60BF2F0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217C291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069C312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31173BAD"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63593BC1"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71564822"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161A2535"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0412289E"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47ACD804"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4CE7E825"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77C1B359" w14:textId="77777777" w:rsidR="003A6BD5" w:rsidRPr="003A6BD5" w:rsidRDefault="003A6BD5" w:rsidP="003A6BD5">
      <w:pPr>
        <w:rPr>
          <w:rFonts w:ascii="Times New Roman" w:eastAsia="Lucida Sans Unicode" w:hAnsi="Times New Roman"/>
          <w:b/>
          <w:sz w:val="26"/>
          <w:szCs w:val="26"/>
          <w:lang w:eastAsia="hi-IN" w:bidi="hi-IN"/>
        </w:rPr>
      </w:pPr>
    </w:p>
    <w:p w14:paraId="5D0A4A5A" w14:textId="77777777" w:rsidR="003A6BD5" w:rsidRPr="003A6BD5" w:rsidRDefault="003A6BD5" w:rsidP="003A6BD5">
      <w:pPr>
        <w:rPr>
          <w:rFonts w:ascii="Times New Roman" w:eastAsia="Lucida Sans Unicode" w:hAnsi="Times New Roman"/>
          <w:b/>
          <w:sz w:val="26"/>
          <w:szCs w:val="26"/>
          <w:lang w:eastAsia="hi-IN" w:bidi="hi-IN"/>
        </w:rPr>
      </w:pPr>
    </w:p>
    <w:p w14:paraId="6ED3439F" w14:textId="77777777" w:rsidR="003A6BD5" w:rsidRPr="003A6BD5" w:rsidRDefault="003A6BD5" w:rsidP="003A6BD5">
      <w:pPr>
        <w:rPr>
          <w:rFonts w:ascii="Times New Roman" w:eastAsia="Lucida Sans Unicode" w:hAnsi="Times New Roman"/>
          <w:b/>
          <w:sz w:val="26"/>
          <w:szCs w:val="26"/>
          <w:lang w:eastAsia="hi-IN" w:bidi="hi-IN"/>
        </w:rPr>
      </w:pPr>
    </w:p>
    <w:p w14:paraId="39D61E4D" w14:textId="77777777" w:rsidR="003A6BD5" w:rsidRDefault="003A6BD5" w:rsidP="003A6BD5">
      <w:pPr>
        <w:rPr>
          <w:rFonts w:ascii="Times New Roman" w:eastAsia="Lucida Sans Unicode" w:hAnsi="Times New Roman"/>
          <w:b/>
          <w:sz w:val="26"/>
          <w:szCs w:val="26"/>
          <w:lang w:eastAsia="hi-IN" w:bidi="hi-IN"/>
        </w:rPr>
      </w:pPr>
    </w:p>
    <w:p w14:paraId="66554D68" w14:textId="77777777" w:rsidR="006D11C5" w:rsidRDefault="006D11C5" w:rsidP="003A6BD5">
      <w:pPr>
        <w:rPr>
          <w:rFonts w:ascii="Times New Roman" w:eastAsia="Lucida Sans Unicode" w:hAnsi="Times New Roman"/>
          <w:b/>
          <w:sz w:val="26"/>
          <w:szCs w:val="26"/>
          <w:lang w:eastAsia="hi-IN" w:bidi="hi-IN"/>
        </w:rPr>
      </w:pPr>
    </w:p>
    <w:p w14:paraId="71877C06" w14:textId="77777777" w:rsidR="006D11C5" w:rsidRDefault="006D11C5" w:rsidP="003A6BD5">
      <w:pPr>
        <w:rPr>
          <w:rFonts w:ascii="Times New Roman" w:eastAsia="Lucida Sans Unicode" w:hAnsi="Times New Roman"/>
          <w:b/>
          <w:sz w:val="26"/>
          <w:szCs w:val="26"/>
          <w:lang w:eastAsia="hi-IN" w:bidi="hi-IN"/>
        </w:rPr>
      </w:pPr>
    </w:p>
    <w:p w14:paraId="75ADEBEF" w14:textId="77777777" w:rsidR="006D11C5" w:rsidRDefault="006D11C5" w:rsidP="003A6BD5">
      <w:pPr>
        <w:rPr>
          <w:rFonts w:ascii="Times New Roman" w:eastAsia="Lucida Sans Unicode" w:hAnsi="Times New Roman"/>
          <w:b/>
          <w:sz w:val="26"/>
          <w:szCs w:val="26"/>
          <w:lang w:eastAsia="hi-IN" w:bidi="hi-IN"/>
        </w:rPr>
      </w:pPr>
    </w:p>
    <w:p w14:paraId="2C413679" w14:textId="77777777" w:rsidR="006D11C5" w:rsidRDefault="006D11C5" w:rsidP="003A6BD5">
      <w:pPr>
        <w:rPr>
          <w:rFonts w:ascii="Times New Roman" w:eastAsia="Lucida Sans Unicode" w:hAnsi="Times New Roman"/>
          <w:b/>
          <w:sz w:val="26"/>
          <w:szCs w:val="26"/>
          <w:lang w:eastAsia="hi-IN" w:bidi="hi-IN"/>
        </w:rPr>
      </w:pPr>
    </w:p>
    <w:p w14:paraId="5CD3832B" w14:textId="77777777" w:rsidR="006D11C5" w:rsidRDefault="006D11C5" w:rsidP="003A6BD5">
      <w:pPr>
        <w:rPr>
          <w:rFonts w:ascii="Times New Roman" w:eastAsia="Lucida Sans Unicode" w:hAnsi="Times New Roman"/>
          <w:b/>
          <w:sz w:val="26"/>
          <w:szCs w:val="26"/>
          <w:lang w:eastAsia="hi-IN" w:bidi="hi-IN"/>
        </w:rPr>
      </w:pPr>
    </w:p>
    <w:p w14:paraId="395BDFD7" w14:textId="77777777" w:rsidR="006D11C5" w:rsidRDefault="006D11C5" w:rsidP="003A6BD5">
      <w:pPr>
        <w:rPr>
          <w:rFonts w:ascii="Times New Roman" w:eastAsia="Lucida Sans Unicode" w:hAnsi="Times New Roman"/>
          <w:b/>
          <w:sz w:val="26"/>
          <w:szCs w:val="26"/>
          <w:lang w:eastAsia="hi-IN" w:bidi="hi-IN"/>
        </w:rPr>
      </w:pPr>
    </w:p>
    <w:p w14:paraId="14A6FF12" w14:textId="77777777" w:rsidR="00840513" w:rsidRDefault="00840513" w:rsidP="003A6BD5">
      <w:pPr>
        <w:rPr>
          <w:rFonts w:ascii="Times New Roman" w:eastAsia="Lucida Sans Unicode" w:hAnsi="Times New Roman"/>
          <w:b/>
          <w:sz w:val="26"/>
          <w:szCs w:val="26"/>
          <w:lang w:eastAsia="hi-IN" w:bidi="hi-IN"/>
        </w:rPr>
      </w:pPr>
    </w:p>
    <w:p w14:paraId="6593FF59" w14:textId="77777777" w:rsidR="00840513" w:rsidRDefault="00840513" w:rsidP="003A6BD5">
      <w:pPr>
        <w:rPr>
          <w:rFonts w:ascii="Times New Roman" w:eastAsia="Lucida Sans Unicode" w:hAnsi="Times New Roman"/>
          <w:b/>
          <w:sz w:val="26"/>
          <w:szCs w:val="26"/>
          <w:lang w:eastAsia="hi-IN" w:bidi="hi-IN"/>
        </w:rPr>
      </w:pPr>
    </w:p>
    <w:p w14:paraId="79B7E0CE" w14:textId="77777777" w:rsidR="00840513" w:rsidRDefault="00840513" w:rsidP="003A6BD5">
      <w:pPr>
        <w:rPr>
          <w:rFonts w:ascii="Times New Roman" w:eastAsia="Lucida Sans Unicode" w:hAnsi="Times New Roman"/>
          <w:b/>
          <w:sz w:val="26"/>
          <w:szCs w:val="26"/>
          <w:lang w:eastAsia="hi-IN" w:bidi="hi-IN"/>
        </w:rPr>
      </w:pPr>
    </w:p>
    <w:p w14:paraId="1E38391F" w14:textId="77777777" w:rsidR="00840513" w:rsidRDefault="00840513" w:rsidP="003A6BD5">
      <w:pPr>
        <w:rPr>
          <w:rFonts w:ascii="Times New Roman" w:eastAsia="Lucida Sans Unicode" w:hAnsi="Times New Roman"/>
          <w:b/>
          <w:sz w:val="26"/>
          <w:szCs w:val="26"/>
          <w:lang w:eastAsia="hi-IN" w:bidi="hi-IN"/>
        </w:rPr>
      </w:pPr>
    </w:p>
    <w:p w14:paraId="6DF41E85" w14:textId="77777777" w:rsidR="006D11C5" w:rsidRDefault="006D11C5" w:rsidP="003A6BD5">
      <w:pPr>
        <w:rPr>
          <w:rFonts w:ascii="Times New Roman" w:eastAsia="Lucida Sans Unicode" w:hAnsi="Times New Roman"/>
          <w:b/>
          <w:sz w:val="26"/>
          <w:szCs w:val="26"/>
          <w:lang w:eastAsia="hi-IN" w:bidi="hi-IN"/>
        </w:rPr>
      </w:pPr>
    </w:p>
    <w:p w14:paraId="4943C05D" w14:textId="77777777" w:rsidR="006D11C5" w:rsidRDefault="006D11C5" w:rsidP="003A6BD5">
      <w:pPr>
        <w:rPr>
          <w:rFonts w:ascii="Times New Roman" w:eastAsia="Lucida Sans Unicode" w:hAnsi="Times New Roman"/>
          <w:b/>
          <w:sz w:val="26"/>
          <w:szCs w:val="26"/>
          <w:lang w:eastAsia="hi-IN" w:bidi="hi-IN"/>
        </w:rPr>
      </w:pPr>
    </w:p>
    <w:p w14:paraId="473786ED" w14:textId="77777777" w:rsidR="00936C4A" w:rsidRDefault="00936C4A" w:rsidP="00773D95">
      <w:pPr>
        <w:ind w:left="3686"/>
        <w:rPr>
          <w:rFonts w:ascii="Times New Roman" w:eastAsia="Lucida Sans Unicode" w:hAnsi="Times New Roman"/>
          <w:b/>
          <w:sz w:val="26"/>
          <w:szCs w:val="26"/>
          <w:lang w:eastAsia="hi-IN" w:bidi="hi-IN"/>
        </w:rPr>
      </w:pPr>
    </w:p>
    <w:p w14:paraId="38401574"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p>
    <w:p w14:paraId="0D83D770"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15ECA4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326CC10A" w14:textId="5CF45F0A" w:rsidR="00773D95" w:rsidRPr="00750DB1" w:rsidRDefault="00773D95" w:rsidP="006B79F3">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A9435B" w:rsidRPr="00A9435B">
        <w:rPr>
          <w:rFonts w:ascii="Times New Roman" w:hAnsi="Times New Roman" w:cs="Mangal"/>
          <w:b/>
          <w:sz w:val="26"/>
          <w:szCs w:val="26"/>
          <w:lang w:eastAsia="hi-IN" w:bidi="hi-IN"/>
        </w:rPr>
        <w:t xml:space="preserve">комплектной трансформаторной подстанции КТП с силовым масляным трансформатором ТМГ 250/10/0,4 </w:t>
      </w:r>
      <w:proofErr w:type="spellStart"/>
      <w:r w:rsidR="00A9435B" w:rsidRPr="00A9435B">
        <w:rPr>
          <w:rFonts w:ascii="Times New Roman" w:hAnsi="Times New Roman" w:cs="Mangal"/>
          <w:b/>
          <w:sz w:val="26"/>
          <w:szCs w:val="26"/>
          <w:lang w:eastAsia="hi-IN" w:bidi="hi-IN"/>
        </w:rPr>
        <w:t>кВ</w:t>
      </w:r>
      <w:proofErr w:type="spellEnd"/>
      <w:r w:rsidR="00A9435B" w:rsidRPr="00A9435B">
        <w:rPr>
          <w:rFonts w:ascii="Times New Roman" w:hAnsi="Times New Roman" w:cs="Mangal"/>
          <w:b/>
          <w:sz w:val="26"/>
          <w:szCs w:val="26"/>
          <w:lang w:eastAsia="hi-IN" w:bidi="hi-IN"/>
        </w:rPr>
        <w:t xml:space="preserve"> для нужд ООО «РСК сети»</w:t>
      </w:r>
      <w:r w:rsidR="00964D01">
        <w:rPr>
          <w:rFonts w:ascii="Times New Roman" w:hAnsi="Times New Roman" w:cs="Mangal"/>
          <w:b/>
          <w:sz w:val="26"/>
          <w:szCs w:val="26"/>
          <w:lang w:eastAsia="hi-IN" w:bidi="hi-IN"/>
        </w:rPr>
        <w:t xml:space="preserve"> </w:t>
      </w:r>
      <w:r w:rsidR="004966D8" w:rsidRPr="004966D8">
        <w:rPr>
          <w:rFonts w:ascii="Times New Roman" w:hAnsi="Times New Roman" w:cs="Mangal"/>
          <w:b/>
          <w:sz w:val="26"/>
          <w:szCs w:val="26"/>
          <w:lang w:eastAsia="hi-IN" w:bidi="hi-IN"/>
        </w:rPr>
        <w:t xml:space="preserve">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11367580" w14:textId="25EEFCD8" w:rsidR="00773D95" w:rsidRPr="008C7F6A" w:rsidRDefault="00773D95" w:rsidP="006B79F3">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A9435B" w:rsidRPr="00A9435B">
        <w:rPr>
          <w:rFonts w:ascii="Times New Roman" w:hAnsi="Times New Roman"/>
          <w:b/>
          <w:kern w:val="1"/>
          <w:sz w:val="26"/>
          <w:szCs w:val="26"/>
          <w:lang w:eastAsia="ar-SA"/>
        </w:rPr>
        <w:t xml:space="preserve">комплектной трансформаторной подстанции КТП с силовым масляным трансформатором ТМГ 250/10/0,4 </w:t>
      </w:r>
      <w:proofErr w:type="spellStart"/>
      <w:r w:rsidR="00A9435B" w:rsidRPr="00A9435B">
        <w:rPr>
          <w:rFonts w:ascii="Times New Roman" w:hAnsi="Times New Roman"/>
          <w:b/>
          <w:kern w:val="1"/>
          <w:sz w:val="26"/>
          <w:szCs w:val="26"/>
          <w:lang w:eastAsia="ar-SA"/>
        </w:rPr>
        <w:t>кВ</w:t>
      </w:r>
      <w:proofErr w:type="spellEnd"/>
      <w:r w:rsidR="00A9435B" w:rsidRPr="00A9435B">
        <w:rPr>
          <w:rFonts w:ascii="Times New Roman" w:hAnsi="Times New Roman"/>
          <w:b/>
          <w:kern w:val="1"/>
          <w:sz w:val="26"/>
          <w:szCs w:val="26"/>
          <w:lang w:eastAsia="ar-SA"/>
        </w:rPr>
        <w:t xml:space="preserve"> для нужд ООО «РСК сети»</w:t>
      </w:r>
      <w:r w:rsidRPr="00286AC8">
        <w:rPr>
          <w:rFonts w:ascii="Times New Roman" w:hAnsi="Times New Roman" w:cs="Mangal"/>
          <w:sz w:val="26"/>
          <w:szCs w:val="26"/>
          <w:lang w:eastAsia="hi-IN" w:bidi="hi-IN"/>
        </w:rPr>
        <w:t>;</w:t>
      </w:r>
    </w:p>
    <w:p w14:paraId="7146734F"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36C2864D"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proofErr w:type="gramStart"/>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w:t>
      </w:r>
      <w:proofErr w:type="gramEnd"/>
      <w:r w:rsidRPr="00750DB1">
        <w:rPr>
          <w:rFonts w:ascii="Times New Roman" w:eastAsia="Lucida Sans Unicode" w:hAnsi="Times New Roman"/>
          <w:sz w:val="26"/>
          <w:szCs w:val="26"/>
        </w:rPr>
        <w:t xml:space="preserve">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FA70153"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4EAC6B0"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DD5193D"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w:t>
      </w:r>
      <w:r w:rsidRPr="009156FF">
        <w:rPr>
          <w:rFonts w:ascii="Times New Roman" w:hAnsi="Times New Roman"/>
          <w:bCs/>
          <w:sz w:val="26"/>
          <w:szCs w:val="26"/>
        </w:rPr>
        <w:lastRenderedPageBreak/>
        <w:t>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5336280E"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5FAB7454"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4F9AB326"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7CD7A393"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77AB3862" w14:textId="1708C4DB"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095E65">
        <w:rPr>
          <w:rFonts w:ascii="Times New Roman" w:eastAsia="Lucida Sans Unicode" w:hAnsi="Times New Roman" w:cs="Mangal"/>
          <w:sz w:val="26"/>
          <w:szCs w:val="26"/>
          <w:lang w:eastAsia="hi-IN" w:bidi="hi-IN"/>
        </w:rPr>
        <w:t>4</w:t>
      </w:r>
      <w:r w:rsidRPr="003045CD">
        <w:rPr>
          <w:rFonts w:ascii="Times New Roman" w:eastAsia="Lucida Sans Unicode" w:hAnsi="Times New Roman" w:cs="Mangal"/>
          <w:sz w:val="26"/>
          <w:szCs w:val="26"/>
          <w:lang w:eastAsia="hi-IN" w:bidi="hi-IN"/>
        </w:rPr>
        <w:t xml:space="preserve"> г.</w:t>
      </w:r>
    </w:p>
    <w:p w14:paraId="7E9EFCB6"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451CEB9"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1746BBE"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w:t>
      </w:r>
      <w:proofErr w:type="gramStart"/>
      <w:r w:rsidRPr="003045CD">
        <w:rPr>
          <w:rFonts w:ascii="Times New Roman" w:hAnsi="Times New Roman" w:cs="Times New Roman"/>
          <w:b/>
          <w:sz w:val="20"/>
          <w:szCs w:val="20"/>
          <w:lang w:eastAsia="hi-IN" w:bidi="hi-IN"/>
        </w:rPr>
        <w:t xml:space="preserve">наличии)   </w:t>
      </w:r>
      <w:proofErr w:type="gramEnd"/>
      <w:r w:rsidRPr="003045CD">
        <w:rPr>
          <w:rFonts w:ascii="Times New Roman" w:hAnsi="Times New Roman" w:cs="Times New Roman"/>
          <w:b/>
          <w:sz w:val="20"/>
          <w:szCs w:val="20"/>
          <w:lang w:eastAsia="hi-IN" w:bidi="hi-IN"/>
        </w:rPr>
        <w:t xml:space="preserve">                                          (подпись)                                    </w:t>
      </w:r>
    </w:p>
    <w:p w14:paraId="2A563E61"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9A3C75C"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2B23F0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CC02EC8"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3CF6DC0" w14:textId="77777777" w:rsidR="00472819" w:rsidRDefault="00472819" w:rsidP="00773D95">
      <w:pPr>
        <w:ind w:left="5670"/>
        <w:rPr>
          <w:rFonts w:ascii="Times New Roman" w:eastAsia="Lucida Sans Unicode" w:hAnsi="Times New Roman"/>
          <w:b/>
          <w:sz w:val="26"/>
          <w:szCs w:val="26"/>
          <w:lang w:eastAsia="hi-IN" w:bidi="hi-IN"/>
        </w:rPr>
      </w:pPr>
    </w:p>
    <w:p w14:paraId="17B20FFB" w14:textId="77777777" w:rsidR="00472819" w:rsidRDefault="00472819" w:rsidP="00773D95">
      <w:pPr>
        <w:ind w:left="5670"/>
        <w:rPr>
          <w:rFonts w:ascii="Times New Roman" w:eastAsia="Lucida Sans Unicode" w:hAnsi="Times New Roman"/>
          <w:b/>
          <w:sz w:val="26"/>
          <w:szCs w:val="26"/>
          <w:lang w:eastAsia="hi-IN" w:bidi="hi-IN"/>
        </w:rPr>
      </w:pPr>
    </w:p>
    <w:p w14:paraId="251BD0A0" w14:textId="77777777" w:rsidR="00472819" w:rsidRDefault="00472819" w:rsidP="00773D95">
      <w:pPr>
        <w:ind w:left="5670"/>
        <w:rPr>
          <w:rFonts w:ascii="Times New Roman" w:eastAsia="Lucida Sans Unicode" w:hAnsi="Times New Roman"/>
          <w:b/>
          <w:sz w:val="26"/>
          <w:szCs w:val="26"/>
          <w:lang w:eastAsia="hi-IN" w:bidi="hi-IN"/>
        </w:rPr>
      </w:pPr>
    </w:p>
    <w:p w14:paraId="371F45B2" w14:textId="77777777" w:rsidR="00472819" w:rsidRDefault="00472819" w:rsidP="00773D95">
      <w:pPr>
        <w:ind w:left="5670"/>
        <w:rPr>
          <w:rFonts w:ascii="Times New Roman" w:eastAsia="Lucida Sans Unicode" w:hAnsi="Times New Roman"/>
          <w:b/>
          <w:sz w:val="26"/>
          <w:szCs w:val="26"/>
          <w:lang w:eastAsia="hi-IN" w:bidi="hi-IN"/>
        </w:rPr>
      </w:pPr>
    </w:p>
    <w:p w14:paraId="45C180A6" w14:textId="77777777" w:rsidR="00472819" w:rsidRDefault="00472819" w:rsidP="00773D95">
      <w:pPr>
        <w:ind w:left="5670"/>
        <w:rPr>
          <w:rFonts w:ascii="Times New Roman" w:eastAsia="Lucida Sans Unicode" w:hAnsi="Times New Roman"/>
          <w:b/>
          <w:sz w:val="26"/>
          <w:szCs w:val="26"/>
          <w:lang w:eastAsia="hi-IN" w:bidi="hi-IN"/>
        </w:rPr>
      </w:pPr>
    </w:p>
    <w:p w14:paraId="2B7148FB" w14:textId="77777777" w:rsidR="00472819" w:rsidRDefault="00472819" w:rsidP="00773D95">
      <w:pPr>
        <w:ind w:left="5670"/>
        <w:rPr>
          <w:rFonts w:ascii="Times New Roman" w:eastAsia="Lucida Sans Unicode" w:hAnsi="Times New Roman"/>
          <w:b/>
          <w:sz w:val="26"/>
          <w:szCs w:val="26"/>
          <w:lang w:eastAsia="hi-IN" w:bidi="hi-IN"/>
        </w:rPr>
      </w:pPr>
    </w:p>
    <w:p w14:paraId="34099582" w14:textId="77777777" w:rsidR="00472819" w:rsidRDefault="00472819" w:rsidP="00773D95">
      <w:pPr>
        <w:ind w:left="5670"/>
        <w:rPr>
          <w:rFonts w:ascii="Times New Roman" w:eastAsia="Lucida Sans Unicode" w:hAnsi="Times New Roman"/>
          <w:b/>
          <w:sz w:val="26"/>
          <w:szCs w:val="26"/>
          <w:lang w:eastAsia="hi-IN" w:bidi="hi-IN"/>
        </w:rPr>
      </w:pPr>
    </w:p>
    <w:p w14:paraId="6EB96B46" w14:textId="77777777" w:rsidR="00472819" w:rsidRDefault="00472819" w:rsidP="00773D95">
      <w:pPr>
        <w:ind w:left="5670"/>
        <w:rPr>
          <w:rFonts w:ascii="Times New Roman" w:eastAsia="Lucida Sans Unicode" w:hAnsi="Times New Roman"/>
          <w:b/>
          <w:sz w:val="26"/>
          <w:szCs w:val="26"/>
          <w:lang w:eastAsia="hi-IN" w:bidi="hi-IN"/>
        </w:rPr>
      </w:pPr>
    </w:p>
    <w:p w14:paraId="7B4CFB28" w14:textId="77777777" w:rsidR="00F177E1" w:rsidRDefault="00F177E1" w:rsidP="00773D95">
      <w:pPr>
        <w:ind w:left="5670"/>
        <w:rPr>
          <w:rFonts w:ascii="Times New Roman" w:eastAsia="Lucida Sans Unicode" w:hAnsi="Times New Roman"/>
          <w:b/>
          <w:sz w:val="26"/>
          <w:szCs w:val="26"/>
          <w:lang w:eastAsia="hi-IN" w:bidi="hi-IN"/>
        </w:rPr>
      </w:pPr>
    </w:p>
    <w:p w14:paraId="5A554E78" w14:textId="77777777" w:rsidR="00472819" w:rsidRDefault="00472819" w:rsidP="00773D95">
      <w:pPr>
        <w:ind w:left="5670"/>
        <w:rPr>
          <w:rFonts w:ascii="Times New Roman" w:eastAsia="Lucida Sans Unicode" w:hAnsi="Times New Roman"/>
          <w:b/>
          <w:sz w:val="26"/>
          <w:szCs w:val="26"/>
          <w:lang w:eastAsia="hi-IN" w:bidi="hi-IN"/>
        </w:rPr>
      </w:pPr>
    </w:p>
    <w:p w14:paraId="18344CAE" w14:textId="77777777" w:rsidR="008D736E" w:rsidRDefault="008D736E" w:rsidP="00773D95">
      <w:pPr>
        <w:ind w:left="5670"/>
        <w:rPr>
          <w:rFonts w:ascii="Times New Roman" w:eastAsia="Lucida Sans Unicode" w:hAnsi="Times New Roman"/>
          <w:b/>
          <w:sz w:val="26"/>
          <w:szCs w:val="26"/>
          <w:lang w:eastAsia="hi-IN" w:bidi="hi-IN"/>
        </w:rPr>
      </w:pPr>
    </w:p>
    <w:p w14:paraId="15B03D1E" w14:textId="77777777" w:rsidR="00472819" w:rsidRDefault="00472819" w:rsidP="00773D95">
      <w:pPr>
        <w:ind w:left="5670"/>
        <w:rPr>
          <w:rFonts w:ascii="Times New Roman" w:eastAsia="Lucida Sans Unicode" w:hAnsi="Times New Roman"/>
          <w:b/>
          <w:sz w:val="26"/>
          <w:szCs w:val="26"/>
          <w:lang w:eastAsia="hi-IN" w:bidi="hi-IN"/>
        </w:rPr>
      </w:pPr>
    </w:p>
    <w:p w14:paraId="6F63BC9E"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5510325C" w14:textId="77777777" w:rsidR="00936266" w:rsidRPr="000E3C26" w:rsidRDefault="00936266" w:rsidP="00936266">
      <w:pPr>
        <w:widowControl w:val="0"/>
        <w:spacing w:after="0" w:line="240" w:lineRule="auto"/>
        <w:jc w:val="center"/>
        <w:rPr>
          <w:rFonts w:ascii="Times New Roman" w:eastAsia="Times New Roman" w:hAnsi="Times New Roman"/>
          <w:b/>
          <w:bCs/>
          <w:color w:val="000000"/>
          <w:lang w:eastAsia="ru-RU" w:bidi="ru-RU"/>
        </w:rPr>
      </w:pPr>
      <w:r w:rsidRPr="000E3C26">
        <w:rPr>
          <w:rFonts w:ascii="Times New Roman" w:eastAsia="Times New Roman" w:hAnsi="Times New Roman"/>
          <w:b/>
          <w:bCs/>
          <w:color w:val="000000"/>
          <w:lang w:eastAsia="ru-RU" w:bidi="ru-RU"/>
        </w:rPr>
        <w:t>ТЕХНИЧЕСКОЕ ЗАДАНИЕ</w:t>
      </w:r>
    </w:p>
    <w:p w14:paraId="6968D9EC" w14:textId="60A6282D" w:rsidR="00936266" w:rsidRDefault="00936266" w:rsidP="00936266">
      <w:pPr>
        <w:widowControl w:val="0"/>
        <w:spacing w:after="0" w:line="240" w:lineRule="auto"/>
        <w:jc w:val="center"/>
        <w:rPr>
          <w:rFonts w:ascii="Times New Roman" w:eastAsia="Times New Roman" w:hAnsi="Times New Roman"/>
          <w:b/>
          <w:color w:val="000000"/>
          <w:sz w:val="24"/>
          <w:szCs w:val="24"/>
          <w:lang w:eastAsia="ru-RU" w:bidi="ru-RU"/>
        </w:rPr>
      </w:pPr>
      <w:r w:rsidRPr="000E3C26">
        <w:rPr>
          <w:rFonts w:ascii="Times New Roman" w:eastAsia="Times New Roman" w:hAnsi="Times New Roman"/>
          <w:b/>
          <w:color w:val="000000"/>
          <w:sz w:val="24"/>
          <w:szCs w:val="24"/>
          <w:lang w:eastAsia="ru-RU" w:bidi="ru-RU"/>
        </w:rPr>
        <w:t xml:space="preserve">на поставку </w:t>
      </w:r>
      <w:r w:rsidR="00A9435B" w:rsidRPr="00A9435B">
        <w:rPr>
          <w:rFonts w:ascii="Times New Roman" w:eastAsia="Times New Roman" w:hAnsi="Times New Roman"/>
          <w:b/>
          <w:color w:val="000000"/>
          <w:sz w:val="24"/>
          <w:szCs w:val="24"/>
          <w:lang w:eastAsia="ru-RU" w:bidi="ru-RU"/>
        </w:rPr>
        <w:t xml:space="preserve">комплектной трансформаторной подстанции КТП с силовым масляным трансформатором ТМГ 250/10/0,4 </w:t>
      </w:r>
      <w:proofErr w:type="spellStart"/>
      <w:r w:rsidR="00A9435B" w:rsidRPr="00A9435B">
        <w:rPr>
          <w:rFonts w:ascii="Times New Roman" w:eastAsia="Times New Roman" w:hAnsi="Times New Roman"/>
          <w:b/>
          <w:color w:val="000000"/>
          <w:sz w:val="24"/>
          <w:szCs w:val="24"/>
          <w:lang w:eastAsia="ru-RU" w:bidi="ru-RU"/>
        </w:rPr>
        <w:t>кВ</w:t>
      </w:r>
      <w:proofErr w:type="spellEnd"/>
      <w:r w:rsidR="00A9435B" w:rsidRPr="00A9435B">
        <w:rPr>
          <w:rFonts w:ascii="Times New Roman" w:eastAsia="Times New Roman" w:hAnsi="Times New Roman"/>
          <w:b/>
          <w:color w:val="000000"/>
          <w:sz w:val="24"/>
          <w:szCs w:val="24"/>
          <w:lang w:eastAsia="ru-RU" w:bidi="ru-RU"/>
        </w:rPr>
        <w:t xml:space="preserve"> для нужд ООО «РСК сети»</w:t>
      </w:r>
      <w:r w:rsidRPr="000E3C26">
        <w:rPr>
          <w:rFonts w:ascii="Times New Roman" w:eastAsia="Times New Roman" w:hAnsi="Times New Roman"/>
          <w:b/>
          <w:color w:val="000000"/>
          <w:sz w:val="24"/>
          <w:szCs w:val="24"/>
          <w:lang w:eastAsia="ru-RU" w:bidi="ru-RU"/>
        </w:rPr>
        <w:t>.</w:t>
      </w:r>
      <w:r w:rsidR="00176DF3" w:rsidRPr="00176DF3">
        <w:t xml:space="preserve"> </w:t>
      </w:r>
      <w:r w:rsidR="00176DF3" w:rsidRPr="00176DF3">
        <w:rPr>
          <w:rFonts w:ascii="Times New Roman" w:eastAsia="Times New Roman" w:hAnsi="Times New Roman"/>
          <w:b/>
          <w:color w:val="000000"/>
          <w:sz w:val="24"/>
          <w:szCs w:val="24"/>
          <w:lang w:eastAsia="ru-RU" w:bidi="ru-RU"/>
        </w:rPr>
        <w:t>(ОКПД 2 - 27.12)</w:t>
      </w:r>
    </w:p>
    <w:p w14:paraId="160B8E9F" w14:textId="77777777" w:rsidR="00A9435B" w:rsidRPr="00F177E1" w:rsidRDefault="00A9435B" w:rsidP="00A9435B">
      <w:pPr>
        <w:widowControl w:val="0"/>
        <w:spacing w:after="0" w:line="240" w:lineRule="auto"/>
        <w:jc w:val="center"/>
        <w:rPr>
          <w:rFonts w:ascii="Times New Roman" w:eastAsia="Times New Roman" w:hAnsi="Times New Roman"/>
          <w:b/>
          <w:color w:val="000000"/>
          <w:sz w:val="24"/>
          <w:szCs w:val="24"/>
          <w:lang w:eastAsia="ru-RU" w:bidi="ru-RU"/>
        </w:rPr>
      </w:pPr>
    </w:p>
    <w:p w14:paraId="546B2900" w14:textId="77777777" w:rsidR="00A9435B" w:rsidRPr="00F177E1" w:rsidRDefault="00A9435B" w:rsidP="00A9435B">
      <w:pPr>
        <w:numPr>
          <w:ilvl w:val="0"/>
          <w:numId w:val="49"/>
        </w:numPr>
        <w:spacing w:after="0" w:line="240" w:lineRule="auto"/>
        <w:ind w:hanging="11"/>
        <w:rPr>
          <w:rFonts w:ascii="Times New Roman" w:hAnsi="Times New Roman"/>
          <w:b/>
          <w:sz w:val="24"/>
          <w:szCs w:val="24"/>
        </w:rPr>
      </w:pPr>
      <w:r w:rsidRPr="00F177E1">
        <w:rPr>
          <w:rFonts w:ascii="Times New Roman" w:hAnsi="Times New Roman"/>
          <w:b/>
          <w:sz w:val="24"/>
          <w:szCs w:val="24"/>
        </w:rPr>
        <w:t>Общие сведения:</w:t>
      </w:r>
    </w:p>
    <w:p w14:paraId="2E10CA87" w14:textId="77777777" w:rsidR="00A9435B" w:rsidRPr="00F177E1" w:rsidRDefault="00A9435B" w:rsidP="00A9435B">
      <w:pPr>
        <w:spacing w:after="0" w:line="240" w:lineRule="auto"/>
        <w:ind w:firstLine="709"/>
        <w:contextualSpacing/>
        <w:rPr>
          <w:rFonts w:ascii="Times New Roman" w:hAnsi="Times New Roman"/>
          <w:b/>
          <w:sz w:val="24"/>
          <w:szCs w:val="24"/>
        </w:rPr>
      </w:pPr>
      <w:r w:rsidRPr="00F177E1">
        <w:rPr>
          <w:rFonts w:ascii="Times New Roman" w:hAnsi="Times New Roman"/>
          <w:b/>
          <w:sz w:val="24"/>
          <w:szCs w:val="24"/>
        </w:rPr>
        <w:t xml:space="preserve">Заказчик: </w:t>
      </w:r>
      <w:r w:rsidRPr="00F177E1">
        <w:rPr>
          <w:rFonts w:ascii="Times New Roman" w:hAnsi="Times New Roman"/>
          <w:sz w:val="24"/>
          <w:szCs w:val="24"/>
        </w:rPr>
        <w:t>Общество с ограниченной ответственностью «Региональная сетевая компания» (ООО «РСК сети»).</w:t>
      </w:r>
    </w:p>
    <w:p w14:paraId="2630A5A1" w14:textId="77777777" w:rsidR="00A9435B" w:rsidRPr="00F177E1" w:rsidRDefault="00A9435B" w:rsidP="00A9435B">
      <w:pPr>
        <w:spacing w:after="0" w:line="240" w:lineRule="auto"/>
        <w:ind w:firstLine="709"/>
        <w:contextualSpacing/>
        <w:rPr>
          <w:rFonts w:ascii="Times New Roman" w:hAnsi="Times New Roman"/>
          <w:b/>
          <w:sz w:val="24"/>
          <w:szCs w:val="24"/>
        </w:rPr>
      </w:pPr>
      <w:r w:rsidRPr="00F177E1">
        <w:rPr>
          <w:rFonts w:ascii="Times New Roman" w:hAnsi="Times New Roman"/>
          <w:b/>
          <w:sz w:val="24"/>
          <w:szCs w:val="24"/>
        </w:rPr>
        <w:t>1.2. Требования к предмету:</w:t>
      </w:r>
    </w:p>
    <w:p w14:paraId="334ECD6F" w14:textId="06166BE5" w:rsidR="00A9435B" w:rsidRPr="006F429F" w:rsidRDefault="00A9435B" w:rsidP="00A9435B">
      <w:pPr>
        <w:widowControl w:val="0"/>
        <w:spacing w:after="0"/>
        <w:ind w:firstLine="709"/>
        <w:contextualSpacing/>
        <w:jc w:val="both"/>
        <w:rPr>
          <w:rFonts w:ascii="Times New Roman" w:hAnsi="Times New Roman"/>
          <w:sz w:val="24"/>
          <w:szCs w:val="24"/>
        </w:rPr>
      </w:pPr>
      <w:r w:rsidRPr="00F177E1">
        <w:rPr>
          <w:rFonts w:ascii="Times New Roman" w:hAnsi="Times New Roman"/>
          <w:sz w:val="24"/>
          <w:szCs w:val="24"/>
        </w:rPr>
        <w:t xml:space="preserve">Предметом данной закупки является поставка </w:t>
      </w:r>
      <w:r w:rsidRPr="00F177E1">
        <w:rPr>
          <w:rFonts w:ascii="Times New Roman" w:hAnsi="Times New Roman"/>
          <w:b/>
          <w:kern w:val="1"/>
          <w:sz w:val="24"/>
          <w:szCs w:val="24"/>
          <w:lang w:eastAsia="ar-SA"/>
        </w:rPr>
        <w:t xml:space="preserve">трансформаторной подстанции </w:t>
      </w:r>
      <w:r w:rsidRPr="00C86E3C">
        <w:rPr>
          <w:rFonts w:ascii="Times New Roman" w:hAnsi="Times New Roman"/>
          <w:b/>
          <w:kern w:val="1"/>
          <w:sz w:val="26"/>
          <w:szCs w:val="26"/>
          <w:lang w:eastAsia="ar-SA"/>
        </w:rPr>
        <w:t>КТП</w:t>
      </w:r>
      <w:r w:rsidRPr="008A3246">
        <w:rPr>
          <w:rFonts w:ascii="Times New Roman" w:hAnsi="Times New Roman"/>
          <w:b/>
          <w:kern w:val="1"/>
          <w:sz w:val="26"/>
          <w:szCs w:val="26"/>
          <w:lang w:eastAsia="ar-SA"/>
        </w:rPr>
        <w:t xml:space="preserve"> </w:t>
      </w:r>
      <w:r w:rsidRPr="00C86E3C">
        <w:rPr>
          <w:rFonts w:ascii="Times New Roman" w:hAnsi="Times New Roman"/>
          <w:b/>
          <w:kern w:val="1"/>
          <w:sz w:val="26"/>
          <w:szCs w:val="26"/>
          <w:lang w:eastAsia="ar-SA"/>
        </w:rPr>
        <w:t>с силовым масляным трансформатором ТМГ 250/10/0,4</w:t>
      </w:r>
      <w:r w:rsidRPr="008A3246">
        <w:rPr>
          <w:rFonts w:ascii="Times New Roman" w:hAnsi="Times New Roman"/>
          <w:b/>
          <w:kern w:val="1"/>
          <w:sz w:val="26"/>
          <w:szCs w:val="26"/>
          <w:lang w:eastAsia="ar-SA"/>
        </w:rPr>
        <w:t xml:space="preserve"> </w:t>
      </w:r>
      <w:proofErr w:type="spellStart"/>
      <w:r w:rsidRPr="00C86E3C">
        <w:rPr>
          <w:rFonts w:ascii="Times New Roman" w:hAnsi="Times New Roman"/>
          <w:b/>
          <w:kern w:val="1"/>
          <w:sz w:val="26"/>
          <w:szCs w:val="26"/>
          <w:lang w:eastAsia="ar-SA"/>
        </w:rPr>
        <w:t>кВ</w:t>
      </w:r>
      <w:proofErr w:type="spellEnd"/>
      <w:r w:rsidRPr="00C86E3C">
        <w:rPr>
          <w:rFonts w:ascii="Times New Roman" w:eastAsia="Lucida Sans Unicode" w:hAnsi="Times New Roman"/>
          <w:b/>
          <w:kern w:val="1"/>
          <w:sz w:val="26"/>
          <w:szCs w:val="26"/>
          <w:lang w:eastAsia="ar-SA"/>
        </w:rPr>
        <w:t xml:space="preserve"> </w:t>
      </w:r>
      <w:r w:rsidRPr="00F177E1">
        <w:rPr>
          <w:rFonts w:ascii="Times New Roman" w:hAnsi="Times New Roman"/>
          <w:b/>
          <w:kern w:val="1"/>
          <w:sz w:val="24"/>
          <w:szCs w:val="24"/>
          <w:lang w:eastAsia="ar-SA"/>
        </w:rPr>
        <w:t>для</w:t>
      </w:r>
      <w:r>
        <w:rPr>
          <w:rFonts w:ascii="Times New Roman" w:hAnsi="Times New Roman"/>
          <w:b/>
          <w:kern w:val="1"/>
          <w:sz w:val="24"/>
          <w:szCs w:val="24"/>
          <w:lang w:eastAsia="ar-SA"/>
        </w:rPr>
        <w:t xml:space="preserve"> нужд </w:t>
      </w:r>
      <w:r w:rsidRPr="00F177E1">
        <w:rPr>
          <w:rFonts w:ascii="Times New Roman" w:hAnsi="Times New Roman"/>
          <w:b/>
          <w:kern w:val="1"/>
          <w:sz w:val="24"/>
          <w:szCs w:val="24"/>
          <w:lang w:eastAsia="ar-SA"/>
        </w:rPr>
        <w:t>ООО «РСК сети» (далее по тексту – Товар).</w:t>
      </w:r>
      <w:r w:rsidRPr="00F177E1">
        <w:rPr>
          <w:rFonts w:ascii="Times New Roman" w:hAnsi="Times New Roman"/>
          <w:sz w:val="24"/>
          <w:szCs w:val="24"/>
        </w:rPr>
        <w:t xml:space="preserve"> </w:t>
      </w:r>
      <w:r>
        <w:rPr>
          <w:rFonts w:ascii="Times New Roman" w:hAnsi="Times New Roman"/>
          <w:sz w:val="24"/>
          <w:szCs w:val="24"/>
        </w:rPr>
        <w:t xml:space="preserve">Товар должен быть изготовлен в соответствии с </w:t>
      </w:r>
      <w:r w:rsidRPr="000E3C26">
        <w:rPr>
          <w:rFonts w:ascii="Times New Roman" w:hAnsi="Times New Roman"/>
          <w:sz w:val="24"/>
          <w:szCs w:val="24"/>
        </w:rPr>
        <w:t>Рабоч</w:t>
      </w:r>
      <w:r>
        <w:rPr>
          <w:rFonts w:ascii="Times New Roman" w:hAnsi="Times New Roman"/>
          <w:sz w:val="24"/>
          <w:szCs w:val="24"/>
        </w:rPr>
        <w:t xml:space="preserve">ей </w:t>
      </w:r>
      <w:r w:rsidRPr="000E3C26">
        <w:rPr>
          <w:rFonts w:ascii="Times New Roman" w:hAnsi="Times New Roman"/>
          <w:sz w:val="24"/>
          <w:szCs w:val="24"/>
        </w:rPr>
        <w:t>документаци</w:t>
      </w:r>
      <w:r>
        <w:rPr>
          <w:rFonts w:ascii="Times New Roman" w:hAnsi="Times New Roman"/>
          <w:sz w:val="24"/>
          <w:szCs w:val="24"/>
        </w:rPr>
        <w:t>ей</w:t>
      </w:r>
      <w:r w:rsidRPr="000E3C26">
        <w:rPr>
          <w:rFonts w:ascii="Times New Roman" w:hAnsi="Times New Roman"/>
          <w:sz w:val="24"/>
          <w:szCs w:val="24"/>
        </w:rPr>
        <w:t xml:space="preserve"> </w:t>
      </w:r>
      <w:bookmarkStart w:id="2" w:name="_Hlk171330844"/>
      <w:r w:rsidRPr="000E3C26">
        <w:rPr>
          <w:rFonts w:ascii="Times New Roman" w:hAnsi="Times New Roman"/>
          <w:sz w:val="24"/>
          <w:szCs w:val="24"/>
        </w:rPr>
        <w:t>шиф</w:t>
      </w:r>
      <w:r>
        <w:rPr>
          <w:rFonts w:ascii="Times New Roman" w:hAnsi="Times New Roman"/>
          <w:sz w:val="24"/>
          <w:szCs w:val="24"/>
        </w:rPr>
        <w:t xml:space="preserve">р </w:t>
      </w:r>
      <w:r w:rsidRPr="00760F4F">
        <w:rPr>
          <w:rFonts w:ascii="Times New Roman" w:hAnsi="Times New Roman"/>
          <w:sz w:val="24"/>
          <w:szCs w:val="24"/>
        </w:rPr>
        <w:t>73/06-2024-</w:t>
      </w:r>
      <w:r>
        <w:rPr>
          <w:rFonts w:ascii="Times New Roman" w:hAnsi="Times New Roman"/>
          <w:sz w:val="24"/>
          <w:szCs w:val="24"/>
        </w:rPr>
        <w:t>ЭП «Том. 1. Реконструкция существующей схемы электроснабжения, установка КТП-250</w:t>
      </w:r>
      <w:r w:rsidRPr="00760F4F">
        <w:rPr>
          <w:rFonts w:ascii="Times New Roman" w:hAnsi="Times New Roman"/>
          <w:sz w:val="24"/>
          <w:szCs w:val="24"/>
        </w:rPr>
        <w:t>/10/0</w:t>
      </w:r>
      <w:r>
        <w:rPr>
          <w:rFonts w:ascii="Times New Roman" w:hAnsi="Times New Roman"/>
          <w:sz w:val="24"/>
          <w:szCs w:val="24"/>
        </w:rPr>
        <w:t>,4»</w:t>
      </w:r>
      <w:bookmarkEnd w:id="2"/>
      <w:r>
        <w:rPr>
          <w:rFonts w:ascii="Times New Roman" w:hAnsi="Times New Roman"/>
          <w:sz w:val="24"/>
          <w:szCs w:val="24"/>
        </w:rPr>
        <w:t xml:space="preserve">, </w:t>
      </w:r>
      <w:proofErr w:type="gramStart"/>
      <w:r>
        <w:rPr>
          <w:rFonts w:ascii="Times New Roman" w:hAnsi="Times New Roman"/>
          <w:sz w:val="24"/>
          <w:szCs w:val="24"/>
        </w:rPr>
        <w:t xml:space="preserve">которая  </w:t>
      </w:r>
      <w:r w:rsidRPr="000E3C26">
        <w:rPr>
          <w:rFonts w:ascii="Times New Roman" w:hAnsi="Times New Roman"/>
          <w:sz w:val="24"/>
          <w:szCs w:val="24"/>
        </w:rPr>
        <w:t>приложен</w:t>
      </w:r>
      <w:r>
        <w:rPr>
          <w:rFonts w:ascii="Times New Roman" w:hAnsi="Times New Roman"/>
          <w:sz w:val="24"/>
          <w:szCs w:val="24"/>
        </w:rPr>
        <w:t>а</w:t>
      </w:r>
      <w:proofErr w:type="gramEnd"/>
      <w:r w:rsidRPr="000E3C26">
        <w:rPr>
          <w:rFonts w:ascii="Times New Roman" w:hAnsi="Times New Roman"/>
          <w:sz w:val="24"/>
          <w:szCs w:val="24"/>
        </w:rPr>
        <w:t xml:space="preserve"> отдельным файл</w:t>
      </w:r>
      <w:r>
        <w:rPr>
          <w:rFonts w:ascii="Times New Roman" w:hAnsi="Times New Roman"/>
          <w:sz w:val="24"/>
          <w:szCs w:val="24"/>
        </w:rPr>
        <w:t>о</w:t>
      </w:r>
      <w:r w:rsidRPr="000E3C26">
        <w:rPr>
          <w:rFonts w:ascii="Times New Roman" w:hAnsi="Times New Roman"/>
          <w:sz w:val="24"/>
          <w:szCs w:val="24"/>
        </w:rPr>
        <w:t>м и явля</w:t>
      </w:r>
      <w:r>
        <w:rPr>
          <w:rFonts w:ascii="Times New Roman" w:hAnsi="Times New Roman"/>
          <w:sz w:val="24"/>
          <w:szCs w:val="24"/>
        </w:rPr>
        <w:t>е</w:t>
      </w:r>
      <w:r w:rsidRPr="000E3C26">
        <w:rPr>
          <w:rFonts w:ascii="Times New Roman" w:hAnsi="Times New Roman"/>
          <w:sz w:val="24"/>
          <w:szCs w:val="24"/>
        </w:rPr>
        <w:t xml:space="preserve">тся Приложением №1 к </w:t>
      </w:r>
      <w:r w:rsidRPr="006F429F">
        <w:rPr>
          <w:rFonts w:ascii="Times New Roman" w:hAnsi="Times New Roman"/>
          <w:sz w:val="24"/>
          <w:szCs w:val="24"/>
        </w:rPr>
        <w:t>настоящему Техническому заданию.</w:t>
      </w:r>
    </w:p>
    <w:p w14:paraId="712BDAC9" w14:textId="77777777" w:rsidR="00A9435B" w:rsidRPr="006F429F" w:rsidRDefault="00A9435B" w:rsidP="00A9435B">
      <w:pPr>
        <w:spacing w:after="0"/>
        <w:ind w:firstLine="709"/>
        <w:contextualSpacing/>
        <w:rPr>
          <w:rFonts w:ascii="Times New Roman" w:hAnsi="Times New Roman"/>
          <w:b/>
          <w:bCs/>
          <w:iCs/>
          <w:sz w:val="24"/>
          <w:szCs w:val="24"/>
        </w:rPr>
      </w:pPr>
      <w:r w:rsidRPr="006F429F">
        <w:rPr>
          <w:rFonts w:ascii="Times New Roman" w:hAnsi="Times New Roman"/>
          <w:b/>
          <w:bCs/>
          <w:iCs/>
          <w:sz w:val="24"/>
          <w:szCs w:val="24"/>
        </w:rPr>
        <w:t>1.3. Область применения:</w:t>
      </w:r>
    </w:p>
    <w:p w14:paraId="3A754B74" w14:textId="77777777" w:rsidR="00A9435B" w:rsidRPr="006F429F" w:rsidRDefault="00A9435B" w:rsidP="00A9435B">
      <w:pPr>
        <w:spacing w:after="0" w:line="276" w:lineRule="auto"/>
        <w:ind w:firstLine="709"/>
        <w:contextualSpacing/>
        <w:jc w:val="both"/>
        <w:rPr>
          <w:rFonts w:ascii="Times New Roman" w:eastAsia="Times New Roman" w:hAnsi="Times New Roman"/>
          <w:snapToGrid w:val="0"/>
          <w:sz w:val="24"/>
          <w:szCs w:val="24"/>
          <w:lang w:eastAsia="ru-RU"/>
        </w:rPr>
      </w:pPr>
      <w:r w:rsidRPr="006F429F">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40DC737D" w14:textId="77777777" w:rsidR="00A9435B" w:rsidRPr="006F429F" w:rsidRDefault="00A9435B" w:rsidP="00A9435B">
      <w:pPr>
        <w:keepNext/>
        <w:numPr>
          <w:ilvl w:val="0"/>
          <w:numId w:val="49"/>
        </w:numPr>
        <w:spacing w:after="0" w:line="240" w:lineRule="auto"/>
        <w:ind w:left="1495" w:hanging="720"/>
        <w:contextualSpacing/>
        <w:outlineLvl w:val="1"/>
        <w:rPr>
          <w:rFonts w:ascii="Times New Roman" w:eastAsia="Times New Roman" w:hAnsi="Times New Roman"/>
          <w:b/>
          <w:bCs/>
          <w:sz w:val="24"/>
          <w:szCs w:val="24"/>
          <w:lang w:eastAsia="ru-RU"/>
        </w:rPr>
      </w:pPr>
      <w:r w:rsidRPr="006F429F">
        <w:rPr>
          <w:rFonts w:ascii="Times New Roman" w:eastAsia="Times New Roman" w:hAnsi="Times New Roman"/>
          <w:b/>
          <w:bCs/>
          <w:sz w:val="24"/>
          <w:szCs w:val="24"/>
          <w:lang w:eastAsia="ru-RU"/>
        </w:rPr>
        <w:t xml:space="preserve"> Сроки и условия поставки Товара:</w:t>
      </w:r>
    </w:p>
    <w:p w14:paraId="64474DC9" w14:textId="77777777" w:rsidR="00A9435B" w:rsidRPr="006F429F" w:rsidRDefault="00A9435B" w:rsidP="00A9435B">
      <w:pPr>
        <w:keepNext/>
        <w:numPr>
          <w:ilvl w:val="1"/>
          <w:numId w:val="49"/>
        </w:numPr>
        <w:spacing w:after="0" w:line="240" w:lineRule="auto"/>
        <w:ind w:left="0" w:firstLine="720"/>
        <w:contextualSpacing/>
        <w:jc w:val="both"/>
        <w:outlineLvl w:val="1"/>
        <w:rPr>
          <w:rFonts w:ascii="Times New Roman" w:eastAsia="Times New Roman" w:hAnsi="Times New Roman"/>
          <w:bCs/>
          <w:sz w:val="24"/>
          <w:szCs w:val="24"/>
          <w:lang w:eastAsia="ru-RU"/>
        </w:rPr>
      </w:pPr>
      <w:r w:rsidRPr="006F429F">
        <w:rPr>
          <w:rFonts w:ascii="Times New Roman" w:eastAsia="Times New Roman" w:hAnsi="Times New Roman"/>
          <w:bCs/>
          <w:sz w:val="24"/>
          <w:szCs w:val="24"/>
          <w:lang w:eastAsia="ru-RU"/>
        </w:rPr>
        <w:t>Поставка Товара (доставка и разгрузка) должна осуществляться Поставщиком по адресу: Красноярский край, г. Красноярск, ул. 2-я Брянская, 6Г</w:t>
      </w:r>
    </w:p>
    <w:p w14:paraId="1E800DE2" w14:textId="77777777" w:rsidR="00A9435B" w:rsidRPr="006F429F" w:rsidRDefault="00A9435B" w:rsidP="00A9435B">
      <w:pPr>
        <w:keepNext/>
        <w:numPr>
          <w:ilvl w:val="1"/>
          <w:numId w:val="49"/>
        </w:numPr>
        <w:spacing w:after="0" w:line="240" w:lineRule="auto"/>
        <w:ind w:left="0" w:firstLine="720"/>
        <w:contextualSpacing/>
        <w:jc w:val="both"/>
        <w:outlineLvl w:val="1"/>
        <w:rPr>
          <w:rFonts w:ascii="Times New Roman" w:eastAsia="Times New Roman" w:hAnsi="Times New Roman"/>
          <w:bCs/>
          <w:sz w:val="24"/>
          <w:szCs w:val="24"/>
          <w:lang w:eastAsia="ru-RU"/>
        </w:rPr>
      </w:pPr>
      <w:r w:rsidRPr="006F429F">
        <w:rPr>
          <w:rFonts w:ascii="Times New Roman" w:eastAsia="Times New Roman" w:hAnsi="Times New Roman"/>
          <w:bCs/>
          <w:sz w:val="24"/>
          <w:szCs w:val="24"/>
          <w:lang w:eastAsia="ru-RU"/>
        </w:rPr>
        <w:t>Срок поставки не должен превышать 80 (восемьдесят) календарных дней с даты заключения Договора.</w:t>
      </w:r>
    </w:p>
    <w:p w14:paraId="17DB91B8" w14:textId="77777777" w:rsidR="00A9435B" w:rsidRPr="006F429F" w:rsidRDefault="00A9435B" w:rsidP="00A9435B">
      <w:pPr>
        <w:numPr>
          <w:ilvl w:val="0"/>
          <w:numId w:val="49"/>
        </w:numPr>
        <w:autoSpaceDE w:val="0"/>
        <w:autoSpaceDN w:val="0"/>
        <w:adjustRightInd w:val="0"/>
        <w:spacing w:after="0" w:line="240" w:lineRule="auto"/>
        <w:ind w:left="0" w:firstLine="709"/>
        <w:contextualSpacing/>
        <w:jc w:val="both"/>
        <w:rPr>
          <w:rFonts w:ascii="Times New Roman" w:hAnsi="Times New Roman"/>
          <w:b/>
          <w:sz w:val="24"/>
          <w:szCs w:val="24"/>
        </w:rPr>
      </w:pPr>
      <w:r w:rsidRPr="006F429F">
        <w:rPr>
          <w:rFonts w:ascii="Times New Roman" w:hAnsi="Times New Roman"/>
          <w:b/>
          <w:sz w:val="24"/>
          <w:szCs w:val="24"/>
        </w:rPr>
        <w:t xml:space="preserve">Состав и технические характеристики трансформаторной подстанции </w:t>
      </w:r>
      <w:r w:rsidRPr="006F429F">
        <w:rPr>
          <w:rFonts w:ascii="Times New Roman" w:hAnsi="Times New Roman"/>
          <w:b/>
          <w:kern w:val="1"/>
          <w:sz w:val="24"/>
          <w:szCs w:val="24"/>
          <w:lang w:eastAsia="ar-SA"/>
        </w:rPr>
        <w:t xml:space="preserve">КТП-250/10/0,4 </w:t>
      </w:r>
      <w:proofErr w:type="spellStart"/>
      <w:r w:rsidRPr="006F429F">
        <w:rPr>
          <w:rFonts w:ascii="Times New Roman" w:hAnsi="Times New Roman"/>
          <w:b/>
          <w:kern w:val="1"/>
          <w:sz w:val="24"/>
          <w:szCs w:val="24"/>
          <w:lang w:eastAsia="ar-SA"/>
        </w:rPr>
        <w:t>кВ</w:t>
      </w:r>
      <w:proofErr w:type="spellEnd"/>
      <w:r w:rsidRPr="006F429F">
        <w:rPr>
          <w:rFonts w:ascii="Times New Roman" w:hAnsi="Times New Roman"/>
          <w:b/>
          <w:sz w:val="24"/>
          <w:szCs w:val="24"/>
        </w:rPr>
        <w:t>:</w:t>
      </w:r>
    </w:p>
    <w:p w14:paraId="5D7200BB" w14:textId="77777777" w:rsidR="00A9435B" w:rsidRPr="00D32432" w:rsidRDefault="00A9435B" w:rsidP="00A9435B">
      <w:pPr>
        <w:jc w:val="both"/>
        <w:rPr>
          <w:rFonts w:ascii="Times New Roman" w:hAnsi="Times New Roman"/>
          <w:bCs/>
          <w:i/>
          <w:color w:val="000000"/>
          <w:sz w:val="24"/>
          <w:szCs w:val="24"/>
          <w:lang w:eastAsia="ru-RU"/>
        </w:rPr>
      </w:pPr>
      <w:r w:rsidRPr="00D32432">
        <w:rPr>
          <w:rFonts w:ascii="Times New Roman" w:hAnsi="Times New Roman"/>
          <w:bCs/>
          <w:i/>
          <w:color w:val="000000"/>
          <w:sz w:val="24"/>
          <w:szCs w:val="24"/>
          <w:lang w:eastAsia="ru-RU"/>
        </w:rPr>
        <w:t xml:space="preserve">Технические данные должны соответствовать параметрам, указанным в Рабочей документации шифр </w:t>
      </w:r>
      <w:r w:rsidRPr="00D32432">
        <w:rPr>
          <w:rFonts w:ascii="Times New Roman" w:hAnsi="Times New Roman"/>
          <w:i/>
          <w:iCs/>
          <w:sz w:val="24"/>
          <w:szCs w:val="24"/>
        </w:rPr>
        <w:t>73/06-2024-ЭП</w:t>
      </w:r>
      <w:r>
        <w:rPr>
          <w:rFonts w:ascii="Times New Roman" w:hAnsi="Times New Roman"/>
          <w:sz w:val="24"/>
          <w:szCs w:val="24"/>
        </w:rPr>
        <w:t xml:space="preserve"> </w:t>
      </w:r>
      <w:r w:rsidRPr="00D32432">
        <w:rPr>
          <w:rFonts w:ascii="Times New Roman" w:hAnsi="Times New Roman"/>
          <w:bCs/>
          <w:i/>
          <w:color w:val="000000"/>
          <w:sz w:val="24"/>
          <w:szCs w:val="24"/>
          <w:lang w:eastAsia="ru-RU"/>
        </w:rPr>
        <w:t>(либо не ухудшающим технические характеристики параметров).</w:t>
      </w:r>
    </w:p>
    <w:tbl>
      <w:tblPr>
        <w:tblStyle w:val="a5"/>
        <w:tblW w:w="10173" w:type="dxa"/>
        <w:tblLook w:val="04A0" w:firstRow="1" w:lastRow="0" w:firstColumn="1" w:lastColumn="0" w:noHBand="0" w:noVBand="1"/>
      </w:tblPr>
      <w:tblGrid>
        <w:gridCol w:w="1912"/>
        <w:gridCol w:w="685"/>
        <w:gridCol w:w="619"/>
        <w:gridCol w:w="2128"/>
        <w:gridCol w:w="1134"/>
        <w:gridCol w:w="1291"/>
        <w:gridCol w:w="2404"/>
      </w:tblGrid>
      <w:tr w:rsidR="00A9435B" w:rsidRPr="00F177E1" w14:paraId="28F889B2" w14:textId="77777777" w:rsidTr="00847129">
        <w:tc>
          <w:tcPr>
            <w:tcW w:w="6478" w:type="dxa"/>
            <w:gridSpan w:val="5"/>
          </w:tcPr>
          <w:p w14:paraId="7992EB4F" w14:textId="77777777" w:rsidR="00A9435B" w:rsidRPr="00F177E1" w:rsidRDefault="00A9435B" w:rsidP="00847129">
            <w:pPr>
              <w:spacing w:after="0"/>
              <w:jc w:val="both"/>
              <w:rPr>
                <w:rFonts w:ascii="Times New Roman" w:hAnsi="Times New Roman"/>
                <w:sz w:val="20"/>
                <w:szCs w:val="20"/>
              </w:rPr>
            </w:pPr>
            <w:r w:rsidRPr="00106EF4">
              <w:rPr>
                <w:rFonts w:ascii="Times New Roman" w:eastAsia="Calibri" w:hAnsi="Times New Roman" w:cs="Times New Roman"/>
                <w:i/>
                <w:iCs/>
                <w:sz w:val="20"/>
                <w:szCs w:val="20"/>
              </w:rPr>
              <w:t>Наименование изделия</w:t>
            </w:r>
          </w:p>
        </w:tc>
        <w:tc>
          <w:tcPr>
            <w:tcW w:w="1291" w:type="dxa"/>
          </w:tcPr>
          <w:p w14:paraId="145A2CB0" w14:textId="77777777" w:rsidR="00A9435B" w:rsidRPr="00106EF4" w:rsidRDefault="00A9435B" w:rsidP="00847129">
            <w:pPr>
              <w:spacing w:after="0"/>
              <w:rPr>
                <w:rFonts w:ascii="Times New Roman" w:hAnsi="Times New Roman"/>
                <w:i/>
                <w:iCs/>
                <w:sz w:val="20"/>
                <w:szCs w:val="20"/>
              </w:rPr>
            </w:pPr>
            <w:r w:rsidRPr="00106EF4">
              <w:rPr>
                <w:rFonts w:ascii="Times New Roman" w:hAnsi="Times New Roman"/>
                <w:i/>
                <w:iCs/>
                <w:sz w:val="20"/>
                <w:szCs w:val="20"/>
              </w:rPr>
              <w:t>Количество, шт.</w:t>
            </w:r>
          </w:p>
        </w:tc>
        <w:tc>
          <w:tcPr>
            <w:tcW w:w="2404" w:type="dxa"/>
          </w:tcPr>
          <w:p w14:paraId="6271207F" w14:textId="77777777" w:rsidR="00A9435B" w:rsidRPr="00F177E1" w:rsidRDefault="00A9435B" w:rsidP="00847129">
            <w:pPr>
              <w:spacing w:after="0"/>
              <w:rPr>
                <w:rFonts w:ascii="Times New Roman" w:hAnsi="Times New Roman"/>
                <w:sz w:val="20"/>
                <w:szCs w:val="20"/>
              </w:rPr>
            </w:pPr>
            <w:r>
              <w:rPr>
                <w:rFonts w:ascii="Times New Roman" w:hAnsi="Times New Roman"/>
                <w:sz w:val="20"/>
                <w:szCs w:val="20"/>
              </w:rPr>
              <w:t>Примечания</w:t>
            </w:r>
          </w:p>
        </w:tc>
      </w:tr>
      <w:tr w:rsidR="00A9435B" w:rsidRPr="00F177E1" w14:paraId="6678A8CE" w14:textId="77777777" w:rsidTr="00847129">
        <w:tc>
          <w:tcPr>
            <w:tcW w:w="6478" w:type="dxa"/>
            <w:gridSpan w:val="5"/>
          </w:tcPr>
          <w:p w14:paraId="61C7382B" w14:textId="77777777" w:rsidR="00A9435B" w:rsidRPr="007A03D7" w:rsidRDefault="00A9435B" w:rsidP="00847129">
            <w:pPr>
              <w:spacing w:after="0"/>
              <w:jc w:val="both"/>
              <w:rPr>
                <w:rFonts w:ascii="Times New Roman" w:hAnsi="Times New Roman"/>
                <w:sz w:val="20"/>
                <w:szCs w:val="20"/>
              </w:rPr>
            </w:pPr>
            <w:r w:rsidRPr="007A03D7">
              <w:rPr>
                <w:rFonts w:ascii="Times New Roman" w:hAnsi="Times New Roman"/>
                <w:b/>
                <w:bCs/>
                <w:i/>
                <w:sz w:val="20"/>
                <w:szCs w:val="20"/>
              </w:rPr>
              <w:t xml:space="preserve">3.1.  </w:t>
            </w:r>
            <w:r>
              <w:rPr>
                <w:rFonts w:ascii="Times New Roman" w:hAnsi="Times New Roman"/>
                <w:b/>
                <w:bCs/>
                <w:i/>
                <w:sz w:val="20"/>
                <w:szCs w:val="20"/>
              </w:rPr>
              <w:t>КТП</w:t>
            </w:r>
            <w:r>
              <w:rPr>
                <w:rFonts w:ascii="Times New Roman" w:hAnsi="Times New Roman"/>
                <w:b/>
                <w:kern w:val="1"/>
                <w:sz w:val="20"/>
                <w:szCs w:val="20"/>
                <w:lang w:eastAsia="ar-SA"/>
              </w:rPr>
              <w:t>-</w:t>
            </w:r>
            <w:r w:rsidRPr="007A03D7">
              <w:rPr>
                <w:rFonts w:ascii="Times New Roman" w:hAnsi="Times New Roman"/>
                <w:b/>
                <w:kern w:val="1"/>
                <w:sz w:val="20"/>
                <w:szCs w:val="20"/>
                <w:lang w:eastAsia="ar-SA"/>
              </w:rPr>
              <w:t>250/10/0,4</w:t>
            </w:r>
            <w:r>
              <w:rPr>
                <w:rFonts w:ascii="Times New Roman" w:hAnsi="Times New Roman"/>
                <w:b/>
                <w:kern w:val="1"/>
                <w:sz w:val="20"/>
                <w:szCs w:val="20"/>
                <w:lang w:eastAsia="ar-SA"/>
              </w:rPr>
              <w:t xml:space="preserve"> </w:t>
            </w:r>
            <w:proofErr w:type="spellStart"/>
            <w:r w:rsidRPr="007A03D7">
              <w:rPr>
                <w:rFonts w:ascii="Times New Roman" w:hAnsi="Times New Roman"/>
                <w:b/>
                <w:kern w:val="1"/>
                <w:sz w:val="20"/>
                <w:szCs w:val="20"/>
                <w:lang w:eastAsia="ar-SA"/>
              </w:rPr>
              <w:t>кВ</w:t>
            </w:r>
            <w:proofErr w:type="spellEnd"/>
          </w:p>
        </w:tc>
        <w:tc>
          <w:tcPr>
            <w:tcW w:w="1291" w:type="dxa"/>
          </w:tcPr>
          <w:p w14:paraId="32C2C6E7" w14:textId="77777777" w:rsidR="00A9435B" w:rsidRPr="00A45187" w:rsidRDefault="00A9435B" w:rsidP="00847129">
            <w:pPr>
              <w:spacing w:after="0"/>
              <w:jc w:val="center"/>
              <w:rPr>
                <w:rFonts w:ascii="Times New Roman" w:hAnsi="Times New Roman"/>
                <w:b/>
                <w:bCs/>
                <w:sz w:val="20"/>
                <w:szCs w:val="20"/>
              </w:rPr>
            </w:pPr>
            <w:r w:rsidRPr="00A45187">
              <w:rPr>
                <w:rFonts w:ascii="Times New Roman" w:hAnsi="Times New Roman"/>
                <w:b/>
                <w:bCs/>
                <w:sz w:val="20"/>
                <w:szCs w:val="20"/>
              </w:rPr>
              <w:t>1</w:t>
            </w:r>
          </w:p>
        </w:tc>
        <w:tc>
          <w:tcPr>
            <w:tcW w:w="2404" w:type="dxa"/>
            <w:vMerge w:val="restart"/>
          </w:tcPr>
          <w:p w14:paraId="75555A5D" w14:textId="77777777" w:rsidR="00A9435B" w:rsidRPr="00F177E1" w:rsidRDefault="00A9435B" w:rsidP="00847129">
            <w:pPr>
              <w:spacing w:after="0"/>
              <w:rPr>
                <w:rFonts w:ascii="Times New Roman" w:hAnsi="Times New Roman"/>
                <w:sz w:val="20"/>
                <w:szCs w:val="20"/>
              </w:rPr>
            </w:pPr>
          </w:p>
        </w:tc>
      </w:tr>
      <w:tr w:rsidR="00A9435B" w:rsidRPr="00F177E1" w14:paraId="72912F73" w14:textId="77777777" w:rsidTr="00847129">
        <w:tc>
          <w:tcPr>
            <w:tcW w:w="2597" w:type="dxa"/>
            <w:gridSpan w:val="2"/>
          </w:tcPr>
          <w:p w14:paraId="3DF0CCF7" w14:textId="77777777" w:rsidR="00A9435B" w:rsidRPr="00A45187" w:rsidRDefault="00A9435B" w:rsidP="00847129">
            <w:pPr>
              <w:spacing w:after="0"/>
              <w:jc w:val="both"/>
              <w:rPr>
                <w:rFonts w:ascii="Times New Roman" w:hAnsi="Times New Roman"/>
                <w:iCs/>
                <w:sz w:val="18"/>
                <w:szCs w:val="18"/>
              </w:rPr>
            </w:pPr>
            <w:r w:rsidRPr="00A45187">
              <w:rPr>
                <w:rFonts w:ascii="Times New Roman" w:hAnsi="Times New Roman"/>
                <w:iCs/>
                <w:sz w:val="18"/>
                <w:szCs w:val="18"/>
              </w:rPr>
              <w:t>Тип корпуса подстанции</w:t>
            </w:r>
          </w:p>
        </w:tc>
        <w:tc>
          <w:tcPr>
            <w:tcW w:w="3881" w:type="dxa"/>
            <w:gridSpan w:val="3"/>
          </w:tcPr>
          <w:p w14:paraId="59F3E94F" w14:textId="77777777" w:rsidR="00A9435B" w:rsidRPr="00A45187" w:rsidRDefault="00A9435B" w:rsidP="00847129">
            <w:pPr>
              <w:spacing w:after="0"/>
              <w:jc w:val="both"/>
              <w:rPr>
                <w:rFonts w:ascii="Times New Roman" w:hAnsi="Times New Roman"/>
                <w:iCs/>
                <w:sz w:val="18"/>
                <w:szCs w:val="18"/>
              </w:rPr>
            </w:pPr>
            <w:r w:rsidRPr="00A45187">
              <w:rPr>
                <w:rFonts w:ascii="Times New Roman" w:hAnsi="Times New Roman"/>
                <w:iCs/>
                <w:sz w:val="18"/>
                <w:szCs w:val="18"/>
              </w:rPr>
              <w:t>металлический</w:t>
            </w:r>
          </w:p>
        </w:tc>
        <w:tc>
          <w:tcPr>
            <w:tcW w:w="1291" w:type="dxa"/>
            <w:vMerge w:val="restart"/>
          </w:tcPr>
          <w:p w14:paraId="7D4A63C5" w14:textId="77777777" w:rsidR="00A9435B" w:rsidRDefault="00A9435B" w:rsidP="00847129">
            <w:pPr>
              <w:spacing w:after="0"/>
              <w:rPr>
                <w:rFonts w:ascii="Times New Roman" w:hAnsi="Times New Roman"/>
                <w:sz w:val="20"/>
                <w:szCs w:val="20"/>
              </w:rPr>
            </w:pPr>
          </w:p>
        </w:tc>
        <w:tc>
          <w:tcPr>
            <w:tcW w:w="2404" w:type="dxa"/>
            <w:vMerge/>
          </w:tcPr>
          <w:p w14:paraId="29E2883C" w14:textId="77777777" w:rsidR="00A9435B" w:rsidRPr="00F177E1" w:rsidRDefault="00A9435B" w:rsidP="00847129">
            <w:pPr>
              <w:spacing w:after="0"/>
              <w:rPr>
                <w:rFonts w:ascii="Times New Roman" w:hAnsi="Times New Roman"/>
                <w:sz w:val="20"/>
                <w:szCs w:val="20"/>
              </w:rPr>
            </w:pPr>
          </w:p>
        </w:tc>
      </w:tr>
      <w:tr w:rsidR="00A9435B" w:rsidRPr="00F177E1" w14:paraId="2CA9BF86" w14:textId="77777777" w:rsidTr="00847129">
        <w:tc>
          <w:tcPr>
            <w:tcW w:w="2597" w:type="dxa"/>
            <w:gridSpan w:val="2"/>
          </w:tcPr>
          <w:p w14:paraId="46D63DD2" w14:textId="77777777" w:rsidR="00A9435B" w:rsidRPr="00A45187" w:rsidRDefault="00A9435B"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Исполнение ввода ВН</w:t>
            </w:r>
          </w:p>
        </w:tc>
        <w:tc>
          <w:tcPr>
            <w:tcW w:w="3881" w:type="dxa"/>
            <w:gridSpan w:val="3"/>
          </w:tcPr>
          <w:p w14:paraId="240E829F" w14:textId="77777777" w:rsidR="00A9435B" w:rsidRPr="00A45187" w:rsidRDefault="00A9435B"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воздушный</w:t>
            </w:r>
          </w:p>
        </w:tc>
        <w:tc>
          <w:tcPr>
            <w:tcW w:w="1291" w:type="dxa"/>
            <w:vMerge/>
          </w:tcPr>
          <w:p w14:paraId="5BB5E5BA" w14:textId="77777777" w:rsidR="00A9435B" w:rsidRDefault="00A9435B" w:rsidP="00847129">
            <w:pPr>
              <w:spacing w:after="0"/>
              <w:rPr>
                <w:rFonts w:ascii="Times New Roman" w:hAnsi="Times New Roman"/>
                <w:sz w:val="20"/>
                <w:szCs w:val="20"/>
              </w:rPr>
            </w:pPr>
          </w:p>
        </w:tc>
        <w:tc>
          <w:tcPr>
            <w:tcW w:w="2404" w:type="dxa"/>
            <w:vMerge/>
          </w:tcPr>
          <w:p w14:paraId="6C3AF3D9" w14:textId="77777777" w:rsidR="00A9435B" w:rsidRPr="00F177E1" w:rsidRDefault="00A9435B" w:rsidP="00847129">
            <w:pPr>
              <w:spacing w:after="0"/>
              <w:rPr>
                <w:rFonts w:ascii="Times New Roman" w:hAnsi="Times New Roman"/>
                <w:sz w:val="20"/>
                <w:szCs w:val="20"/>
              </w:rPr>
            </w:pPr>
          </w:p>
        </w:tc>
      </w:tr>
      <w:tr w:rsidR="00A9435B" w:rsidRPr="00F177E1" w14:paraId="24CCCFF7" w14:textId="77777777" w:rsidTr="00847129">
        <w:tc>
          <w:tcPr>
            <w:tcW w:w="2597" w:type="dxa"/>
            <w:gridSpan w:val="2"/>
          </w:tcPr>
          <w:p w14:paraId="07253C8B" w14:textId="77777777" w:rsidR="00A9435B" w:rsidRPr="00A45187" w:rsidRDefault="00A9435B"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Исполнение вывода НН</w:t>
            </w:r>
          </w:p>
        </w:tc>
        <w:tc>
          <w:tcPr>
            <w:tcW w:w="3881" w:type="dxa"/>
            <w:gridSpan w:val="3"/>
          </w:tcPr>
          <w:p w14:paraId="3A905133" w14:textId="77777777" w:rsidR="00A9435B" w:rsidRPr="00A45187" w:rsidRDefault="00A9435B"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кабельный</w:t>
            </w:r>
          </w:p>
        </w:tc>
        <w:tc>
          <w:tcPr>
            <w:tcW w:w="1291" w:type="dxa"/>
            <w:vMerge/>
          </w:tcPr>
          <w:p w14:paraId="4D87EDEA" w14:textId="77777777" w:rsidR="00A9435B" w:rsidRDefault="00A9435B" w:rsidP="00847129">
            <w:pPr>
              <w:spacing w:after="0"/>
              <w:rPr>
                <w:rFonts w:ascii="Times New Roman" w:hAnsi="Times New Roman"/>
                <w:sz w:val="20"/>
                <w:szCs w:val="20"/>
              </w:rPr>
            </w:pPr>
          </w:p>
        </w:tc>
        <w:tc>
          <w:tcPr>
            <w:tcW w:w="2404" w:type="dxa"/>
            <w:vMerge/>
          </w:tcPr>
          <w:p w14:paraId="72BF026C" w14:textId="77777777" w:rsidR="00A9435B" w:rsidRPr="00F177E1" w:rsidRDefault="00A9435B" w:rsidP="00847129">
            <w:pPr>
              <w:spacing w:after="0"/>
              <w:rPr>
                <w:rFonts w:ascii="Times New Roman" w:hAnsi="Times New Roman"/>
                <w:sz w:val="20"/>
                <w:szCs w:val="20"/>
              </w:rPr>
            </w:pPr>
          </w:p>
        </w:tc>
      </w:tr>
      <w:tr w:rsidR="00A9435B" w:rsidRPr="00F177E1" w14:paraId="636E4CDF" w14:textId="77777777" w:rsidTr="00847129">
        <w:tc>
          <w:tcPr>
            <w:tcW w:w="2597" w:type="dxa"/>
            <w:gridSpan w:val="2"/>
          </w:tcPr>
          <w:p w14:paraId="6052EB67" w14:textId="77777777" w:rsidR="00A9435B" w:rsidRPr="00A45187" w:rsidRDefault="00A9435B"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 xml:space="preserve">Конструкция подстанции </w:t>
            </w:r>
          </w:p>
        </w:tc>
        <w:tc>
          <w:tcPr>
            <w:tcW w:w="3881" w:type="dxa"/>
            <w:gridSpan w:val="3"/>
          </w:tcPr>
          <w:p w14:paraId="681DC2DB" w14:textId="77777777" w:rsidR="00A9435B" w:rsidRPr="00A45187" w:rsidRDefault="00A9435B"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 xml:space="preserve">Одна трансформаторная проходная </w:t>
            </w:r>
          </w:p>
        </w:tc>
        <w:tc>
          <w:tcPr>
            <w:tcW w:w="1291" w:type="dxa"/>
            <w:vMerge/>
          </w:tcPr>
          <w:p w14:paraId="58C92FBD" w14:textId="77777777" w:rsidR="00A9435B" w:rsidRDefault="00A9435B" w:rsidP="00847129">
            <w:pPr>
              <w:spacing w:after="0"/>
              <w:rPr>
                <w:rFonts w:ascii="Times New Roman" w:hAnsi="Times New Roman"/>
                <w:sz w:val="20"/>
                <w:szCs w:val="20"/>
              </w:rPr>
            </w:pPr>
          </w:p>
        </w:tc>
        <w:tc>
          <w:tcPr>
            <w:tcW w:w="2404" w:type="dxa"/>
            <w:vMerge/>
          </w:tcPr>
          <w:p w14:paraId="393939E1" w14:textId="77777777" w:rsidR="00A9435B" w:rsidRPr="00F177E1" w:rsidRDefault="00A9435B" w:rsidP="00847129">
            <w:pPr>
              <w:spacing w:after="0"/>
              <w:rPr>
                <w:rFonts w:ascii="Times New Roman" w:hAnsi="Times New Roman"/>
                <w:sz w:val="20"/>
                <w:szCs w:val="20"/>
              </w:rPr>
            </w:pPr>
          </w:p>
        </w:tc>
      </w:tr>
      <w:tr w:rsidR="00A9435B" w:rsidRPr="00F177E1" w14:paraId="75E16E84" w14:textId="77777777" w:rsidTr="00847129">
        <w:tc>
          <w:tcPr>
            <w:tcW w:w="2597" w:type="dxa"/>
            <w:gridSpan w:val="2"/>
          </w:tcPr>
          <w:p w14:paraId="1987E294" w14:textId="77777777" w:rsidR="00A9435B" w:rsidRPr="00A45187" w:rsidRDefault="00A9435B" w:rsidP="00847129">
            <w:pPr>
              <w:autoSpaceDE w:val="0"/>
              <w:autoSpaceDN w:val="0"/>
              <w:adjustRightInd w:val="0"/>
              <w:contextualSpacing/>
              <w:rPr>
                <w:rFonts w:ascii="Times New Roman" w:hAnsi="Times New Roman"/>
                <w:bCs/>
                <w:color w:val="000000"/>
                <w:sz w:val="18"/>
                <w:szCs w:val="18"/>
              </w:rPr>
            </w:pPr>
            <w:r w:rsidRPr="00A45187">
              <w:rPr>
                <w:rFonts w:ascii="Times New Roman" w:hAnsi="Times New Roman"/>
                <w:bCs/>
                <w:color w:val="000000"/>
                <w:sz w:val="18"/>
                <w:szCs w:val="18"/>
              </w:rPr>
              <w:t>Габаритные размеры</w:t>
            </w:r>
          </w:p>
          <w:p w14:paraId="0D0BF9E5" w14:textId="77777777" w:rsidR="00A9435B" w:rsidRPr="00A45187" w:rsidRDefault="00A9435B" w:rsidP="00847129">
            <w:pPr>
              <w:spacing w:after="0"/>
              <w:jc w:val="both"/>
              <w:rPr>
                <w:rFonts w:ascii="Times New Roman" w:hAnsi="Times New Roman"/>
                <w:b/>
                <w:bCs/>
                <w:i/>
                <w:sz w:val="18"/>
                <w:szCs w:val="18"/>
              </w:rPr>
            </w:pPr>
          </w:p>
        </w:tc>
        <w:tc>
          <w:tcPr>
            <w:tcW w:w="3881" w:type="dxa"/>
            <w:gridSpan w:val="3"/>
          </w:tcPr>
          <w:p w14:paraId="1F7E8D87" w14:textId="77777777" w:rsidR="00A9435B" w:rsidRPr="00A45187" w:rsidRDefault="00A9435B" w:rsidP="00847129">
            <w:pPr>
              <w:autoSpaceDE w:val="0"/>
              <w:autoSpaceDN w:val="0"/>
              <w:adjustRightInd w:val="0"/>
              <w:contextualSpacing/>
              <w:rPr>
                <w:rFonts w:ascii="Times New Roman" w:hAnsi="Times New Roman"/>
                <w:bCs/>
                <w:color w:val="000000"/>
                <w:sz w:val="18"/>
                <w:szCs w:val="18"/>
              </w:rPr>
            </w:pPr>
            <w:r w:rsidRPr="00A45187">
              <w:rPr>
                <w:rFonts w:ascii="Times New Roman" w:hAnsi="Times New Roman"/>
                <w:bCs/>
                <w:color w:val="000000"/>
                <w:sz w:val="18"/>
                <w:szCs w:val="18"/>
              </w:rPr>
              <w:t>Высота 4500 мм</w:t>
            </w:r>
          </w:p>
          <w:p w14:paraId="55082485" w14:textId="77777777" w:rsidR="00A9435B" w:rsidRPr="00A45187" w:rsidRDefault="00A9435B" w:rsidP="00847129">
            <w:pPr>
              <w:autoSpaceDE w:val="0"/>
              <w:autoSpaceDN w:val="0"/>
              <w:adjustRightInd w:val="0"/>
              <w:contextualSpacing/>
              <w:rPr>
                <w:rFonts w:ascii="Times New Roman" w:hAnsi="Times New Roman"/>
                <w:bCs/>
                <w:color w:val="000000"/>
                <w:sz w:val="18"/>
                <w:szCs w:val="18"/>
              </w:rPr>
            </w:pPr>
            <w:r w:rsidRPr="00A45187">
              <w:rPr>
                <w:rFonts w:ascii="Times New Roman" w:hAnsi="Times New Roman"/>
                <w:bCs/>
                <w:color w:val="000000"/>
                <w:sz w:val="18"/>
                <w:szCs w:val="18"/>
              </w:rPr>
              <w:t>Ширина 2100 мм</w:t>
            </w:r>
          </w:p>
          <w:p w14:paraId="346DF02A" w14:textId="77777777" w:rsidR="00A9435B" w:rsidRPr="00A45187" w:rsidRDefault="00A9435B"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Длина 3000 мм</w:t>
            </w:r>
          </w:p>
        </w:tc>
        <w:tc>
          <w:tcPr>
            <w:tcW w:w="1291" w:type="dxa"/>
            <w:vMerge/>
          </w:tcPr>
          <w:p w14:paraId="78A339AC" w14:textId="77777777" w:rsidR="00A9435B" w:rsidRDefault="00A9435B" w:rsidP="00847129">
            <w:pPr>
              <w:spacing w:after="0"/>
              <w:rPr>
                <w:rFonts w:ascii="Times New Roman" w:hAnsi="Times New Roman"/>
                <w:sz w:val="20"/>
                <w:szCs w:val="20"/>
              </w:rPr>
            </w:pPr>
          </w:p>
        </w:tc>
        <w:tc>
          <w:tcPr>
            <w:tcW w:w="2404" w:type="dxa"/>
            <w:vMerge/>
          </w:tcPr>
          <w:p w14:paraId="28E86117" w14:textId="77777777" w:rsidR="00A9435B" w:rsidRPr="00F177E1" w:rsidRDefault="00A9435B" w:rsidP="00847129">
            <w:pPr>
              <w:spacing w:after="0"/>
              <w:rPr>
                <w:rFonts w:ascii="Times New Roman" w:hAnsi="Times New Roman"/>
                <w:sz w:val="20"/>
                <w:szCs w:val="20"/>
              </w:rPr>
            </w:pPr>
          </w:p>
        </w:tc>
      </w:tr>
      <w:tr w:rsidR="00A9435B" w:rsidRPr="00F177E1" w14:paraId="2FC9C2F0" w14:textId="77777777" w:rsidTr="00847129">
        <w:trPr>
          <w:trHeight w:val="328"/>
        </w:trPr>
        <w:tc>
          <w:tcPr>
            <w:tcW w:w="6478" w:type="dxa"/>
            <w:gridSpan w:val="5"/>
          </w:tcPr>
          <w:p w14:paraId="6459C2E0" w14:textId="77777777" w:rsidR="00A9435B" w:rsidRPr="001B339B" w:rsidRDefault="00A9435B" w:rsidP="00847129">
            <w:pPr>
              <w:spacing w:after="0"/>
              <w:jc w:val="both"/>
              <w:rPr>
                <w:rFonts w:ascii="Times New Roman" w:eastAsia="Lucida Sans Unicode" w:hAnsi="Times New Roman"/>
                <w:b/>
                <w:kern w:val="1"/>
                <w:sz w:val="20"/>
                <w:szCs w:val="20"/>
                <w:lang w:eastAsia="ar-SA"/>
              </w:rPr>
            </w:pPr>
            <w:r w:rsidRPr="007A03D7">
              <w:rPr>
                <w:rFonts w:ascii="Times New Roman" w:hAnsi="Times New Roman"/>
                <w:b/>
                <w:bCs/>
                <w:i/>
                <w:iCs/>
                <w:sz w:val="20"/>
                <w:szCs w:val="20"/>
              </w:rPr>
              <w:t xml:space="preserve">3.2 Силовой трансформатор </w:t>
            </w:r>
            <w:r w:rsidRPr="007A03D7">
              <w:rPr>
                <w:rFonts w:ascii="Times New Roman" w:hAnsi="Times New Roman"/>
                <w:b/>
                <w:kern w:val="1"/>
                <w:sz w:val="20"/>
                <w:szCs w:val="20"/>
                <w:lang w:eastAsia="ar-SA"/>
              </w:rPr>
              <w:t>ТМ</w:t>
            </w:r>
            <w:r>
              <w:rPr>
                <w:rFonts w:ascii="Times New Roman" w:hAnsi="Times New Roman"/>
                <w:b/>
                <w:kern w:val="1"/>
                <w:sz w:val="20"/>
                <w:szCs w:val="20"/>
                <w:lang w:eastAsia="ar-SA"/>
              </w:rPr>
              <w:t>Г-</w:t>
            </w:r>
            <w:r w:rsidRPr="007A03D7">
              <w:rPr>
                <w:rFonts w:ascii="Times New Roman" w:hAnsi="Times New Roman"/>
                <w:b/>
                <w:kern w:val="1"/>
                <w:sz w:val="20"/>
                <w:szCs w:val="20"/>
                <w:lang w:eastAsia="ar-SA"/>
              </w:rPr>
              <w:t>250/10/0,4</w:t>
            </w:r>
            <w:r>
              <w:rPr>
                <w:rFonts w:ascii="Times New Roman" w:hAnsi="Times New Roman"/>
                <w:b/>
                <w:kern w:val="1"/>
                <w:sz w:val="20"/>
                <w:szCs w:val="20"/>
                <w:lang w:eastAsia="ar-SA"/>
              </w:rPr>
              <w:t xml:space="preserve"> </w:t>
            </w:r>
            <w:proofErr w:type="spellStart"/>
            <w:r w:rsidRPr="007A03D7">
              <w:rPr>
                <w:rFonts w:ascii="Times New Roman" w:hAnsi="Times New Roman"/>
                <w:b/>
                <w:kern w:val="1"/>
                <w:sz w:val="20"/>
                <w:szCs w:val="20"/>
                <w:lang w:eastAsia="ar-SA"/>
              </w:rPr>
              <w:t>кВ</w:t>
            </w:r>
            <w:proofErr w:type="spellEnd"/>
            <w:r w:rsidRPr="007A03D7">
              <w:rPr>
                <w:rFonts w:ascii="Times New Roman" w:eastAsia="Lucida Sans Unicode" w:hAnsi="Times New Roman"/>
                <w:b/>
                <w:kern w:val="1"/>
                <w:sz w:val="20"/>
                <w:szCs w:val="20"/>
                <w:lang w:eastAsia="ar-SA"/>
              </w:rPr>
              <w:t xml:space="preserve"> </w:t>
            </w:r>
          </w:p>
        </w:tc>
        <w:tc>
          <w:tcPr>
            <w:tcW w:w="1291" w:type="dxa"/>
          </w:tcPr>
          <w:p w14:paraId="6295EE34" w14:textId="77777777" w:rsidR="00A9435B" w:rsidRPr="00A45187" w:rsidRDefault="00A9435B" w:rsidP="00847129">
            <w:pPr>
              <w:spacing w:after="0"/>
              <w:jc w:val="center"/>
              <w:rPr>
                <w:rFonts w:ascii="Times New Roman" w:hAnsi="Times New Roman"/>
                <w:b/>
                <w:bCs/>
                <w:sz w:val="20"/>
                <w:szCs w:val="20"/>
              </w:rPr>
            </w:pPr>
            <w:r w:rsidRPr="00A45187">
              <w:rPr>
                <w:rFonts w:ascii="Times New Roman" w:hAnsi="Times New Roman"/>
                <w:b/>
                <w:bCs/>
                <w:sz w:val="20"/>
                <w:szCs w:val="20"/>
              </w:rPr>
              <w:t>1</w:t>
            </w:r>
          </w:p>
        </w:tc>
        <w:tc>
          <w:tcPr>
            <w:tcW w:w="2404" w:type="dxa"/>
            <w:vMerge w:val="restart"/>
          </w:tcPr>
          <w:p w14:paraId="2CE03122" w14:textId="77777777" w:rsidR="00A9435B" w:rsidRPr="00F177E1" w:rsidRDefault="00A9435B" w:rsidP="00847129">
            <w:pPr>
              <w:spacing w:after="0"/>
              <w:rPr>
                <w:rFonts w:ascii="Times New Roman" w:hAnsi="Times New Roman"/>
                <w:sz w:val="20"/>
                <w:szCs w:val="20"/>
              </w:rPr>
            </w:pPr>
          </w:p>
        </w:tc>
      </w:tr>
      <w:tr w:rsidR="00A9435B" w:rsidRPr="00F177E1" w14:paraId="4BD6C26E" w14:textId="77777777" w:rsidTr="00847129">
        <w:trPr>
          <w:trHeight w:val="247"/>
        </w:trPr>
        <w:tc>
          <w:tcPr>
            <w:tcW w:w="3216" w:type="dxa"/>
            <w:gridSpan w:val="3"/>
          </w:tcPr>
          <w:p w14:paraId="6A484601"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Тип трансформатора</w:t>
            </w:r>
          </w:p>
        </w:tc>
        <w:tc>
          <w:tcPr>
            <w:tcW w:w="3262" w:type="dxa"/>
            <w:gridSpan w:val="2"/>
          </w:tcPr>
          <w:p w14:paraId="71B285E0"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kern w:val="1"/>
                <w:sz w:val="18"/>
                <w:szCs w:val="18"/>
                <w:lang w:eastAsia="ar-SA"/>
              </w:rPr>
              <w:t>ТМГ 250/10/0,4кВ</w:t>
            </w:r>
            <w:r w:rsidRPr="00A45187">
              <w:rPr>
                <w:rFonts w:ascii="Times New Roman" w:eastAsia="Lucida Sans Unicode" w:hAnsi="Times New Roman"/>
                <w:bCs/>
                <w:kern w:val="1"/>
                <w:sz w:val="18"/>
                <w:szCs w:val="18"/>
                <w:lang w:eastAsia="ar-SA"/>
              </w:rPr>
              <w:t xml:space="preserve"> </w:t>
            </w:r>
            <w:r w:rsidRPr="00A45187">
              <w:rPr>
                <w:rFonts w:ascii="Times New Roman" w:hAnsi="Times New Roman"/>
                <w:bCs/>
                <w:kern w:val="1"/>
                <w:sz w:val="18"/>
                <w:szCs w:val="18"/>
                <w:lang w:eastAsia="ar-SA"/>
              </w:rPr>
              <w:t xml:space="preserve"> </w:t>
            </w:r>
          </w:p>
        </w:tc>
        <w:tc>
          <w:tcPr>
            <w:tcW w:w="1291" w:type="dxa"/>
            <w:vMerge w:val="restart"/>
          </w:tcPr>
          <w:p w14:paraId="68C6E9B1" w14:textId="77777777" w:rsidR="00A9435B" w:rsidRDefault="00A9435B" w:rsidP="00847129">
            <w:pPr>
              <w:spacing w:after="0"/>
              <w:jc w:val="both"/>
              <w:rPr>
                <w:rFonts w:ascii="Times New Roman" w:hAnsi="Times New Roman"/>
                <w:sz w:val="20"/>
                <w:szCs w:val="20"/>
              </w:rPr>
            </w:pPr>
          </w:p>
        </w:tc>
        <w:tc>
          <w:tcPr>
            <w:tcW w:w="2404" w:type="dxa"/>
            <w:vMerge/>
          </w:tcPr>
          <w:p w14:paraId="32002D4D" w14:textId="77777777" w:rsidR="00A9435B" w:rsidRPr="00F177E1" w:rsidRDefault="00A9435B" w:rsidP="00847129">
            <w:pPr>
              <w:spacing w:after="0"/>
              <w:rPr>
                <w:rFonts w:ascii="Times New Roman" w:hAnsi="Times New Roman"/>
                <w:sz w:val="20"/>
                <w:szCs w:val="20"/>
              </w:rPr>
            </w:pPr>
          </w:p>
        </w:tc>
      </w:tr>
      <w:tr w:rsidR="00A9435B" w:rsidRPr="00F177E1" w14:paraId="21271BB4" w14:textId="77777777" w:rsidTr="00847129">
        <w:trPr>
          <w:trHeight w:val="240"/>
        </w:trPr>
        <w:tc>
          <w:tcPr>
            <w:tcW w:w="3216" w:type="dxa"/>
            <w:gridSpan w:val="3"/>
          </w:tcPr>
          <w:p w14:paraId="08EDDF8A" w14:textId="77777777" w:rsidR="00A9435B" w:rsidRPr="00A45187" w:rsidRDefault="00A9435B"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Номинальная частота</w:t>
            </w:r>
          </w:p>
        </w:tc>
        <w:tc>
          <w:tcPr>
            <w:tcW w:w="3262" w:type="dxa"/>
            <w:gridSpan w:val="2"/>
          </w:tcPr>
          <w:p w14:paraId="28A561FD"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50 Гц</w:t>
            </w:r>
          </w:p>
        </w:tc>
        <w:tc>
          <w:tcPr>
            <w:tcW w:w="1291" w:type="dxa"/>
            <w:vMerge/>
          </w:tcPr>
          <w:p w14:paraId="6BACEADE" w14:textId="77777777" w:rsidR="00A9435B" w:rsidRDefault="00A9435B" w:rsidP="00847129">
            <w:pPr>
              <w:spacing w:after="0"/>
              <w:rPr>
                <w:rFonts w:ascii="Times New Roman" w:hAnsi="Times New Roman"/>
                <w:sz w:val="20"/>
                <w:szCs w:val="20"/>
              </w:rPr>
            </w:pPr>
          </w:p>
        </w:tc>
        <w:tc>
          <w:tcPr>
            <w:tcW w:w="2404" w:type="dxa"/>
            <w:vMerge/>
          </w:tcPr>
          <w:p w14:paraId="63BB3D2F" w14:textId="77777777" w:rsidR="00A9435B" w:rsidRPr="00F177E1" w:rsidRDefault="00A9435B" w:rsidP="00847129">
            <w:pPr>
              <w:spacing w:after="0"/>
              <w:rPr>
                <w:rFonts w:ascii="Times New Roman" w:hAnsi="Times New Roman"/>
                <w:sz w:val="20"/>
                <w:szCs w:val="20"/>
              </w:rPr>
            </w:pPr>
          </w:p>
        </w:tc>
      </w:tr>
      <w:tr w:rsidR="00A9435B" w:rsidRPr="00F177E1" w14:paraId="138E2F51" w14:textId="77777777" w:rsidTr="00847129">
        <w:trPr>
          <w:trHeight w:val="203"/>
        </w:trPr>
        <w:tc>
          <w:tcPr>
            <w:tcW w:w="3216" w:type="dxa"/>
            <w:gridSpan w:val="3"/>
          </w:tcPr>
          <w:p w14:paraId="745E83E1" w14:textId="77777777" w:rsidR="00A9435B" w:rsidRPr="00A45187" w:rsidRDefault="00A9435B"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Номинальная мощность</w:t>
            </w:r>
          </w:p>
        </w:tc>
        <w:tc>
          <w:tcPr>
            <w:tcW w:w="3262" w:type="dxa"/>
            <w:gridSpan w:val="2"/>
          </w:tcPr>
          <w:p w14:paraId="68F6577B"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 xml:space="preserve">250 </w:t>
            </w:r>
            <w:proofErr w:type="spellStart"/>
            <w:r w:rsidRPr="00A45187">
              <w:rPr>
                <w:rFonts w:ascii="Times New Roman" w:hAnsi="Times New Roman"/>
                <w:bCs/>
                <w:color w:val="000000"/>
                <w:sz w:val="18"/>
                <w:szCs w:val="18"/>
              </w:rPr>
              <w:t>кВА</w:t>
            </w:r>
            <w:proofErr w:type="spellEnd"/>
          </w:p>
        </w:tc>
        <w:tc>
          <w:tcPr>
            <w:tcW w:w="1291" w:type="dxa"/>
            <w:vMerge/>
          </w:tcPr>
          <w:p w14:paraId="4D86F68E" w14:textId="77777777" w:rsidR="00A9435B" w:rsidRDefault="00A9435B" w:rsidP="00847129">
            <w:pPr>
              <w:spacing w:after="0"/>
              <w:rPr>
                <w:rFonts w:ascii="Times New Roman" w:hAnsi="Times New Roman"/>
                <w:sz w:val="20"/>
                <w:szCs w:val="20"/>
              </w:rPr>
            </w:pPr>
          </w:p>
        </w:tc>
        <w:tc>
          <w:tcPr>
            <w:tcW w:w="2404" w:type="dxa"/>
            <w:vMerge/>
          </w:tcPr>
          <w:p w14:paraId="4DAD7C81" w14:textId="77777777" w:rsidR="00A9435B" w:rsidRPr="00F177E1" w:rsidRDefault="00A9435B" w:rsidP="00847129">
            <w:pPr>
              <w:spacing w:after="0"/>
              <w:rPr>
                <w:rFonts w:ascii="Times New Roman" w:hAnsi="Times New Roman"/>
                <w:sz w:val="20"/>
                <w:szCs w:val="20"/>
              </w:rPr>
            </w:pPr>
          </w:p>
        </w:tc>
      </w:tr>
      <w:tr w:rsidR="00A9435B" w:rsidRPr="00F177E1" w14:paraId="7F9AEC7E" w14:textId="77777777" w:rsidTr="00847129">
        <w:trPr>
          <w:trHeight w:val="292"/>
        </w:trPr>
        <w:tc>
          <w:tcPr>
            <w:tcW w:w="3216" w:type="dxa"/>
            <w:gridSpan w:val="3"/>
          </w:tcPr>
          <w:p w14:paraId="50B9F0B8" w14:textId="77777777" w:rsidR="00A9435B" w:rsidRPr="00A45187" w:rsidRDefault="00A9435B" w:rsidP="00847129">
            <w:pPr>
              <w:spacing w:after="0"/>
              <w:jc w:val="both"/>
              <w:rPr>
                <w:rFonts w:ascii="Times New Roman" w:hAnsi="Times New Roman"/>
                <w:bCs/>
                <w:color w:val="000000"/>
                <w:sz w:val="18"/>
                <w:szCs w:val="18"/>
              </w:rPr>
            </w:pPr>
            <w:r w:rsidRPr="00A45187">
              <w:rPr>
                <w:rFonts w:ascii="Times New Roman" w:hAnsi="Times New Roman"/>
                <w:bCs/>
                <w:color w:val="000000"/>
                <w:sz w:val="18"/>
                <w:szCs w:val="18"/>
              </w:rPr>
              <w:t xml:space="preserve">Номинальное напряжение стороны ВН </w:t>
            </w:r>
          </w:p>
          <w:p w14:paraId="0854A8D3" w14:textId="77777777" w:rsidR="00A9435B" w:rsidRPr="00A45187" w:rsidRDefault="00A9435B"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(в режиме холостого хода)</w:t>
            </w:r>
          </w:p>
        </w:tc>
        <w:tc>
          <w:tcPr>
            <w:tcW w:w="3262" w:type="dxa"/>
            <w:gridSpan w:val="2"/>
          </w:tcPr>
          <w:p w14:paraId="32DD624C"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 xml:space="preserve">10 </w:t>
            </w:r>
            <w:proofErr w:type="spellStart"/>
            <w:r w:rsidRPr="00A45187">
              <w:rPr>
                <w:rFonts w:ascii="Times New Roman" w:hAnsi="Times New Roman"/>
                <w:bCs/>
                <w:color w:val="000000"/>
                <w:sz w:val="18"/>
                <w:szCs w:val="18"/>
              </w:rPr>
              <w:t>кВ</w:t>
            </w:r>
            <w:proofErr w:type="spellEnd"/>
          </w:p>
        </w:tc>
        <w:tc>
          <w:tcPr>
            <w:tcW w:w="1291" w:type="dxa"/>
            <w:vMerge/>
          </w:tcPr>
          <w:p w14:paraId="7210C790" w14:textId="77777777" w:rsidR="00A9435B" w:rsidRDefault="00A9435B" w:rsidP="00847129">
            <w:pPr>
              <w:spacing w:after="0"/>
              <w:rPr>
                <w:rFonts w:ascii="Times New Roman" w:hAnsi="Times New Roman"/>
                <w:sz w:val="20"/>
                <w:szCs w:val="20"/>
              </w:rPr>
            </w:pPr>
          </w:p>
        </w:tc>
        <w:tc>
          <w:tcPr>
            <w:tcW w:w="2404" w:type="dxa"/>
            <w:vMerge/>
          </w:tcPr>
          <w:p w14:paraId="08C4C3DF" w14:textId="77777777" w:rsidR="00A9435B" w:rsidRPr="00F177E1" w:rsidRDefault="00A9435B" w:rsidP="00847129">
            <w:pPr>
              <w:spacing w:after="0"/>
              <w:rPr>
                <w:rFonts w:ascii="Times New Roman" w:hAnsi="Times New Roman"/>
                <w:sz w:val="20"/>
                <w:szCs w:val="20"/>
              </w:rPr>
            </w:pPr>
          </w:p>
        </w:tc>
      </w:tr>
      <w:tr w:rsidR="00A9435B" w:rsidRPr="00F177E1" w14:paraId="0E2F7DDD" w14:textId="77777777" w:rsidTr="00847129">
        <w:trPr>
          <w:trHeight w:val="371"/>
        </w:trPr>
        <w:tc>
          <w:tcPr>
            <w:tcW w:w="3216" w:type="dxa"/>
            <w:gridSpan w:val="3"/>
          </w:tcPr>
          <w:p w14:paraId="756F9D99" w14:textId="77777777" w:rsidR="00A9435B" w:rsidRPr="00A45187" w:rsidRDefault="00A9435B" w:rsidP="00847129">
            <w:pPr>
              <w:spacing w:after="0"/>
              <w:jc w:val="both"/>
              <w:rPr>
                <w:rFonts w:ascii="Times New Roman" w:hAnsi="Times New Roman"/>
                <w:bCs/>
                <w:color w:val="000000"/>
                <w:sz w:val="18"/>
                <w:szCs w:val="18"/>
              </w:rPr>
            </w:pPr>
            <w:r w:rsidRPr="00A45187">
              <w:rPr>
                <w:rFonts w:ascii="Times New Roman" w:hAnsi="Times New Roman"/>
                <w:bCs/>
                <w:color w:val="000000"/>
                <w:sz w:val="18"/>
                <w:szCs w:val="18"/>
              </w:rPr>
              <w:t>Номинальное напряжение стороны НН</w:t>
            </w:r>
          </w:p>
          <w:p w14:paraId="55FDF24A" w14:textId="77777777" w:rsidR="00A9435B" w:rsidRPr="00A45187" w:rsidRDefault="00A9435B"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 xml:space="preserve"> (в режиме холостого хода)</w:t>
            </w:r>
          </w:p>
        </w:tc>
        <w:tc>
          <w:tcPr>
            <w:tcW w:w="3262" w:type="dxa"/>
            <w:gridSpan w:val="2"/>
          </w:tcPr>
          <w:p w14:paraId="0A44D688"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 xml:space="preserve">0,4 </w:t>
            </w:r>
            <w:proofErr w:type="spellStart"/>
            <w:r w:rsidRPr="00A45187">
              <w:rPr>
                <w:rFonts w:ascii="Times New Roman" w:hAnsi="Times New Roman"/>
                <w:bCs/>
                <w:color w:val="000000"/>
                <w:sz w:val="18"/>
                <w:szCs w:val="18"/>
              </w:rPr>
              <w:t>кВ</w:t>
            </w:r>
            <w:proofErr w:type="spellEnd"/>
          </w:p>
        </w:tc>
        <w:tc>
          <w:tcPr>
            <w:tcW w:w="1291" w:type="dxa"/>
            <w:vMerge/>
          </w:tcPr>
          <w:p w14:paraId="0DE6C420" w14:textId="77777777" w:rsidR="00A9435B" w:rsidRDefault="00A9435B" w:rsidP="00847129">
            <w:pPr>
              <w:spacing w:after="0"/>
              <w:rPr>
                <w:rFonts w:ascii="Times New Roman" w:hAnsi="Times New Roman"/>
                <w:sz w:val="20"/>
                <w:szCs w:val="20"/>
              </w:rPr>
            </w:pPr>
          </w:p>
        </w:tc>
        <w:tc>
          <w:tcPr>
            <w:tcW w:w="2404" w:type="dxa"/>
            <w:vMerge/>
          </w:tcPr>
          <w:p w14:paraId="68FEB340" w14:textId="77777777" w:rsidR="00A9435B" w:rsidRPr="00F177E1" w:rsidRDefault="00A9435B" w:rsidP="00847129">
            <w:pPr>
              <w:spacing w:after="0"/>
              <w:rPr>
                <w:rFonts w:ascii="Times New Roman" w:hAnsi="Times New Roman"/>
                <w:sz w:val="20"/>
                <w:szCs w:val="20"/>
              </w:rPr>
            </w:pPr>
          </w:p>
        </w:tc>
      </w:tr>
      <w:tr w:rsidR="00A9435B" w:rsidRPr="00F177E1" w14:paraId="5D393E63" w14:textId="77777777" w:rsidTr="00847129">
        <w:trPr>
          <w:trHeight w:val="415"/>
        </w:trPr>
        <w:tc>
          <w:tcPr>
            <w:tcW w:w="3216" w:type="dxa"/>
            <w:gridSpan w:val="3"/>
          </w:tcPr>
          <w:p w14:paraId="4EFC3212" w14:textId="77777777" w:rsidR="00A9435B" w:rsidRPr="00A45187" w:rsidRDefault="00A9435B" w:rsidP="00847129">
            <w:pPr>
              <w:autoSpaceDE w:val="0"/>
              <w:autoSpaceDN w:val="0"/>
              <w:adjustRightInd w:val="0"/>
              <w:ind w:left="34"/>
              <w:contextualSpacing/>
              <w:rPr>
                <w:rFonts w:ascii="Times New Roman" w:hAnsi="Times New Roman"/>
                <w:bCs/>
                <w:color w:val="000000"/>
                <w:sz w:val="18"/>
                <w:szCs w:val="18"/>
              </w:rPr>
            </w:pPr>
            <w:r w:rsidRPr="00A45187">
              <w:rPr>
                <w:rFonts w:ascii="Times New Roman" w:hAnsi="Times New Roman"/>
                <w:bCs/>
                <w:color w:val="000000"/>
                <w:sz w:val="18"/>
                <w:szCs w:val="18"/>
              </w:rPr>
              <w:t xml:space="preserve">Схема и группа соединения обмоток (первый символ относится к </w:t>
            </w:r>
          </w:p>
          <w:p w14:paraId="3C19AB84" w14:textId="77777777" w:rsidR="00A9435B" w:rsidRPr="00A45187" w:rsidRDefault="00A9435B"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стороне высшего напряжения (ВН))</w:t>
            </w:r>
          </w:p>
        </w:tc>
        <w:tc>
          <w:tcPr>
            <w:tcW w:w="3262" w:type="dxa"/>
            <w:gridSpan w:val="2"/>
          </w:tcPr>
          <w:p w14:paraId="3FD5ABAA"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Д/</w:t>
            </w:r>
            <w:r w:rsidRPr="00A45187">
              <w:rPr>
                <w:rFonts w:ascii="Times New Roman" w:hAnsi="Times New Roman"/>
                <w:bCs/>
                <w:color w:val="000000"/>
                <w:sz w:val="18"/>
                <w:szCs w:val="18"/>
                <w:lang w:val="en-US"/>
              </w:rPr>
              <w:t>Y</w:t>
            </w:r>
            <w:r w:rsidRPr="00A45187">
              <w:rPr>
                <w:rFonts w:ascii="Times New Roman" w:hAnsi="Times New Roman"/>
                <w:bCs/>
                <w:color w:val="000000"/>
                <w:sz w:val="18"/>
                <w:szCs w:val="18"/>
              </w:rPr>
              <w:t>н-11</w:t>
            </w:r>
          </w:p>
        </w:tc>
        <w:tc>
          <w:tcPr>
            <w:tcW w:w="1291" w:type="dxa"/>
            <w:vMerge/>
          </w:tcPr>
          <w:p w14:paraId="032761E4" w14:textId="77777777" w:rsidR="00A9435B" w:rsidRDefault="00A9435B" w:rsidP="00847129">
            <w:pPr>
              <w:spacing w:after="0"/>
              <w:rPr>
                <w:rFonts w:ascii="Times New Roman" w:hAnsi="Times New Roman"/>
                <w:sz w:val="20"/>
                <w:szCs w:val="20"/>
              </w:rPr>
            </w:pPr>
          </w:p>
        </w:tc>
        <w:tc>
          <w:tcPr>
            <w:tcW w:w="2404" w:type="dxa"/>
            <w:vMerge/>
          </w:tcPr>
          <w:p w14:paraId="18E32619" w14:textId="77777777" w:rsidR="00A9435B" w:rsidRPr="00F177E1" w:rsidRDefault="00A9435B" w:rsidP="00847129">
            <w:pPr>
              <w:spacing w:after="0"/>
              <w:rPr>
                <w:rFonts w:ascii="Times New Roman" w:hAnsi="Times New Roman"/>
                <w:sz w:val="20"/>
                <w:szCs w:val="20"/>
              </w:rPr>
            </w:pPr>
          </w:p>
        </w:tc>
      </w:tr>
      <w:tr w:rsidR="00A9435B" w:rsidRPr="00F177E1" w14:paraId="148AD948" w14:textId="77777777" w:rsidTr="00847129">
        <w:trPr>
          <w:trHeight w:val="212"/>
        </w:trPr>
        <w:tc>
          <w:tcPr>
            <w:tcW w:w="3216" w:type="dxa"/>
            <w:gridSpan w:val="3"/>
          </w:tcPr>
          <w:p w14:paraId="781B3A5F" w14:textId="77777777" w:rsidR="00A9435B" w:rsidRPr="00A45187" w:rsidRDefault="00A9435B"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Климатическое исполнение и категория размещения (У1, ХЛ1, УХЛ1, Т1 и т.д.)</w:t>
            </w:r>
          </w:p>
        </w:tc>
        <w:tc>
          <w:tcPr>
            <w:tcW w:w="3262" w:type="dxa"/>
            <w:gridSpan w:val="2"/>
          </w:tcPr>
          <w:p w14:paraId="479B499E"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УХЛ1</w:t>
            </w:r>
          </w:p>
        </w:tc>
        <w:tc>
          <w:tcPr>
            <w:tcW w:w="1291" w:type="dxa"/>
            <w:vMerge/>
          </w:tcPr>
          <w:p w14:paraId="2B641D06" w14:textId="77777777" w:rsidR="00A9435B" w:rsidRDefault="00A9435B" w:rsidP="00847129">
            <w:pPr>
              <w:spacing w:after="0"/>
              <w:rPr>
                <w:rFonts w:ascii="Times New Roman" w:hAnsi="Times New Roman"/>
                <w:sz w:val="20"/>
                <w:szCs w:val="20"/>
              </w:rPr>
            </w:pPr>
          </w:p>
        </w:tc>
        <w:tc>
          <w:tcPr>
            <w:tcW w:w="2404" w:type="dxa"/>
            <w:vMerge/>
          </w:tcPr>
          <w:p w14:paraId="3ABA34DD" w14:textId="77777777" w:rsidR="00A9435B" w:rsidRPr="00F177E1" w:rsidRDefault="00A9435B" w:rsidP="00847129">
            <w:pPr>
              <w:spacing w:after="0"/>
              <w:rPr>
                <w:rFonts w:ascii="Times New Roman" w:hAnsi="Times New Roman"/>
                <w:sz w:val="20"/>
                <w:szCs w:val="20"/>
              </w:rPr>
            </w:pPr>
          </w:p>
        </w:tc>
      </w:tr>
      <w:tr w:rsidR="00A9435B" w:rsidRPr="00F177E1" w14:paraId="5A290FED" w14:textId="77777777" w:rsidTr="00847129">
        <w:trPr>
          <w:trHeight w:val="256"/>
        </w:trPr>
        <w:tc>
          <w:tcPr>
            <w:tcW w:w="3216" w:type="dxa"/>
            <w:gridSpan w:val="3"/>
          </w:tcPr>
          <w:p w14:paraId="2DBE4E36" w14:textId="77777777" w:rsidR="00A9435B" w:rsidRPr="00A45187" w:rsidRDefault="00A9435B"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lastRenderedPageBreak/>
              <w:t xml:space="preserve">Степень защиты </w:t>
            </w:r>
          </w:p>
        </w:tc>
        <w:tc>
          <w:tcPr>
            <w:tcW w:w="3262" w:type="dxa"/>
            <w:gridSpan w:val="2"/>
          </w:tcPr>
          <w:p w14:paraId="78CB4A27" w14:textId="77777777" w:rsidR="00A9435B" w:rsidRPr="00A45187" w:rsidRDefault="00A9435B"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lang w:val="en-US"/>
              </w:rPr>
              <w:t>IP00</w:t>
            </w:r>
          </w:p>
        </w:tc>
        <w:tc>
          <w:tcPr>
            <w:tcW w:w="1291" w:type="dxa"/>
            <w:vMerge/>
          </w:tcPr>
          <w:p w14:paraId="29E8A086" w14:textId="77777777" w:rsidR="00A9435B" w:rsidRDefault="00A9435B" w:rsidP="00847129">
            <w:pPr>
              <w:spacing w:after="0"/>
              <w:rPr>
                <w:rFonts w:ascii="Times New Roman" w:hAnsi="Times New Roman"/>
                <w:sz w:val="20"/>
                <w:szCs w:val="20"/>
              </w:rPr>
            </w:pPr>
          </w:p>
        </w:tc>
        <w:tc>
          <w:tcPr>
            <w:tcW w:w="2404" w:type="dxa"/>
            <w:vMerge/>
          </w:tcPr>
          <w:p w14:paraId="5C62ECF3" w14:textId="77777777" w:rsidR="00A9435B" w:rsidRPr="00F177E1" w:rsidRDefault="00A9435B" w:rsidP="00847129">
            <w:pPr>
              <w:spacing w:after="0"/>
              <w:rPr>
                <w:rFonts w:ascii="Times New Roman" w:hAnsi="Times New Roman"/>
                <w:sz w:val="20"/>
                <w:szCs w:val="20"/>
              </w:rPr>
            </w:pPr>
          </w:p>
        </w:tc>
      </w:tr>
      <w:tr w:rsidR="00A9435B" w:rsidRPr="00F177E1" w14:paraId="7587115B" w14:textId="77777777" w:rsidTr="00847129">
        <w:tc>
          <w:tcPr>
            <w:tcW w:w="10173" w:type="dxa"/>
            <w:gridSpan w:val="7"/>
          </w:tcPr>
          <w:p w14:paraId="7454D548" w14:textId="77777777" w:rsidR="00A9435B" w:rsidRPr="00F177E1" w:rsidRDefault="00A9435B" w:rsidP="00847129">
            <w:pPr>
              <w:spacing w:after="0"/>
              <w:rPr>
                <w:rFonts w:ascii="Times New Roman" w:hAnsi="Times New Roman"/>
                <w:sz w:val="20"/>
                <w:szCs w:val="20"/>
              </w:rPr>
            </w:pPr>
            <w:r>
              <w:rPr>
                <w:rFonts w:ascii="Times New Roman" w:eastAsia="Calibri" w:hAnsi="Times New Roman" w:cs="Times New Roman"/>
                <w:b/>
                <w:bCs/>
                <w:i/>
              </w:rPr>
              <w:t>3</w:t>
            </w:r>
            <w:r w:rsidRPr="00F177E1">
              <w:rPr>
                <w:rFonts w:ascii="Times New Roman" w:eastAsia="Calibri" w:hAnsi="Times New Roman" w:cs="Times New Roman"/>
                <w:b/>
                <w:bCs/>
                <w:i/>
              </w:rPr>
              <w:t>.</w:t>
            </w:r>
            <w:r>
              <w:rPr>
                <w:rFonts w:ascii="Times New Roman" w:eastAsia="Calibri" w:hAnsi="Times New Roman" w:cs="Times New Roman"/>
                <w:b/>
                <w:bCs/>
                <w:i/>
              </w:rPr>
              <w:t xml:space="preserve">3 Оборудование </w:t>
            </w:r>
            <w:r>
              <w:rPr>
                <w:rFonts w:ascii="Times New Roman" w:hAnsi="Times New Roman"/>
                <w:b/>
                <w:bCs/>
                <w:i/>
                <w:sz w:val="20"/>
                <w:szCs w:val="20"/>
              </w:rPr>
              <w:t>КТП</w:t>
            </w:r>
            <w:r>
              <w:rPr>
                <w:rFonts w:ascii="Times New Roman" w:hAnsi="Times New Roman"/>
                <w:b/>
                <w:kern w:val="1"/>
                <w:sz w:val="20"/>
                <w:szCs w:val="20"/>
                <w:lang w:eastAsia="ar-SA"/>
              </w:rPr>
              <w:t>-</w:t>
            </w:r>
            <w:r w:rsidRPr="007A03D7">
              <w:rPr>
                <w:rFonts w:ascii="Times New Roman" w:hAnsi="Times New Roman"/>
                <w:b/>
                <w:kern w:val="1"/>
                <w:sz w:val="20"/>
                <w:szCs w:val="20"/>
                <w:lang w:eastAsia="ar-SA"/>
              </w:rPr>
              <w:t>250/10/0,4</w:t>
            </w:r>
            <w:r>
              <w:rPr>
                <w:rFonts w:ascii="Times New Roman" w:hAnsi="Times New Roman"/>
                <w:b/>
                <w:kern w:val="1"/>
                <w:sz w:val="20"/>
                <w:szCs w:val="20"/>
                <w:lang w:eastAsia="ar-SA"/>
              </w:rPr>
              <w:t xml:space="preserve"> </w:t>
            </w:r>
            <w:proofErr w:type="spellStart"/>
            <w:r w:rsidRPr="007A03D7">
              <w:rPr>
                <w:rFonts w:ascii="Times New Roman" w:hAnsi="Times New Roman"/>
                <w:b/>
                <w:kern w:val="1"/>
                <w:sz w:val="20"/>
                <w:szCs w:val="20"/>
                <w:lang w:eastAsia="ar-SA"/>
              </w:rPr>
              <w:t>кВ</w:t>
            </w:r>
            <w:proofErr w:type="spellEnd"/>
          </w:p>
        </w:tc>
      </w:tr>
      <w:tr w:rsidR="00A9435B" w:rsidRPr="00F177E1" w14:paraId="018D6602" w14:textId="77777777" w:rsidTr="00847129">
        <w:tc>
          <w:tcPr>
            <w:tcW w:w="1912" w:type="dxa"/>
          </w:tcPr>
          <w:p w14:paraId="59B1C6F8" w14:textId="77777777" w:rsidR="00A9435B" w:rsidRPr="00106EF4" w:rsidRDefault="00A9435B" w:rsidP="00847129">
            <w:pPr>
              <w:spacing w:after="0"/>
              <w:rPr>
                <w:rFonts w:ascii="Times New Roman" w:eastAsia="Calibri" w:hAnsi="Times New Roman" w:cs="Times New Roman"/>
                <w:i/>
                <w:iCs/>
                <w:sz w:val="20"/>
                <w:szCs w:val="20"/>
              </w:rPr>
            </w:pPr>
            <w:r w:rsidRPr="00106EF4">
              <w:rPr>
                <w:rFonts w:ascii="Times New Roman" w:eastAsia="Calibri" w:hAnsi="Times New Roman" w:cs="Times New Roman"/>
                <w:i/>
                <w:iCs/>
                <w:sz w:val="20"/>
                <w:szCs w:val="20"/>
              </w:rPr>
              <w:t>Наименование изделия</w:t>
            </w:r>
          </w:p>
        </w:tc>
        <w:tc>
          <w:tcPr>
            <w:tcW w:w="3432" w:type="dxa"/>
            <w:gridSpan w:val="3"/>
          </w:tcPr>
          <w:p w14:paraId="142AFC20" w14:textId="77777777" w:rsidR="00A9435B" w:rsidRPr="00106EF4" w:rsidRDefault="00A9435B" w:rsidP="00847129">
            <w:pPr>
              <w:widowControl w:val="0"/>
              <w:spacing w:after="0" w:line="240" w:lineRule="auto"/>
              <w:rPr>
                <w:rFonts w:ascii="Times New Roman" w:eastAsia="Courier New" w:hAnsi="Times New Roman" w:cs="Times New Roman"/>
                <w:i/>
                <w:iCs/>
                <w:color w:val="000000"/>
                <w:sz w:val="20"/>
                <w:szCs w:val="20"/>
                <w:lang w:eastAsia="ru-RU" w:bidi="ru-RU"/>
              </w:rPr>
            </w:pPr>
            <w:r w:rsidRPr="00106EF4">
              <w:rPr>
                <w:rFonts w:ascii="Times New Roman" w:eastAsia="Courier New" w:hAnsi="Times New Roman" w:cs="Times New Roman"/>
                <w:i/>
                <w:iCs/>
                <w:color w:val="000000"/>
                <w:sz w:val="20"/>
                <w:szCs w:val="20"/>
                <w:lang w:eastAsia="ru-RU" w:bidi="ru-RU"/>
              </w:rPr>
              <w:t xml:space="preserve">Комплектация </w:t>
            </w:r>
          </w:p>
        </w:tc>
        <w:tc>
          <w:tcPr>
            <w:tcW w:w="1134" w:type="dxa"/>
          </w:tcPr>
          <w:p w14:paraId="50171DE8" w14:textId="77777777" w:rsidR="00A9435B" w:rsidRPr="00106EF4" w:rsidRDefault="00A9435B" w:rsidP="00847129">
            <w:pPr>
              <w:spacing w:after="0"/>
              <w:jc w:val="both"/>
              <w:rPr>
                <w:rFonts w:ascii="Times New Roman" w:eastAsia="Calibri" w:hAnsi="Times New Roman" w:cs="Times New Roman"/>
                <w:i/>
                <w:iCs/>
                <w:sz w:val="20"/>
                <w:szCs w:val="20"/>
              </w:rPr>
            </w:pPr>
            <w:r w:rsidRPr="00106EF4">
              <w:rPr>
                <w:rFonts w:ascii="Times New Roman" w:eastAsia="Calibri" w:hAnsi="Times New Roman" w:cs="Times New Roman"/>
                <w:i/>
                <w:iCs/>
                <w:sz w:val="20"/>
                <w:szCs w:val="20"/>
              </w:rPr>
              <w:t>Единица измерения</w:t>
            </w:r>
          </w:p>
        </w:tc>
        <w:tc>
          <w:tcPr>
            <w:tcW w:w="1291" w:type="dxa"/>
          </w:tcPr>
          <w:p w14:paraId="21E335A9" w14:textId="77777777" w:rsidR="00A9435B" w:rsidRPr="00106EF4" w:rsidRDefault="00A9435B" w:rsidP="00847129">
            <w:pPr>
              <w:spacing w:after="0"/>
              <w:rPr>
                <w:rFonts w:ascii="Times New Roman" w:eastAsia="Calibri" w:hAnsi="Times New Roman" w:cs="Times New Roman"/>
                <w:i/>
                <w:iCs/>
                <w:sz w:val="20"/>
                <w:szCs w:val="20"/>
              </w:rPr>
            </w:pPr>
            <w:r w:rsidRPr="00106EF4">
              <w:rPr>
                <w:rFonts w:ascii="Times New Roman" w:eastAsia="Calibri" w:hAnsi="Times New Roman" w:cs="Times New Roman"/>
                <w:i/>
                <w:iCs/>
                <w:sz w:val="20"/>
                <w:szCs w:val="20"/>
              </w:rPr>
              <w:t>Количество, шт.</w:t>
            </w:r>
          </w:p>
        </w:tc>
        <w:tc>
          <w:tcPr>
            <w:tcW w:w="2404" w:type="dxa"/>
          </w:tcPr>
          <w:p w14:paraId="248E48D9" w14:textId="77777777" w:rsidR="00A9435B" w:rsidRPr="00106EF4" w:rsidRDefault="00A9435B" w:rsidP="00847129">
            <w:pPr>
              <w:spacing w:after="0"/>
              <w:rPr>
                <w:rFonts w:ascii="Times New Roman" w:eastAsia="Calibri" w:hAnsi="Times New Roman" w:cs="Times New Roman"/>
                <w:i/>
                <w:iCs/>
                <w:sz w:val="20"/>
                <w:szCs w:val="20"/>
              </w:rPr>
            </w:pPr>
            <w:r>
              <w:rPr>
                <w:rFonts w:ascii="Times New Roman" w:eastAsia="Calibri" w:hAnsi="Times New Roman" w:cs="Times New Roman"/>
                <w:i/>
                <w:iCs/>
                <w:sz w:val="20"/>
                <w:szCs w:val="20"/>
              </w:rPr>
              <w:t>примечания</w:t>
            </w:r>
          </w:p>
        </w:tc>
      </w:tr>
      <w:tr w:rsidR="00A9435B" w:rsidRPr="00F177E1" w14:paraId="3FD759A3" w14:textId="77777777" w:rsidTr="00847129">
        <w:tc>
          <w:tcPr>
            <w:tcW w:w="1912" w:type="dxa"/>
            <w:vMerge w:val="restart"/>
          </w:tcPr>
          <w:p w14:paraId="288EFE8B"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Оборудование на стороне ВН</w:t>
            </w:r>
          </w:p>
          <w:p w14:paraId="10C7ED99"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 xml:space="preserve"> </w:t>
            </w:r>
          </w:p>
        </w:tc>
        <w:tc>
          <w:tcPr>
            <w:tcW w:w="3432" w:type="dxa"/>
            <w:gridSpan w:val="3"/>
          </w:tcPr>
          <w:p w14:paraId="60F2B00E" w14:textId="77777777" w:rsidR="00A9435B" w:rsidRPr="00AF4281" w:rsidRDefault="00A9435B" w:rsidP="00847129">
            <w:pPr>
              <w:spacing w:after="0"/>
              <w:rPr>
                <w:rFonts w:ascii="Times New Roman" w:eastAsia="Calibri" w:hAnsi="Times New Roman" w:cs="Times New Roman"/>
                <w:sz w:val="18"/>
                <w:szCs w:val="18"/>
                <w:u w:val="single"/>
              </w:rPr>
            </w:pPr>
            <w:r w:rsidRPr="00AF4281">
              <w:rPr>
                <w:rFonts w:ascii="Times New Roman" w:eastAsia="Calibri" w:hAnsi="Times New Roman" w:cs="Times New Roman"/>
                <w:sz w:val="18"/>
                <w:szCs w:val="18"/>
                <w:u w:val="single"/>
              </w:rPr>
              <w:t>Состав:</w:t>
            </w:r>
          </w:p>
          <w:p w14:paraId="5958E463"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Выключатель нагрузки:</w:t>
            </w:r>
          </w:p>
          <w:p w14:paraId="423E7D49"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bCs/>
                <w:sz w:val="18"/>
                <w:szCs w:val="18"/>
                <w:lang w:eastAsia="ru-RU"/>
              </w:rPr>
              <w:t>ВНА 10/400</w:t>
            </w:r>
          </w:p>
        </w:tc>
        <w:tc>
          <w:tcPr>
            <w:tcW w:w="1134" w:type="dxa"/>
          </w:tcPr>
          <w:p w14:paraId="725932C2"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62FD2320" w14:textId="77777777" w:rsidR="00A9435B" w:rsidRPr="00AF4281" w:rsidRDefault="00A9435B" w:rsidP="00847129">
            <w:pPr>
              <w:spacing w:after="0"/>
              <w:jc w:val="center"/>
              <w:rPr>
                <w:rFonts w:ascii="Times New Roman" w:eastAsia="Calibri" w:hAnsi="Times New Roman" w:cs="Times New Roman"/>
                <w:b/>
                <w:bCs/>
                <w:sz w:val="18"/>
                <w:szCs w:val="18"/>
                <w:lang w:val="en-US"/>
              </w:rPr>
            </w:pPr>
            <w:r w:rsidRPr="00AF4281">
              <w:rPr>
                <w:rFonts w:ascii="Times New Roman" w:eastAsia="Calibri" w:hAnsi="Times New Roman" w:cs="Times New Roman"/>
                <w:b/>
                <w:bCs/>
                <w:sz w:val="18"/>
                <w:szCs w:val="18"/>
              </w:rPr>
              <w:t>1</w:t>
            </w:r>
          </w:p>
        </w:tc>
        <w:tc>
          <w:tcPr>
            <w:tcW w:w="2404" w:type="dxa"/>
          </w:tcPr>
          <w:p w14:paraId="24397D23" w14:textId="77777777" w:rsidR="00A9435B" w:rsidRPr="00F177E1" w:rsidRDefault="00A9435B" w:rsidP="00847129">
            <w:pPr>
              <w:spacing w:after="0"/>
              <w:rPr>
                <w:rFonts w:ascii="Times New Roman" w:eastAsia="Calibri" w:hAnsi="Times New Roman" w:cs="Times New Roman"/>
                <w:sz w:val="20"/>
                <w:szCs w:val="20"/>
              </w:rPr>
            </w:pPr>
          </w:p>
          <w:p w14:paraId="4C825A84" w14:textId="77777777" w:rsidR="00A9435B" w:rsidRPr="00F177E1" w:rsidRDefault="00A9435B" w:rsidP="00847129">
            <w:pPr>
              <w:spacing w:after="0"/>
              <w:rPr>
                <w:rFonts w:ascii="Times New Roman" w:eastAsia="Calibri" w:hAnsi="Times New Roman" w:cs="Times New Roman"/>
                <w:sz w:val="20"/>
                <w:szCs w:val="20"/>
              </w:rPr>
            </w:pPr>
          </w:p>
        </w:tc>
      </w:tr>
      <w:tr w:rsidR="00A9435B" w:rsidRPr="00F177E1" w14:paraId="50BC620F" w14:textId="77777777" w:rsidTr="00847129">
        <w:trPr>
          <w:trHeight w:val="239"/>
        </w:trPr>
        <w:tc>
          <w:tcPr>
            <w:tcW w:w="1912" w:type="dxa"/>
            <w:vMerge/>
          </w:tcPr>
          <w:p w14:paraId="43969A55" w14:textId="77777777" w:rsidR="00A9435B" w:rsidRPr="00AF4281" w:rsidRDefault="00A9435B" w:rsidP="00847129">
            <w:pPr>
              <w:spacing w:after="0"/>
              <w:rPr>
                <w:rFonts w:ascii="Times New Roman" w:eastAsia="Calibri" w:hAnsi="Times New Roman" w:cs="Times New Roman"/>
                <w:sz w:val="18"/>
                <w:szCs w:val="18"/>
              </w:rPr>
            </w:pPr>
          </w:p>
        </w:tc>
        <w:tc>
          <w:tcPr>
            <w:tcW w:w="3432" w:type="dxa"/>
            <w:gridSpan w:val="3"/>
          </w:tcPr>
          <w:p w14:paraId="03AB79BC"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bCs/>
                <w:sz w:val="18"/>
                <w:szCs w:val="18"/>
                <w:lang w:eastAsia="ru-RU"/>
              </w:rPr>
              <w:t>Предохранитель ПКТ-102</w:t>
            </w:r>
          </w:p>
        </w:tc>
        <w:tc>
          <w:tcPr>
            <w:tcW w:w="1134" w:type="dxa"/>
          </w:tcPr>
          <w:p w14:paraId="6469E661"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4DB80336" w14:textId="77777777" w:rsidR="00A9435B" w:rsidRPr="00AF4281" w:rsidRDefault="00A9435B" w:rsidP="00847129">
            <w:pPr>
              <w:spacing w:after="0"/>
              <w:jc w:val="center"/>
              <w:rPr>
                <w:rFonts w:ascii="Times New Roman" w:eastAsia="Calibri" w:hAnsi="Times New Roman" w:cs="Times New Roman"/>
                <w:b/>
                <w:bCs/>
                <w:sz w:val="18"/>
                <w:szCs w:val="18"/>
                <w:lang w:val="en-US"/>
              </w:rPr>
            </w:pPr>
            <w:r w:rsidRPr="00AF4281">
              <w:rPr>
                <w:rFonts w:ascii="Times New Roman" w:eastAsia="Calibri" w:hAnsi="Times New Roman" w:cs="Times New Roman"/>
                <w:b/>
                <w:bCs/>
                <w:sz w:val="18"/>
                <w:szCs w:val="18"/>
              </w:rPr>
              <w:t>3</w:t>
            </w:r>
          </w:p>
        </w:tc>
        <w:tc>
          <w:tcPr>
            <w:tcW w:w="2404" w:type="dxa"/>
          </w:tcPr>
          <w:p w14:paraId="275FFEA4" w14:textId="77777777" w:rsidR="00A9435B" w:rsidRPr="00F177E1" w:rsidRDefault="00A9435B" w:rsidP="00847129">
            <w:pPr>
              <w:spacing w:after="0"/>
              <w:rPr>
                <w:rFonts w:ascii="Times New Roman" w:eastAsia="Calibri" w:hAnsi="Times New Roman" w:cs="Times New Roman"/>
                <w:sz w:val="20"/>
                <w:szCs w:val="20"/>
              </w:rPr>
            </w:pPr>
          </w:p>
          <w:p w14:paraId="28B8B31F" w14:textId="77777777" w:rsidR="00A9435B" w:rsidRPr="00F177E1" w:rsidRDefault="00A9435B" w:rsidP="00847129">
            <w:pPr>
              <w:spacing w:after="0"/>
              <w:rPr>
                <w:rFonts w:ascii="Times New Roman" w:eastAsia="Calibri" w:hAnsi="Times New Roman" w:cs="Times New Roman"/>
                <w:sz w:val="20"/>
                <w:szCs w:val="20"/>
              </w:rPr>
            </w:pPr>
          </w:p>
        </w:tc>
      </w:tr>
      <w:tr w:rsidR="00A9435B" w:rsidRPr="00F177E1" w14:paraId="5CB6367D" w14:textId="77777777" w:rsidTr="00847129">
        <w:tc>
          <w:tcPr>
            <w:tcW w:w="1912" w:type="dxa"/>
          </w:tcPr>
          <w:p w14:paraId="660AC352" w14:textId="77777777" w:rsidR="00A9435B" w:rsidRPr="00AF4281" w:rsidRDefault="00A9435B" w:rsidP="00847129">
            <w:pPr>
              <w:spacing w:after="0"/>
              <w:rPr>
                <w:rFonts w:ascii="Times New Roman" w:hAnsi="Times New Roman"/>
                <w:sz w:val="18"/>
                <w:szCs w:val="18"/>
              </w:rPr>
            </w:pPr>
          </w:p>
        </w:tc>
        <w:tc>
          <w:tcPr>
            <w:tcW w:w="3432" w:type="dxa"/>
            <w:gridSpan w:val="3"/>
          </w:tcPr>
          <w:p w14:paraId="45F413E1" w14:textId="77777777" w:rsidR="00A9435B" w:rsidRPr="00AF4281" w:rsidRDefault="00A9435B" w:rsidP="00847129">
            <w:pPr>
              <w:spacing w:after="0"/>
              <w:rPr>
                <w:rFonts w:ascii="Times New Roman" w:hAnsi="Times New Roman"/>
                <w:bCs/>
                <w:sz w:val="18"/>
                <w:szCs w:val="18"/>
                <w:lang w:eastAsia="ru-RU"/>
              </w:rPr>
            </w:pPr>
            <w:r w:rsidRPr="00AF4281">
              <w:rPr>
                <w:rFonts w:ascii="Times New Roman" w:hAnsi="Times New Roman"/>
                <w:bCs/>
                <w:sz w:val="18"/>
                <w:szCs w:val="18"/>
                <w:lang w:eastAsia="ru-RU"/>
              </w:rPr>
              <w:t>Ограничитель перенапряжения ОПН-10</w:t>
            </w:r>
            <w:r w:rsidRPr="00AF4281">
              <w:rPr>
                <w:rFonts w:ascii="Times New Roman" w:hAnsi="Times New Roman"/>
                <w:bCs/>
                <w:sz w:val="18"/>
                <w:szCs w:val="18"/>
                <w:lang w:val="en-US" w:eastAsia="ru-RU"/>
              </w:rPr>
              <w:t>/</w:t>
            </w:r>
            <w:r w:rsidRPr="00AF4281">
              <w:rPr>
                <w:rFonts w:ascii="Times New Roman" w:hAnsi="Times New Roman"/>
                <w:bCs/>
                <w:sz w:val="18"/>
                <w:szCs w:val="18"/>
                <w:lang w:eastAsia="ru-RU"/>
              </w:rPr>
              <w:t>10,5</w:t>
            </w:r>
          </w:p>
        </w:tc>
        <w:tc>
          <w:tcPr>
            <w:tcW w:w="1134" w:type="dxa"/>
          </w:tcPr>
          <w:p w14:paraId="3FAB7894" w14:textId="77777777" w:rsidR="00A9435B" w:rsidRPr="00AF4281" w:rsidRDefault="00A9435B" w:rsidP="00847129">
            <w:pPr>
              <w:spacing w:after="0"/>
              <w:rPr>
                <w:rFonts w:ascii="Times New Roman" w:hAnsi="Times New Roman"/>
                <w:sz w:val="18"/>
                <w:szCs w:val="18"/>
              </w:rPr>
            </w:pPr>
            <w:r w:rsidRPr="00AF4281">
              <w:rPr>
                <w:rFonts w:ascii="Times New Roman" w:eastAsia="Calibri" w:hAnsi="Times New Roman" w:cs="Times New Roman"/>
                <w:sz w:val="18"/>
                <w:szCs w:val="18"/>
              </w:rPr>
              <w:t>шт.</w:t>
            </w:r>
          </w:p>
        </w:tc>
        <w:tc>
          <w:tcPr>
            <w:tcW w:w="1291" w:type="dxa"/>
          </w:tcPr>
          <w:p w14:paraId="303D9770" w14:textId="77777777" w:rsidR="00A9435B" w:rsidRPr="00AF4281" w:rsidRDefault="00A9435B" w:rsidP="00847129">
            <w:pPr>
              <w:spacing w:after="0"/>
              <w:jc w:val="center"/>
              <w:rPr>
                <w:rFonts w:ascii="Times New Roman" w:hAnsi="Times New Roman"/>
                <w:b/>
                <w:bCs/>
                <w:sz w:val="18"/>
                <w:szCs w:val="18"/>
              </w:rPr>
            </w:pPr>
            <w:r w:rsidRPr="00AF4281">
              <w:rPr>
                <w:rFonts w:ascii="Times New Roman" w:eastAsia="Calibri" w:hAnsi="Times New Roman" w:cs="Times New Roman"/>
                <w:b/>
                <w:bCs/>
                <w:sz w:val="18"/>
                <w:szCs w:val="18"/>
              </w:rPr>
              <w:t>3</w:t>
            </w:r>
          </w:p>
        </w:tc>
        <w:tc>
          <w:tcPr>
            <w:tcW w:w="2404" w:type="dxa"/>
          </w:tcPr>
          <w:p w14:paraId="45E77D14" w14:textId="77777777" w:rsidR="00A9435B" w:rsidRPr="00F177E1" w:rsidRDefault="00A9435B" w:rsidP="00847129">
            <w:pPr>
              <w:spacing w:after="0"/>
              <w:rPr>
                <w:rFonts w:ascii="Times New Roman" w:hAnsi="Times New Roman"/>
                <w:sz w:val="20"/>
                <w:szCs w:val="20"/>
              </w:rPr>
            </w:pPr>
          </w:p>
        </w:tc>
      </w:tr>
      <w:tr w:rsidR="00A9435B" w:rsidRPr="00F177E1" w14:paraId="25CC1505" w14:textId="77777777" w:rsidTr="00847129">
        <w:tc>
          <w:tcPr>
            <w:tcW w:w="1912" w:type="dxa"/>
          </w:tcPr>
          <w:p w14:paraId="55554B86" w14:textId="77777777" w:rsidR="00A9435B" w:rsidRPr="00AF4281" w:rsidRDefault="00A9435B" w:rsidP="00847129">
            <w:pPr>
              <w:spacing w:after="0"/>
              <w:rPr>
                <w:rFonts w:ascii="Times New Roman" w:hAnsi="Times New Roman"/>
                <w:sz w:val="18"/>
                <w:szCs w:val="18"/>
              </w:rPr>
            </w:pPr>
          </w:p>
        </w:tc>
        <w:tc>
          <w:tcPr>
            <w:tcW w:w="3432" w:type="dxa"/>
            <w:gridSpan w:val="3"/>
          </w:tcPr>
          <w:p w14:paraId="443F4605" w14:textId="77777777" w:rsidR="00A9435B" w:rsidRPr="00AF4281" w:rsidRDefault="00A9435B" w:rsidP="00847129">
            <w:pPr>
              <w:spacing w:after="0"/>
              <w:rPr>
                <w:rFonts w:ascii="Times New Roman" w:hAnsi="Times New Roman"/>
                <w:bCs/>
                <w:sz w:val="18"/>
                <w:szCs w:val="18"/>
                <w:highlight w:val="yellow"/>
                <w:lang w:eastAsia="ru-RU"/>
              </w:rPr>
            </w:pPr>
            <w:r w:rsidRPr="00AF4281">
              <w:rPr>
                <w:rFonts w:ascii="Times New Roman" w:hAnsi="Times New Roman"/>
                <w:bCs/>
                <w:sz w:val="18"/>
                <w:szCs w:val="18"/>
                <w:lang w:eastAsia="ru-RU"/>
              </w:rPr>
              <w:t>Шина алюминиевая АД 31Т 6х80</w:t>
            </w:r>
          </w:p>
        </w:tc>
        <w:tc>
          <w:tcPr>
            <w:tcW w:w="1134" w:type="dxa"/>
          </w:tcPr>
          <w:p w14:paraId="4A6E0EB3" w14:textId="77777777" w:rsidR="00A9435B" w:rsidRPr="00AF4281" w:rsidRDefault="00A9435B" w:rsidP="00847129">
            <w:pPr>
              <w:spacing w:after="0"/>
              <w:rPr>
                <w:rFonts w:ascii="Times New Roman" w:hAnsi="Times New Roman"/>
                <w:sz w:val="18"/>
                <w:szCs w:val="18"/>
                <w:highlight w:val="yellow"/>
              </w:rPr>
            </w:pPr>
          </w:p>
        </w:tc>
        <w:tc>
          <w:tcPr>
            <w:tcW w:w="1291" w:type="dxa"/>
          </w:tcPr>
          <w:p w14:paraId="7B36BD8B" w14:textId="77777777" w:rsidR="00A9435B" w:rsidRPr="00AF4281" w:rsidRDefault="00A9435B" w:rsidP="00847129">
            <w:pPr>
              <w:spacing w:after="0"/>
              <w:jc w:val="center"/>
              <w:rPr>
                <w:rFonts w:ascii="Times New Roman" w:hAnsi="Times New Roman"/>
                <w:b/>
                <w:bCs/>
                <w:sz w:val="18"/>
                <w:szCs w:val="18"/>
                <w:highlight w:val="yellow"/>
              </w:rPr>
            </w:pPr>
          </w:p>
        </w:tc>
        <w:tc>
          <w:tcPr>
            <w:tcW w:w="2404" w:type="dxa"/>
          </w:tcPr>
          <w:p w14:paraId="7E127980" w14:textId="77777777" w:rsidR="00A9435B" w:rsidRPr="00F177E1" w:rsidRDefault="00A9435B" w:rsidP="00847129">
            <w:pPr>
              <w:spacing w:after="0"/>
              <w:rPr>
                <w:rFonts w:ascii="Times New Roman" w:hAnsi="Times New Roman"/>
                <w:sz w:val="20"/>
                <w:szCs w:val="20"/>
              </w:rPr>
            </w:pPr>
          </w:p>
        </w:tc>
      </w:tr>
      <w:tr w:rsidR="00A9435B" w:rsidRPr="00F177E1" w14:paraId="31125359" w14:textId="77777777" w:rsidTr="00847129">
        <w:trPr>
          <w:trHeight w:val="386"/>
        </w:trPr>
        <w:tc>
          <w:tcPr>
            <w:tcW w:w="1912" w:type="dxa"/>
            <w:vMerge w:val="restart"/>
          </w:tcPr>
          <w:p w14:paraId="214F1B7D"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Оборудование на вводе РУНН</w:t>
            </w:r>
          </w:p>
        </w:tc>
        <w:tc>
          <w:tcPr>
            <w:tcW w:w="3432" w:type="dxa"/>
            <w:gridSpan w:val="3"/>
          </w:tcPr>
          <w:p w14:paraId="72DE4680"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Разъединитель РЕ 19 400 А</w:t>
            </w:r>
          </w:p>
        </w:tc>
        <w:tc>
          <w:tcPr>
            <w:tcW w:w="1134" w:type="dxa"/>
          </w:tcPr>
          <w:p w14:paraId="54439043"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3F024C9B" w14:textId="77777777" w:rsidR="00A9435B" w:rsidRPr="00AF4281" w:rsidRDefault="00A9435B" w:rsidP="00847129">
            <w:pPr>
              <w:spacing w:after="0"/>
              <w:jc w:val="center"/>
              <w:rPr>
                <w:rFonts w:ascii="Times New Roman" w:eastAsia="Calibri" w:hAnsi="Times New Roman" w:cs="Times New Roman"/>
                <w:b/>
                <w:bCs/>
                <w:sz w:val="18"/>
                <w:szCs w:val="18"/>
              </w:rPr>
            </w:pPr>
            <w:r w:rsidRPr="00AF4281">
              <w:rPr>
                <w:rFonts w:ascii="Times New Roman" w:eastAsia="Calibri" w:hAnsi="Times New Roman" w:cs="Times New Roman"/>
                <w:b/>
                <w:bCs/>
                <w:sz w:val="18"/>
                <w:szCs w:val="18"/>
              </w:rPr>
              <w:t>1</w:t>
            </w:r>
          </w:p>
        </w:tc>
        <w:tc>
          <w:tcPr>
            <w:tcW w:w="2404" w:type="dxa"/>
          </w:tcPr>
          <w:p w14:paraId="5641B039" w14:textId="77777777" w:rsidR="00A9435B" w:rsidRPr="00F177E1" w:rsidRDefault="00A9435B" w:rsidP="00847129">
            <w:pPr>
              <w:spacing w:after="0"/>
              <w:rPr>
                <w:rFonts w:ascii="Times New Roman" w:eastAsia="Calibri" w:hAnsi="Times New Roman" w:cs="Times New Roman"/>
                <w:sz w:val="20"/>
                <w:szCs w:val="20"/>
              </w:rPr>
            </w:pPr>
          </w:p>
        </w:tc>
      </w:tr>
      <w:tr w:rsidR="00A9435B" w:rsidRPr="00F177E1" w14:paraId="098D8220" w14:textId="77777777" w:rsidTr="00847129">
        <w:tc>
          <w:tcPr>
            <w:tcW w:w="1912" w:type="dxa"/>
            <w:vMerge/>
          </w:tcPr>
          <w:p w14:paraId="2714529A" w14:textId="77777777" w:rsidR="00A9435B" w:rsidRPr="00AF4281" w:rsidRDefault="00A9435B" w:rsidP="00847129">
            <w:pPr>
              <w:spacing w:after="0"/>
              <w:rPr>
                <w:rFonts w:ascii="Times New Roman" w:eastAsia="Calibri" w:hAnsi="Times New Roman" w:cs="Times New Roman"/>
                <w:sz w:val="18"/>
                <w:szCs w:val="18"/>
              </w:rPr>
            </w:pPr>
          </w:p>
        </w:tc>
        <w:tc>
          <w:tcPr>
            <w:tcW w:w="3432" w:type="dxa"/>
            <w:gridSpan w:val="3"/>
          </w:tcPr>
          <w:p w14:paraId="51B1AC8B"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 xml:space="preserve">Автоматический выключатель </w:t>
            </w:r>
          </w:p>
          <w:p w14:paraId="28353F18"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ВА57-39 400 А</w:t>
            </w:r>
          </w:p>
        </w:tc>
        <w:tc>
          <w:tcPr>
            <w:tcW w:w="1134" w:type="dxa"/>
          </w:tcPr>
          <w:p w14:paraId="1DC23318"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3E2EDC1D" w14:textId="77777777" w:rsidR="00A9435B" w:rsidRPr="00AF4281" w:rsidRDefault="00A9435B" w:rsidP="00847129">
            <w:pPr>
              <w:spacing w:after="0"/>
              <w:jc w:val="center"/>
              <w:rPr>
                <w:rFonts w:ascii="Times New Roman" w:eastAsia="Calibri" w:hAnsi="Times New Roman" w:cs="Times New Roman"/>
                <w:b/>
                <w:bCs/>
                <w:sz w:val="18"/>
                <w:szCs w:val="18"/>
              </w:rPr>
            </w:pPr>
            <w:r w:rsidRPr="00AF4281">
              <w:rPr>
                <w:rFonts w:ascii="Times New Roman" w:eastAsia="Calibri" w:hAnsi="Times New Roman" w:cs="Times New Roman"/>
                <w:b/>
                <w:bCs/>
                <w:sz w:val="18"/>
                <w:szCs w:val="18"/>
              </w:rPr>
              <w:t>1</w:t>
            </w:r>
          </w:p>
        </w:tc>
        <w:tc>
          <w:tcPr>
            <w:tcW w:w="2404" w:type="dxa"/>
          </w:tcPr>
          <w:p w14:paraId="26BF0773" w14:textId="77777777" w:rsidR="00A9435B" w:rsidRPr="00F177E1" w:rsidRDefault="00A9435B" w:rsidP="00847129">
            <w:pPr>
              <w:spacing w:after="0"/>
              <w:rPr>
                <w:rFonts w:ascii="Times New Roman" w:eastAsia="Calibri" w:hAnsi="Times New Roman" w:cs="Times New Roman"/>
                <w:sz w:val="20"/>
                <w:szCs w:val="20"/>
              </w:rPr>
            </w:pPr>
          </w:p>
        </w:tc>
      </w:tr>
      <w:tr w:rsidR="00A9435B" w:rsidRPr="00F177E1" w14:paraId="478702B4" w14:textId="77777777" w:rsidTr="00847129">
        <w:tc>
          <w:tcPr>
            <w:tcW w:w="1912" w:type="dxa"/>
            <w:vMerge/>
          </w:tcPr>
          <w:p w14:paraId="14C5B3B5" w14:textId="77777777" w:rsidR="00A9435B" w:rsidRPr="00AF4281" w:rsidRDefault="00A9435B" w:rsidP="00847129">
            <w:pPr>
              <w:spacing w:after="0"/>
              <w:rPr>
                <w:rFonts w:ascii="Times New Roman" w:eastAsia="Calibri" w:hAnsi="Times New Roman" w:cs="Times New Roman"/>
                <w:sz w:val="18"/>
                <w:szCs w:val="18"/>
              </w:rPr>
            </w:pPr>
          </w:p>
        </w:tc>
        <w:tc>
          <w:tcPr>
            <w:tcW w:w="3432" w:type="dxa"/>
            <w:gridSpan w:val="3"/>
          </w:tcPr>
          <w:p w14:paraId="7F8BF56D"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hAnsi="Times New Roman"/>
                <w:bCs/>
                <w:sz w:val="18"/>
                <w:szCs w:val="18"/>
                <w:lang w:eastAsia="ru-RU"/>
              </w:rPr>
              <w:t>Ограничитель перенапряжения ОПН-П 0,4</w:t>
            </w:r>
          </w:p>
        </w:tc>
        <w:tc>
          <w:tcPr>
            <w:tcW w:w="1134" w:type="dxa"/>
          </w:tcPr>
          <w:p w14:paraId="37534C29"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119D9A96" w14:textId="77777777" w:rsidR="00A9435B" w:rsidRPr="00AF4281" w:rsidRDefault="00A9435B" w:rsidP="00847129">
            <w:pPr>
              <w:spacing w:after="0"/>
              <w:jc w:val="center"/>
              <w:rPr>
                <w:rFonts w:ascii="Times New Roman" w:eastAsia="Calibri" w:hAnsi="Times New Roman" w:cs="Times New Roman"/>
                <w:b/>
                <w:bCs/>
                <w:sz w:val="18"/>
                <w:szCs w:val="18"/>
              </w:rPr>
            </w:pPr>
            <w:r w:rsidRPr="00AF4281">
              <w:rPr>
                <w:rFonts w:ascii="Times New Roman" w:eastAsia="Calibri" w:hAnsi="Times New Roman" w:cs="Times New Roman"/>
                <w:b/>
                <w:bCs/>
                <w:sz w:val="18"/>
                <w:szCs w:val="18"/>
              </w:rPr>
              <w:t>3</w:t>
            </w:r>
          </w:p>
        </w:tc>
        <w:tc>
          <w:tcPr>
            <w:tcW w:w="2404" w:type="dxa"/>
          </w:tcPr>
          <w:p w14:paraId="6640303A" w14:textId="77777777" w:rsidR="00A9435B" w:rsidRPr="00F177E1" w:rsidRDefault="00A9435B" w:rsidP="00847129">
            <w:pPr>
              <w:spacing w:after="0"/>
              <w:rPr>
                <w:rFonts w:ascii="Times New Roman" w:eastAsia="Calibri" w:hAnsi="Times New Roman" w:cs="Times New Roman"/>
                <w:sz w:val="20"/>
                <w:szCs w:val="20"/>
                <w:lang w:val="en-US"/>
              </w:rPr>
            </w:pPr>
          </w:p>
        </w:tc>
      </w:tr>
      <w:tr w:rsidR="00A9435B" w:rsidRPr="00F177E1" w14:paraId="5B59E910" w14:textId="77777777" w:rsidTr="00847129">
        <w:tc>
          <w:tcPr>
            <w:tcW w:w="1912" w:type="dxa"/>
          </w:tcPr>
          <w:p w14:paraId="217F80DE" w14:textId="77777777" w:rsidR="00A9435B" w:rsidRPr="00AF4281" w:rsidRDefault="00A9435B" w:rsidP="00847129">
            <w:pPr>
              <w:spacing w:after="0"/>
              <w:rPr>
                <w:rFonts w:ascii="Times New Roman" w:hAnsi="Times New Roman"/>
                <w:sz w:val="18"/>
                <w:szCs w:val="18"/>
              </w:rPr>
            </w:pPr>
          </w:p>
        </w:tc>
        <w:tc>
          <w:tcPr>
            <w:tcW w:w="3432" w:type="dxa"/>
            <w:gridSpan w:val="3"/>
          </w:tcPr>
          <w:p w14:paraId="337F9772" w14:textId="77777777" w:rsidR="00A9435B" w:rsidRPr="00AF4281" w:rsidRDefault="00A9435B" w:rsidP="00847129">
            <w:pPr>
              <w:spacing w:after="0"/>
              <w:rPr>
                <w:rFonts w:ascii="Times New Roman" w:hAnsi="Times New Roman"/>
                <w:bCs/>
                <w:sz w:val="18"/>
                <w:szCs w:val="18"/>
                <w:lang w:eastAsia="ru-RU"/>
              </w:rPr>
            </w:pPr>
            <w:r w:rsidRPr="00AF4281">
              <w:rPr>
                <w:rFonts w:ascii="Times New Roman" w:hAnsi="Times New Roman"/>
                <w:bCs/>
                <w:sz w:val="18"/>
                <w:szCs w:val="18"/>
                <w:lang w:eastAsia="ru-RU"/>
              </w:rPr>
              <w:t>Шина алюминиевая АД 31Т 6х80</w:t>
            </w:r>
          </w:p>
        </w:tc>
        <w:tc>
          <w:tcPr>
            <w:tcW w:w="1134" w:type="dxa"/>
          </w:tcPr>
          <w:p w14:paraId="40E1BF3D" w14:textId="77777777" w:rsidR="00A9435B" w:rsidRPr="00AF4281" w:rsidRDefault="00A9435B" w:rsidP="00847129">
            <w:pPr>
              <w:spacing w:after="0"/>
              <w:rPr>
                <w:rFonts w:ascii="Times New Roman" w:hAnsi="Times New Roman"/>
                <w:sz w:val="18"/>
                <w:szCs w:val="18"/>
              </w:rPr>
            </w:pPr>
          </w:p>
        </w:tc>
        <w:tc>
          <w:tcPr>
            <w:tcW w:w="1291" w:type="dxa"/>
          </w:tcPr>
          <w:p w14:paraId="2F72644C" w14:textId="77777777" w:rsidR="00A9435B" w:rsidRPr="00AF4281" w:rsidRDefault="00A9435B" w:rsidP="00847129">
            <w:pPr>
              <w:spacing w:after="0"/>
              <w:jc w:val="center"/>
              <w:rPr>
                <w:rFonts w:ascii="Times New Roman" w:hAnsi="Times New Roman"/>
                <w:b/>
                <w:bCs/>
                <w:sz w:val="18"/>
                <w:szCs w:val="18"/>
              </w:rPr>
            </w:pPr>
          </w:p>
        </w:tc>
        <w:tc>
          <w:tcPr>
            <w:tcW w:w="2404" w:type="dxa"/>
          </w:tcPr>
          <w:p w14:paraId="527E88FB" w14:textId="77777777" w:rsidR="00A9435B" w:rsidRPr="00790745" w:rsidRDefault="00A9435B" w:rsidP="00847129">
            <w:pPr>
              <w:spacing w:after="0"/>
              <w:rPr>
                <w:rFonts w:ascii="Times New Roman" w:hAnsi="Times New Roman"/>
                <w:sz w:val="20"/>
                <w:szCs w:val="20"/>
              </w:rPr>
            </w:pPr>
          </w:p>
        </w:tc>
      </w:tr>
      <w:tr w:rsidR="00A9435B" w:rsidRPr="00F177E1" w14:paraId="22D862BD" w14:textId="77777777" w:rsidTr="00847129">
        <w:trPr>
          <w:trHeight w:val="981"/>
        </w:trPr>
        <w:tc>
          <w:tcPr>
            <w:tcW w:w="1912" w:type="dxa"/>
          </w:tcPr>
          <w:p w14:paraId="234EE986"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 xml:space="preserve">Коммутационные аппараты на отходящих линиях 0,4 </w:t>
            </w:r>
            <w:proofErr w:type="spellStart"/>
            <w:r w:rsidRPr="00AF4281">
              <w:rPr>
                <w:rFonts w:ascii="Times New Roman" w:eastAsia="Calibri" w:hAnsi="Times New Roman" w:cs="Times New Roman"/>
                <w:sz w:val="18"/>
                <w:szCs w:val="18"/>
              </w:rPr>
              <w:t>кВ</w:t>
            </w:r>
            <w:proofErr w:type="spellEnd"/>
          </w:p>
        </w:tc>
        <w:tc>
          <w:tcPr>
            <w:tcW w:w="3432" w:type="dxa"/>
            <w:gridSpan w:val="3"/>
          </w:tcPr>
          <w:p w14:paraId="256183F0"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 xml:space="preserve">Автоматический выключатель </w:t>
            </w:r>
          </w:p>
          <w:p w14:paraId="290F41E4"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ВА57-35 40 А</w:t>
            </w:r>
          </w:p>
          <w:p w14:paraId="495F880B"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 xml:space="preserve">Автоматический выключатель </w:t>
            </w:r>
          </w:p>
          <w:p w14:paraId="70F2DB05"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ВА57-39 320 А</w:t>
            </w:r>
          </w:p>
        </w:tc>
        <w:tc>
          <w:tcPr>
            <w:tcW w:w="1134" w:type="dxa"/>
          </w:tcPr>
          <w:p w14:paraId="2FC94488" w14:textId="77777777" w:rsidR="00A9435B" w:rsidRPr="00AF4281" w:rsidRDefault="00A9435B" w:rsidP="00847129">
            <w:pPr>
              <w:spacing w:after="0"/>
              <w:rPr>
                <w:rFonts w:ascii="Times New Roman" w:eastAsia="Calibri" w:hAnsi="Times New Roman" w:cs="Times New Roman"/>
                <w:sz w:val="18"/>
                <w:szCs w:val="18"/>
              </w:rPr>
            </w:pPr>
          </w:p>
          <w:p w14:paraId="5756D6AB"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p w14:paraId="39763FFA" w14:textId="77777777" w:rsidR="00A9435B" w:rsidRPr="00AF4281" w:rsidRDefault="00A9435B"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08813C34" w14:textId="77777777" w:rsidR="00A9435B" w:rsidRPr="00AF4281" w:rsidRDefault="00A9435B" w:rsidP="00847129">
            <w:pPr>
              <w:spacing w:after="0"/>
              <w:jc w:val="center"/>
              <w:rPr>
                <w:rFonts w:ascii="Times New Roman" w:eastAsia="Calibri" w:hAnsi="Times New Roman" w:cs="Times New Roman"/>
                <w:b/>
                <w:bCs/>
                <w:sz w:val="18"/>
                <w:szCs w:val="18"/>
              </w:rPr>
            </w:pPr>
          </w:p>
          <w:p w14:paraId="60EF5D52" w14:textId="77777777" w:rsidR="00A9435B" w:rsidRPr="00AF4281" w:rsidRDefault="00A9435B" w:rsidP="00847129">
            <w:pPr>
              <w:spacing w:after="0"/>
              <w:jc w:val="center"/>
              <w:rPr>
                <w:rFonts w:ascii="Times New Roman" w:eastAsia="Calibri" w:hAnsi="Times New Roman" w:cs="Times New Roman"/>
                <w:b/>
                <w:bCs/>
                <w:sz w:val="18"/>
                <w:szCs w:val="18"/>
              </w:rPr>
            </w:pPr>
            <w:r w:rsidRPr="00AF4281">
              <w:rPr>
                <w:rFonts w:ascii="Times New Roman" w:eastAsia="Calibri" w:hAnsi="Times New Roman" w:cs="Times New Roman"/>
                <w:b/>
                <w:bCs/>
                <w:sz w:val="18"/>
                <w:szCs w:val="18"/>
              </w:rPr>
              <w:t>1</w:t>
            </w:r>
          </w:p>
          <w:p w14:paraId="59DC0919" w14:textId="77777777" w:rsidR="00A9435B" w:rsidRPr="00AF4281" w:rsidRDefault="00A9435B" w:rsidP="00847129">
            <w:pPr>
              <w:spacing w:after="0"/>
              <w:jc w:val="center"/>
              <w:rPr>
                <w:rFonts w:ascii="Times New Roman" w:eastAsia="Calibri" w:hAnsi="Times New Roman" w:cs="Times New Roman"/>
                <w:b/>
                <w:bCs/>
                <w:sz w:val="18"/>
                <w:szCs w:val="18"/>
              </w:rPr>
            </w:pPr>
            <w:r w:rsidRPr="00AF4281">
              <w:rPr>
                <w:rFonts w:ascii="Times New Roman" w:eastAsia="Calibri" w:hAnsi="Times New Roman" w:cs="Times New Roman"/>
                <w:b/>
                <w:bCs/>
                <w:sz w:val="18"/>
                <w:szCs w:val="18"/>
              </w:rPr>
              <w:t>1</w:t>
            </w:r>
          </w:p>
        </w:tc>
        <w:tc>
          <w:tcPr>
            <w:tcW w:w="2404" w:type="dxa"/>
          </w:tcPr>
          <w:p w14:paraId="6955FD04" w14:textId="77777777" w:rsidR="00A9435B" w:rsidRPr="00F177E1" w:rsidRDefault="00A9435B" w:rsidP="00847129">
            <w:pPr>
              <w:spacing w:after="0"/>
              <w:rPr>
                <w:rFonts w:ascii="Times New Roman" w:eastAsia="Calibri" w:hAnsi="Times New Roman" w:cs="Times New Roman"/>
                <w:sz w:val="20"/>
                <w:szCs w:val="20"/>
              </w:rPr>
            </w:pPr>
          </w:p>
        </w:tc>
      </w:tr>
    </w:tbl>
    <w:p w14:paraId="6250AFCB" w14:textId="77777777" w:rsidR="00A9435B" w:rsidRPr="00E4340F" w:rsidRDefault="00A9435B" w:rsidP="00A9435B">
      <w:pPr>
        <w:spacing w:after="0"/>
        <w:rPr>
          <w:rFonts w:ascii="Times New Roman" w:hAnsi="Times New Roman"/>
          <w:color w:val="FF0000"/>
          <w:lang w:val="en-US"/>
        </w:rPr>
      </w:pPr>
    </w:p>
    <w:p w14:paraId="4C74F55B" w14:textId="77777777" w:rsidR="00A9435B" w:rsidRDefault="00A9435B" w:rsidP="00A9435B">
      <w:pPr>
        <w:spacing w:after="0"/>
        <w:jc w:val="both"/>
        <w:rPr>
          <w:rFonts w:ascii="Times New Roman" w:hAnsi="Times New Roman"/>
        </w:rPr>
      </w:pPr>
    </w:p>
    <w:p w14:paraId="3DF59281" w14:textId="77777777" w:rsidR="00A9435B" w:rsidRDefault="00A9435B" w:rsidP="00A9435B">
      <w:pPr>
        <w:spacing w:after="0"/>
        <w:ind w:left="360"/>
        <w:jc w:val="both"/>
        <w:rPr>
          <w:rFonts w:ascii="Times New Roman" w:hAnsi="Times New Roman"/>
        </w:rPr>
      </w:pPr>
    </w:p>
    <w:p w14:paraId="11022EAA" w14:textId="77777777" w:rsidR="00A9435B" w:rsidRPr="00F177E1" w:rsidRDefault="00A9435B" w:rsidP="00A9435B">
      <w:pPr>
        <w:widowControl w:val="0"/>
        <w:numPr>
          <w:ilvl w:val="0"/>
          <w:numId w:val="49"/>
        </w:numPr>
        <w:shd w:val="clear" w:color="auto" w:fill="FFFFFF"/>
        <w:spacing w:after="0" w:line="220" w:lineRule="exact"/>
        <w:rPr>
          <w:rFonts w:ascii="Times New Roman" w:eastAsia="Times New Roman" w:hAnsi="Times New Roman"/>
          <w:b/>
          <w:sz w:val="24"/>
          <w:szCs w:val="24"/>
          <w:lang w:eastAsia="ru-RU"/>
        </w:rPr>
      </w:pPr>
      <w:r w:rsidRPr="00F177E1">
        <w:rPr>
          <w:rFonts w:ascii="Times New Roman" w:eastAsia="Courier New" w:hAnsi="Times New Roman"/>
          <w:b/>
          <w:sz w:val="24"/>
          <w:szCs w:val="24"/>
          <w:lang w:eastAsia="ru-RU"/>
        </w:rPr>
        <w:t>Общие требования</w:t>
      </w:r>
    </w:p>
    <w:p w14:paraId="1BC4F465" w14:textId="77777777" w:rsidR="00A9435B" w:rsidRPr="00F177E1" w:rsidRDefault="00A9435B" w:rsidP="00A9435B">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F177E1">
        <w:rPr>
          <w:rFonts w:ascii="Times New Roman" w:hAnsi="Times New Roman"/>
          <w:sz w:val="24"/>
          <w:szCs w:val="24"/>
        </w:rPr>
        <w:t>.1. К поставке допускается оборудование, отвечающее следующим требованиям:</w:t>
      </w:r>
    </w:p>
    <w:p w14:paraId="6DE088DA" w14:textId="77777777" w:rsidR="00A9435B" w:rsidRPr="00F177E1" w:rsidRDefault="00A9435B" w:rsidP="00A9435B">
      <w:pPr>
        <w:autoSpaceDE w:val="0"/>
        <w:autoSpaceDN w:val="0"/>
        <w:adjustRightInd w:val="0"/>
        <w:spacing w:after="0"/>
        <w:jc w:val="both"/>
        <w:rPr>
          <w:rFonts w:ascii="Times New Roman" w:hAnsi="Times New Roman"/>
          <w:sz w:val="24"/>
          <w:szCs w:val="24"/>
        </w:rPr>
      </w:pPr>
      <w:r w:rsidRPr="00F177E1">
        <w:rPr>
          <w:rFonts w:ascii="Times New Roman" w:hAnsi="Times New Roman"/>
          <w:sz w:val="24"/>
          <w:szCs w:val="24"/>
        </w:rPr>
        <w:t>-</w:t>
      </w:r>
      <w:r w:rsidRPr="00F177E1">
        <w:rPr>
          <w:rFonts w:ascii="Times New Roman" w:hAnsi="Times New Roman"/>
          <w:sz w:val="24"/>
          <w:szCs w:val="24"/>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59EEFBF2" w14:textId="77777777" w:rsidR="00A9435B" w:rsidRPr="00F177E1" w:rsidRDefault="00A9435B" w:rsidP="00A9435B">
      <w:pPr>
        <w:autoSpaceDE w:val="0"/>
        <w:autoSpaceDN w:val="0"/>
        <w:adjustRightInd w:val="0"/>
        <w:spacing w:after="0"/>
        <w:jc w:val="both"/>
        <w:rPr>
          <w:rFonts w:ascii="Times New Roman" w:hAnsi="Times New Roman"/>
          <w:sz w:val="24"/>
          <w:szCs w:val="24"/>
        </w:rPr>
      </w:pPr>
      <w:r w:rsidRPr="00F177E1">
        <w:rPr>
          <w:rFonts w:ascii="Times New Roman" w:hAnsi="Times New Roman"/>
          <w:sz w:val="24"/>
          <w:szCs w:val="24"/>
        </w:rPr>
        <w:t>-</w:t>
      </w:r>
      <w:r w:rsidRPr="00F177E1">
        <w:rPr>
          <w:rFonts w:ascii="Times New Roman" w:hAnsi="Times New Roman"/>
          <w:sz w:val="24"/>
          <w:szCs w:val="24"/>
        </w:rPr>
        <w:tab/>
        <w:t xml:space="preserve"> для российских производителей - наличие ТУ, подтверждающих соответствие техническим требованиям;</w:t>
      </w:r>
    </w:p>
    <w:p w14:paraId="40444A5B" w14:textId="77777777" w:rsidR="00A9435B" w:rsidRPr="00F177E1" w:rsidRDefault="00A9435B" w:rsidP="00A9435B">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F177E1">
        <w:rPr>
          <w:rFonts w:ascii="Times New Roman" w:hAnsi="Times New Roman"/>
          <w:sz w:val="24"/>
          <w:szCs w:val="24"/>
        </w:rPr>
        <w:t>.2.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16E55DED" w14:textId="77777777" w:rsidR="00A9435B" w:rsidRPr="00F177E1" w:rsidRDefault="00A9435B" w:rsidP="00A9435B">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F177E1">
        <w:rPr>
          <w:rFonts w:ascii="Times New Roman" w:hAnsi="Times New Roman"/>
          <w:sz w:val="24"/>
          <w:szCs w:val="24"/>
        </w:rPr>
        <w:t>.3. Оборудование должно соответствовать требованиям «Правил устройства электроустановок» (ПУЭ) (7-е издание) и требованиям стандартов МЭК и ГОСТ:</w:t>
      </w:r>
    </w:p>
    <w:p w14:paraId="785110E8" w14:textId="77777777" w:rsidR="00A9435B" w:rsidRPr="00F177E1" w:rsidRDefault="00A9435B" w:rsidP="00A9435B">
      <w:pPr>
        <w:autoSpaceDE w:val="0"/>
        <w:autoSpaceDN w:val="0"/>
        <w:adjustRightInd w:val="0"/>
        <w:spacing w:after="0"/>
        <w:jc w:val="both"/>
        <w:rPr>
          <w:rFonts w:ascii="Times New Roman" w:hAnsi="Times New Roman"/>
          <w:sz w:val="24"/>
          <w:szCs w:val="24"/>
        </w:rPr>
      </w:pPr>
      <w:r w:rsidRPr="00F177E1">
        <w:rPr>
          <w:rFonts w:ascii="Times New Roman" w:hAnsi="Times New Roman"/>
          <w:sz w:val="24"/>
          <w:szCs w:val="24"/>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F177E1">
        <w:rPr>
          <w:rFonts w:ascii="Times New Roman" w:hAnsi="Times New Roman"/>
          <w:sz w:val="24"/>
          <w:szCs w:val="24"/>
        </w:rPr>
        <w:t>кВ.</w:t>
      </w:r>
      <w:proofErr w:type="spellEnd"/>
      <w:r w:rsidRPr="00F177E1">
        <w:rPr>
          <w:rFonts w:ascii="Times New Roman" w:hAnsi="Times New Roman"/>
          <w:sz w:val="24"/>
          <w:szCs w:val="24"/>
        </w:rPr>
        <w:t xml:space="preserve"> Общие технические условия»;</w:t>
      </w:r>
    </w:p>
    <w:p w14:paraId="59027CE1" w14:textId="77777777" w:rsidR="00A9435B" w:rsidRPr="00F177E1" w:rsidRDefault="00A9435B" w:rsidP="00A9435B">
      <w:pPr>
        <w:autoSpaceDE w:val="0"/>
        <w:autoSpaceDN w:val="0"/>
        <w:adjustRightInd w:val="0"/>
        <w:spacing w:after="0"/>
        <w:jc w:val="both"/>
        <w:rPr>
          <w:rFonts w:ascii="Times New Roman" w:hAnsi="Times New Roman"/>
          <w:sz w:val="24"/>
          <w:szCs w:val="24"/>
        </w:rPr>
      </w:pPr>
      <w:r w:rsidRPr="00F177E1">
        <w:rPr>
          <w:rFonts w:ascii="Times New Roman" w:hAnsi="Times New Roman"/>
          <w:sz w:val="24"/>
          <w:szCs w:val="24"/>
        </w:rPr>
        <w:t xml:space="preserve">ГОСТ 1516.3-96 «Электрооборудование переменного тока на напряжения от 1 до 750 </w:t>
      </w:r>
      <w:proofErr w:type="spellStart"/>
      <w:r w:rsidRPr="00F177E1">
        <w:rPr>
          <w:rFonts w:ascii="Times New Roman" w:hAnsi="Times New Roman"/>
          <w:sz w:val="24"/>
          <w:szCs w:val="24"/>
        </w:rPr>
        <w:t>кВ.</w:t>
      </w:r>
      <w:proofErr w:type="spellEnd"/>
      <w:r w:rsidRPr="00F177E1">
        <w:rPr>
          <w:rFonts w:ascii="Times New Roman" w:hAnsi="Times New Roman"/>
          <w:sz w:val="24"/>
          <w:szCs w:val="24"/>
        </w:rPr>
        <w:t xml:space="preserve"> Требования к электрической прочности изоляции»</w:t>
      </w:r>
    </w:p>
    <w:p w14:paraId="4F7DB375" w14:textId="77777777" w:rsidR="00A9435B" w:rsidRPr="00F177E1" w:rsidRDefault="00A9435B" w:rsidP="00A9435B">
      <w:pPr>
        <w:autoSpaceDE w:val="0"/>
        <w:autoSpaceDN w:val="0"/>
        <w:adjustRightInd w:val="0"/>
        <w:spacing w:after="0"/>
        <w:jc w:val="both"/>
        <w:rPr>
          <w:rFonts w:ascii="Times New Roman" w:hAnsi="Times New Roman"/>
          <w:sz w:val="24"/>
          <w:szCs w:val="24"/>
        </w:rPr>
      </w:pPr>
      <w:r w:rsidRPr="00F177E1">
        <w:rPr>
          <w:rFonts w:ascii="Times New Roman" w:hAnsi="Times New Roman"/>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245A62AD" w14:textId="77777777" w:rsidR="00A9435B" w:rsidRPr="00F177E1" w:rsidRDefault="00A9435B" w:rsidP="00A9435B">
      <w:pPr>
        <w:autoSpaceDE w:val="0"/>
        <w:autoSpaceDN w:val="0"/>
        <w:adjustRightInd w:val="0"/>
        <w:spacing w:after="0"/>
        <w:jc w:val="both"/>
        <w:rPr>
          <w:rFonts w:ascii="Times New Roman" w:hAnsi="Times New Roman"/>
          <w:sz w:val="24"/>
          <w:szCs w:val="24"/>
        </w:rPr>
      </w:pPr>
      <w:r w:rsidRPr="00F177E1">
        <w:rPr>
          <w:rFonts w:ascii="Times New Roman" w:hAnsi="Times New Roman"/>
          <w:sz w:val="24"/>
          <w:szCs w:val="24"/>
        </w:rPr>
        <w:t>ГОСТ 15543.1-89 «Изделия электротехнические. Общие требования в части стойкости к климатическим внешним воздействующим факторам».</w:t>
      </w:r>
    </w:p>
    <w:p w14:paraId="3A885227" w14:textId="77777777" w:rsidR="00A9435B" w:rsidRPr="00F177E1" w:rsidRDefault="00A9435B" w:rsidP="00A9435B">
      <w:pPr>
        <w:autoSpaceDE w:val="0"/>
        <w:autoSpaceDN w:val="0"/>
        <w:adjustRightInd w:val="0"/>
        <w:spacing w:after="0"/>
        <w:jc w:val="both"/>
        <w:rPr>
          <w:rFonts w:ascii="Times New Roman" w:hAnsi="Times New Roman"/>
          <w:sz w:val="24"/>
          <w:szCs w:val="24"/>
        </w:rPr>
      </w:pPr>
      <w:r w:rsidRPr="00F177E1">
        <w:rPr>
          <w:rFonts w:ascii="Times New Roman" w:hAnsi="Times New Roman"/>
          <w:sz w:val="24"/>
          <w:szCs w:val="24"/>
        </w:rPr>
        <w:lastRenderedPageBreak/>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AC46AB3" w14:textId="77777777" w:rsidR="00A9435B" w:rsidRPr="00D14D2A" w:rsidRDefault="00A9435B" w:rsidP="00A9435B">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F177E1">
        <w:rPr>
          <w:rFonts w:ascii="Times New Roman" w:hAnsi="Times New Roman"/>
          <w:sz w:val="24"/>
          <w:szCs w:val="24"/>
        </w:rPr>
        <w:t>.4.</w:t>
      </w:r>
      <w:r>
        <w:rPr>
          <w:rFonts w:ascii="Times New Roman" w:hAnsi="Times New Roman"/>
          <w:sz w:val="24"/>
          <w:szCs w:val="24"/>
        </w:rPr>
        <w:t xml:space="preserve">   </w:t>
      </w:r>
      <w:r w:rsidRPr="00D14D2A">
        <w:rPr>
          <w:rFonts w:ascii="Times New Roman" w:hAnsi="Times New Roman"/>
          <w:sz w:val="24"/>
          <w:szCs w:val="24"/>
        </w:rPr>
        <w:t xml:space="preserve">Степень огнестойкости здания - II </w:t>
      </w:r>
      <w:proofErr w:type="gramStart"/>
      <w:r w:rsidRPr="00D14D2A">
        <w:rPr>
          <w:rFonts w:ascii="Times New Roman" w:hAnsi="Times New Roman"/>
          <w:sz w:val="24"/>
          <w:szCs w:val="24"/>
        </w:rPr>
        <w:t>( ПУЭ</w:t>
      </w:r>
      <w:proofErr w:type="gramEnd"/>
      <w:r w:rsidRPr="00D14D2A">
        <w:rPr>
          <w:rFonts w:ascii="Times New Roman" w:hAnsi="Times New Roman"/>
          <w:sz w:val="24"/>
          <w:szCs w:val="24"/>
        </w:rPr>
        <w:t xml:space="preserve"> п . 4.2.76).</w:t>
      </w:r>
    </w:p>
    <w:p w14:paraId="7C3E2845" w14:textId="47324E8D" w:rsidR="00A9435B" w:rsidRPr="009B5D42" w:rsidRDefault="00A9435B" w:rsidP="00A9435B">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D14D2A">
        <w:rPr>
          <w:rFonts w:ascii="Times New Roman" w:hAnsi="Times New Roman"/>
          <w:sz w:val="24"/>
          <w:szCs w:val="24"/>
        </w:rPr>
        <w:t>.</w:t>
      </w:r>
      <w:r>
        <w:rPr>
          <w:rFonts w:ascii="Times New Roman" w:hAnsi="Times New Roman"/>
          <w:sz w:val="24"/>
          <w:szCs w:val="24"/>
        </w:rPr>
        <w:t>5</w:t>
      </w:r>
      <w:r w:rsidRPr="00D14D2A">
        <w:rPr>
          <w:rFonts w:ascii="Times New Roman" w:hAnsi="Times New Roman"/>
          <w:sz w:val="24"/>
          <w:szCs w:val="24"/>
        </w:rPr>
        <w:t>.</w:t>
      </w:r>
      <w:r>
        <w:rPr>
          <w:rFonts w:ascii="Times New Roman" w:hAnsi="Times New Roman"/>
          <w:sz w:val="24"/>
          <w:szCs w:val="24"/>
        </w:rPr>
        <w:t xml:space="preserve"> </w:t>
      </w:r>
      <w:r w:rsidRPr="00D14D2A">
        <w:rPr>
          <w:rFonts w:ascii="Times New Roman" w:hAnsi="Times New Roman"/>
          <w:sz w:val="24"/>
          <w:szCs w:val="24"/>
        </w:rPr>
        <w:t xml:space="preserve">Покраска </w:t>
      </w:r>
      <w:proofErr w:type="spellStart"/>
      <w:r w:rsidRPr="00D14D2A">
        <w:rPr>
          <w:rFonts w:ascii="Times New Roman" w:hAnsi="Times New Roman"/>
          <w:sz w:val="24"/>
          <w:szCs w:val="24"/>
        </w:rPr>
        <w:t>КТПн</w:t>
      </w:r>
      <w:proofErr w:type="spellEnd"/>
      <w:r w:rsidRPr="00D14D2A">
        <w:rPr>
          <w:rFonts w:ascii="Times New Roman" w:hAnsi="Times New Roman"/>
          <w:sz w:val="24"/>
          <w:szCs w:val="24"/>
        </w:rPr>
        <w:t xml:space="preserve"> должна быть порошковая, </w:t>
      </w:r>
      <w:bookmarkStart w:id="3" w:name="_Hlk171337435"/>
      <w:r w:rsidRPr="00D14D2A">
        <w:rPr>
          <w:rFonts w:ascii="Times New Roman" w:hAnsi="Times New Roman"/>
          <w:sz w:val="24"/>
          <w:szCs w:val="24"/>
        </w:rPr>
        <w:t xml:space="preserve">цвет </w:t>
      </w:r>
      <w:r w:rsidR="00845F68">
        <w:rPr>
          <w:rFonts w:ascii="Times New Roman" w:hAnsi="Times New Roman"/>
          <w:sz w:val="24"/>
          <w:szCs w:val="24"/>
          <w:lang w:val="en-US"/>
        </w:rPr>
        <w:t>RALL</w:t>
      </w:r>
      <w:r w:rsidR="00845F68" w:rsidRPr="00845F68">
        <w:rPr>
          <w:rFonts w:ascii="Times New Roman" w:hAnsi="Times New Roman"/>
          <w:sz w:val="24"/>
          <w:szCs w:val="24"/>
        </w:rPr>
        <w:t>7004</w:t>
      </w:r>
      <w:bookmarkEnd w:id="3"/>
      <w:r w:rsidRPr="00D14D2A">
        <w:rPr>
          <w:rFonts w:ascii="Times New Roman" w:hAnsi="Times New Roman"/>
          <w:sz w:val="24"/>
          <w:szCs w:val="24"/>
        </w:rPr>
        <w:t>.</w:t>
      </w:r>
    </w:p>
    <w:p w14:paraId="779BD7B3" w14:textId="77777777" w:rsidR="00A9435B" w:rsidRPr="00F177E1" w:rsidRDefault="00A9435B" w:rsidP="00A9435B">
      <w:pPr>
        <w:autoSpaceDE w:val="0"/>
        <w:autoSpaceDN w:val="0"/>
        <w:adjustRightInd w:val="0"/>
        <w:spacing w:after="0"/>
        <w:jc w:val="both"/>
        <w:rPr>
          <w:rFonts w:ascii="Times New Roman" w:hAnsi="Times New Roman"/>
          <w:sz w:val="24"/>
          <w:szCs w:val="24"/>
        </w:rPr>
      </w:pPr>
    </w:p>
    <w:p w14:paraId="30AED8F4" w14:textId="77777777" w:rsidR="00A9435B" w:rsidRPr="00F177E1" w:rsidRDefault="00A9435B" w:rsidP="00A9435B">
      <w:pPr>
        <w:spacing w:after="0"/>
        <w:contextualSpacing/>
        <w:rPr>
          <w:rFonts w:ascii="Times New Roman" w:eastAsia="Courier New" w:hAnsi="Times New Roman"/>
          <w:b/>
          <w:sz w:val="24"/>
          <w:szCs w:val="24"/>
          <w:lang w:eastAsia="ru-RU"/>
        </w:rPr>
      </w:pPr>
      <w:r>
        <w:rPr>
          <w:rFonts w:ascii="Times New Roman" w:eastAsia="Courier New" w:hAnsi="Times New Roman"/>
          <w:b/>
          <w:sz w:val="24"/>
          <w:szCs w:val="24"/>
          <w:lang w:eastAsia="ru-RU"/>
        </w:rPr>
        <w:t xml:space="preserve">5. </w:t>
      </w:r>
      <w:r w:rsidRPr="00F177E1">
        <w:rPr>
          <w:rFonts w:ascii="Times New Roman" w:eastAsia="Courier New" w:hAnsi="Times New Roman"/>
          <w:b/>
          <w:sz w:val="24"/>
          <w:szCs w:val="24"/>
          <w:lang w:eastAsia="ru-RU"/>
        </w:rPr>
        <w:t>Требования к качеству Товара:</w:t>
      </w:r>
    </w:p>
    <w:p w14:paraId="3EC5C3E9" w14:textId="77777777" w:rsidR="00A9435B" w:rsidRPr="0036258B" w:rsidRDefault="00A9435B" w:rsidP="00A9435B">
      <w:pPr>
        <w:spacing w:after="0" w:line="100" w:lineRule="atLeast"/>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sidRPr="0036258B">
        <w:rPr>
          <w:rFonts w:ascii="Times New Roman" w:hAnsi="Times New Roman"/>
          <w:sz w:val="24"/>
          <w:szCs w:val="24"/>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w:t>
      </w:r>
      <w:r>
        <w:rPr>
          <w:rFonts w:ascii="Times New Roman" w:hAnsi="Times New Roman"/>
          <w:sz w:val="24"/>
          <w:szCs w:val="24"/>
        </w:rPr>
        <w:t xml:space="preserve"> </w:t>
      </w:r>
      <w:r w:rsidRPr="0036258B">
        <w:rPr>
          <w:rFonts w:ascii="Times New Roman" w:hAnsi="Times New Roman"/>
          <w:sz w:val="24"/>
          <w:szCs w:val="24"/>
        </w:rPr>
        <w:t>правил и иных обязательных</w:t>
      </w:r>
      <w:r w:rsidRPr="0036258B">
        <w:rPr>
          <w:rFonts w:ascii="Times New Roman" w:hAnsi="Times New Roman"/>
          <w:sz w:val="24"/>
          <w:szCs w:val="24"/>
        </w:rPr>
        <w:br/>
        <w:t>к применению на территории Российской Федерации нормативно-технических документов (далее – «нормативно-технические документы»).</w:t>
      </w:r>
    </w:p>
    <w:p w14:paraId="43F98F1F" w14:textId="77777777" w:rsidR="00A9435B" w:rsidRPr="00F177E1" w:rsidRDefault="00A9435B" w:rsidP="00A9435B">
      <w:pPr>
        <w:spacing w:after="0" w:line="100" w:lineRule="atLeast"/>
        <w:jc w:val="both"/>
        <w:rPr>
          <w:rFonts w:ascii="Times New Roman" w:hAnsi="Times New Roman"/>
          <w:sz w:val="24"/>
          <w:szCs w:val="24"/>
        </w:rPr>
      </w:pPr>
      <w:r>
        <w:rPr>
          <w:rFonts w:ascii="Times New Roman" w:hAnsi="Times New Roman"/>
          <w:sz w:val="24"/>
          <w:szCs w:val="24"/>
        </w:rPr>
        <w:t>5</w:t>
      </w:r>
      <w:r w:rsidRPr="00F177E1">
        <w:rPr>
          <w:rFonts w:ascii="Times New Roman" w:hAnsi="Times New Roman"/>
          <w:sz w:val="24"/>
          <w:szCs w:val="24"/>
        </w:rPr>
        <w:t>.2.  Материалы, применяемые для изготовления Товара, должны соответствовать ГОСТ.</w:t>
      </w:r>
    </w:p>
    <w:p w14:paraId="57F46B0E" w14:textId="77777777" w:rsidR="00A9435B" w:rsidRPr="00F177E1" w:rsidRDefault="00A9435B" w:rsidP="00A9435B">
      <w:pPr>
        <w:spacing w:after="0" w:line="100" w:lineRule="atLeast"/>
        <w:jc w:val="both"/>
        <w:rPr>
          <w:rFonts w:ascii="Times New Roman" w:hAnsi="Times New Roman"/>
          <w:sz w:val="24"/>
          <w:szCs w:val="24"/>
        </w:rPr>
      </w:pPr>
      <w:r>
        <w:rPr>
          <w:rFonts w:ascii="Times New Roman" w:hAnsi="Times New Roman"/>
          <w:sz w:val="24"/>
          <w:szCs w:val="24"/>
        </w:rPr>
        <w:t>5</w:t>
      </w:r>
      <w:r w:rsidRPr="00F177E1">
        <w:rPr>
          <w:rFonts w:ascii="Times New Roman" w:hAnsi="Times New Roman"/>
          <w:sz w:val="24"/>
          <w:szCs w:val="24"/>
        </w:rPr>
        <w:t>.3.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 проведено испытание в порядке, установленном ГОСТ.</w:t>
      </w:r>
    </w:p>
    <w:p w14:paraId="56BBED46" w14:textId="77777777" w:rsidR="00A9435B" w:rsidRPr="00F177E1" w:rsidRDefault="00A9435B" w:rsidP="00A9435B">
      <w:pPr>
        <w:spacing w:after="0" w:line="100" w:lineRule="atLeast"/>
        <w:jc w:val="both"/>
        <w:rPr>
          <w:rFonts w:ascii="Times New Roman" w:hAnsi="Times New Roman"/>
          <w:sz w:val="24"/>
          <w:szCs w:val="24"/>
        </w:rPr>
      </w:pPr>
      <w:r>
        <w:rPr>
          <w:rFonts w:ascii="Times New Roman" w:hAnsi="Times New Roman"/>
          <w:sz w:val="24"/>
          <w:szCs w:val="24"/>
        </w:rPr>
        <w:t>5</w:t>
      </w:r>
      <w:r w:rsidRPr="00F177E1">
        <w:rPr>
          <w:rFonts w:ascii="Times New Roman" w:hAnsi="Times New Roman"/>
          <w:sz w:val="24"/>
          <w:szCs w:val="24"/>
        </w:rPr>
        <w:t>.</w:t>
      </w:r>
      <w:r>
        <w:rPr>
          <w:rFonts w:ascii="Times New Roman" w:hAnsi="Times New Roman"/>
          <w:sz w:val="24"/>
          <w:szCs w:val="24"/>
        </w:rPr>
        <w:t>4</w:t>
      </w:r>
      <w:r w:rsidRPr="00F177E1">
        <w:rPr>
          <w:rFonts w:ascii="Times New Roman" w:hAnsi="Times New Roman"/>
          <w:sz w:val="24"/>
          <w:szCs w:val="24"/>
        </w:rPr>
        <w:t>.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rPr>
          <w:rFonts w:ascii="Times New Roman" w:hAnsi="Times New Roman"/>
          <w:sz w:val="24"/>
          <w:szCs w:val="24"/>
        </w:rPr>
        <w:t>4</w:t>
      </w:r>
      <w:r w:rsidRPr="00F177E1">
        <w:rPr>
          <w:rFonts w:ascii="Times New Roman" w:hAnsi="Times New Roman"/>
          <w:sz w:val="24"/>
          <w:szCs w:val="24"/>
        </w:rPr>
        <w:t xml:space="preserve"> года.</w:t>
      </w:r>
    </w:p>
    <w:p w14:paraId="028A7392" w14:textId="77777777" w:rsidR="00A9435B" w:rsidRPr="00F177E1" w:rsidRDefault="00A9435B" w:rsidP="00A9435B">
      <w:pPr>
        <w:spacing w:after="0" w:line="100" w:lineRule="atLeast"/>
        <w:jc w:val="both"/>
        <w:rPr>
          <w:rFonts w:ascii="Times New Roman" w:hAnsi="Times New Roman"/>
          <w:sz w:val="24"/>
          <w:szCs w:val="24"/>
        </w:rPr>
      </w:pPr>
    </w:p>
    <w:p w14:paraId="1480530D" w14:textId="77777777" w:rsidR="00A9435B" w:rsidRDefault="00A9435B" w:rsidP="00A9435B">
      <w:pPr>
        <w:widowControl w:val="0"/>
        <w:spacing w:after="0" w:line="240" w:lineRule="auto"/>
        <w:jc w:val="center"/>
        <w:rPr>
          <w:rFonts w:ascii="Times New Roman" w:eastAsia="Times New Roman" w:hAnsi="Times New Roman"/>
          <w:b/>
          <w:color w:val="000000"/>
          <w:sz w:val="24"/>
          <w:szCs w:val="24"/>
          <w:lang w:eastAsia="ru-RU" w:bidi="ru-RU"/>
        </w:rPr>
      </w:pPr>
    </w:p>
    <w:p w14:paraId="19FED73E" w14:textId="77777777" w:rsidR="00A9435B" w:rsidRDefault="00A9435B" w:rsidP="00A9435B">
      <w:pPr>
        <w:widowControl w:val="0"/>
        <w:spacing w:after="24" w:line="220" w:lineRule="exact"/>
        <w:ind w:left="3360"/>
        <w:rPr>
          <w:rFonts w:ascii="Times New Roman" w:eastAsia="Times New Roman" w:hAnsi="Times New Roman"/>
          <w:b/>
          <w:bCs/>
          <w:color w:val="000000"/>
          <w:lang w:eastAsia="ru-RU" w:bidi="ru-RU"/>
        </w:rPr>
      </w:pPr>
    </w:p>
    <w:p w14:paraId="609434DF" w14:textId="77777777" w:rsidR="00A9435B" w:rsidRDefault="00A9435B" w:rsidP="00A9435B">
      <w:pPr>
        <w:autoSpaceDE w:val="0"/>
        <w:autoSpaceDN w:val="0"/>
        <w:adjustRightInd w:val="0"/>
        <w:jc w:val="center"/>
        <w:rPr>
          <w:rFonts w:ascii="Times New Roman" w:hAnsi="Times New Roman"/>
          <w:b/>
          <w:i/>
          <w:sz w:val="24"/>
          <w:szCs w:val="24"/>
        </w:rPr>
      </w:pPr>
      <w:r w:rsidRPr="00D14D2A">
        <w:rPr>
          <w:rFonts w:ascii="Times New Roman" w:hAnsi="Times New Roman"/>
          <w:b/>
          <w:i/>
          <w:sz w:val="24"/>
          <w:szCs w:val="24"/>
        </w:rPr>
        <w:t>Приложение №1 к Техническому заданию</w:t>
      </w:r>
    </w:p>
    <w:p w14:paraId="30BD3690" w14:textId="73ABFC6D" w:rsidR="00A9435B" w:rsidRPr="00EF517D" w:rsidRDefault="00A9435B" w:rsidP="00A9435B">
      <w:pPr>
        <w:jc w:val="center"/>
        <w:rPr>
          <w:rFonts w:ascii="Times New Roman" w:hAnsi="Times New Roman"/>
          <w:b/>
          <w:i/>
          <w:sz w:val="24"/>
          <w:szCs w:val="24"/>
        </w:rPr>
      </w:pPr>
      <w:r w:rsidRPr="008832AE">
        <w:rPr>
          <w:rFonts w:ascii="Times New Roman" w:hAnsi="Times New Roman"/>
          <w:b/>
          <w:i/>
          <w:sz w:val="24"/>
          <w:szCs w:val="24"/>
        </w:rPr>
        <w:t>«</w:t>
      </w:r>
      <w:r>
        <w:rPr>
          <w:rFonts w:ascii="Times New Roman" w:hAnsi="Times New Roman"/>
          <w:b/>
          <w:i/>
          <w:sz w:val="24"/>
          <w:szCs w:val="24"/>
        </w:rPr>
        <w:t xml:space="preserve">Том. 1. </w:t>
      </w:r>
      <w:r w:rsidRPr="008832AE">
        <w:rPr>
          <w:rFonts w:ascii="Times New Roman" w:hAnsi="Times New Roman"/>
          <w:b/>
          <w:i/>
          <w:sz w:val="24"/>
          <w:szCs w:val="24"/>
        </w:rPr>
        <w:t>Рабочая документация шифр:</w:t>
      </w:r>
      <w:r>
        <w:rPr>
          <w:rFonts w:ascii="Times New Roman" w:hAnsi="Times New Roman"/>
          <w:b/>
          <w:i/>
          <w:sz w:val="24"/>
          <w:szCs w:val="24"/>
        </w:rPr>
        <w:t>73</w:t>
      </w:r>
      <w:r w:rsidRPr="00EF517D">
        <w:rPr>
          <w:rFonts w:ascii="Times New Roman" w:hAnsi="Times New Roman"/>
          <w:b/>
          <w:i/>
          <w:sz w:val="24"/>
          <w:szCs w:val="24"/>
        </w:rPr>
        <w:t>/06-2024-</w:t>
      </w:r>
      <w:r>
        <w:rPr>
          <w:rFonts w:ascii="Times New Roman" w:hAnsi="Times New Roman"/>
          <w:b/>
          <w:i/>
          <w:sz w:val="24"/>
          <w:szCs w:val="24"/>
        </w:rPr>
        <w:t>ЭП Реконструкция существующей схемы электроснабжения, установка КТП-250</w:t>
      </w:r>
      <w:r w:rsidRPr="00EF517D">
        <w:rPr>
          <w:rFonts w:ascii="Times New Roman" w:hAnsi="Times New Roman"/>
          <w:b/>
          <w:i/>
          <w:sz w:val="24"/>
          <w:szCs w:val="24"/>
        </w:rPr>
        <w:t>/10/0</w:t>
      </w:r>
      <w:r>
        <w:rPr>
          <w:rFonts w:ascii="Times New Roman" w:hAnsi="Times New Roman"/>
          <w:b/>
          <w:i/>
          <w:sz w:val="24"/>
          <w:szCs w:val="24"/>
        </w:rPr>
        <w:t xml:space="preserve">,4 </w:t>
      </w:r>
      <w:r w:rsidRPr="008832AE">
        <w:rPr>
          <w:rFonts w:ascii="Times New Roman" w:hAnsi="Times New Roman"/>
          <w:b/>
          <w:i/>
          <w:sz w:val="24"/>
          <w:szCs w:val="24"/>
        </w:rPr>
        <w:t>приложен</w:t>
      </w:r>
      <w:r>
        <w:rPr>
          <w:rFonts w:ascii="Times New Roman" w:hAnsi="Times New Roman"/>
          <w:b/>
          <w:i/>
          <w:sz w:val="24"/>
          <w:szCs w:val="24"/>
        </w:rPr>
        <w:t>а</w:t>
      </w:r>
      <w:r w:rsidRPr="008832AE">
        <w:rPr>
          <w:rFonts w:ascii="Times New Roman" w:hAnsi="Times New Roman"/>
          <w:b/>
          <w:i/>
          <w:sz w:val="24"/>
          <w:szCs w:val="24"/>
        </w:rPr>
        <w:t xml:space="preserve"> отдельным файл</w:t>
      </w:r>
      <w:r>
        <w:rPr>
          <w:rFonts w:ascii="Times New Roman" w:hAnsi="Times New Roman"/>
          <w:b/>
          <w:i/>
          <w:sz w:val="24"/>
          <w:szCs w:val="24"/>
        </w:rPr>
        <w:t>о</w:t>
      </w:r>
      <w:r w:rsidRPr="008832AE">
        <w:rPr>
          <w:rFonts w:ascii="Times New Roman" w:hAnsi="Times New Roman"/>
          <w:b/>
          <w:i/>
          <w:sz w:val="24"/>
          <w:szCs w:val="24"/>
        </w:rPr>
        <w:t>м</w:t>
      </w:r>
      <w:r>
        <w:rPr>
          <w:rFonts w:ascii="Times New Roman" w:hAnsi="Times New Roman"/>
          <w:b/>
          <w:i/>
          <w:sz w:val="24"/>
          <w:szCs w:val="24"/>
        </w:rPr>
        <w:t>»</w:t>
      </w:r>
    </w:p>
    <w:p w14:paraId="65E30D33" w14:textId="77777777" w:rsidR="00A9435B" w:rsidRPr="00EF517D" w:rsidRDefault="00A9435B" w:rsidP="00A9435B">
      <w:pPr>
        <w:autoSpaceDE w:val="0"/>
        <w:autoSpaceDN w:val="0"/>
        <w:adjustRightInd w:val="0"/>
        <w:jc w:val="center"/>
        <w:rPr>
          <w:rFonts w:ascii="Times New Roman" w:hAnsi="Times New Roman"/>
          <w:b/>
          <w:i/>
          <w:sz w:val="24"/>
          <w:szCs w:val="24"/>
        </w:rPr>
      </w:pPr>
      <w:r>
        <w:rPr>
          <w:rFonts w:ascii="Times New Roman" w:hAnsi="Times New Roman"/>
          <w:b/>
          <w:i/>
          <w:sz w:val="24"/>
          <w:szCs w:val="24"/>
        </w:rPr>
        <w:t xml:space="preserve"> </w:t>
      </w:r>
    </w:p>
    <w:p w14:paraId="527E4407" w14:textId="77777777" w:rsidR="00A9435B" w:rsidRDefault="00A9435B" w:rsidP="00A9435B">
      <w:pPr>
        <w:widowControl w:val="0"/>
        <w:spacing w:after="0" w:line="240" w:lineRule="auto"/>
        <w:jc w:val="center"/>
        <w:rPr>
          <w:rFonts w:ascii="Times New Roman" w:eastAsia="Times New Roman" w:hAnsi="Times New Roman"/>
          <w:b/>
          <w:color w:val="000000"/>
          <w:sz w:val="24"/>
          <w:szCs w:val="24"/>
          <w:lang w:eastAsia="ru-RU" w:bidi="ru-RU"/>
        </w:rPr>
      </w:pPr>
    </w:p>
    <w:p w14:paraId="13FB5045" w14:textId="2B432F73" w:rsidR="00A9435B" w:rsidRDefault="00A9435B" w:rsidP="00936266">
      <w:pPr>
        <w:widowControl w:val="0"/>
        <w:spacing w:after="0" w:line="240" w:lineRule="auto"/>
        <w:jc w:val="center"/>
        <w:rPr>
          <w:rFonts w:ascii="Times New Roman" w:eastAsia="Times New Roman" w:hAnsi="Times New Roman"/>
          <w:b/>
          <w:color w:val="000000"/>
          <w:sz w:val="24"/>
          <w:szCs w:val="24"/>
          <w:lang w:eastAsia="ru-RU" w:bidi="ru-RU"/>
        </w:rPr>
      </w:pPr>
    </w:p>
    <w:p w14:paraId="4B801416" w14:textId="0B8F6A82" w:rsidR="00A9435B" w:rsidRDefault="00A9435B" w:rsidP="00936266">
      <w:pPr>
        <w:widowControl w:val="0"/>
        <w:spacing w:after="0" w:line="240" w:lineRule="auto"/>
        <w:jc w:val="center"/>
        <w:rPr>
          <w:rFonts w:ascii="Times New Roman" w:eastAsia="Times New Roman" w:hAnsi="Times New Roman"/>
          <w:b/>
          <w:color w:val="000000"/>
          <w:sz w:val="24"/>
          <w:szCs w:val="24"/>
          <w:lang w:eastAsia="ru-RU" w:bidi="ru-RU"/>
        </w:rPr>
      </w:pPr>
    </w:p>
    <w:p w14:paraId="17F5C0E4" w14:textId="49F59F21" w:rsidR="00A9435B" w:rsidRDefault="00A9435B" w:rsidP="00936266">
      <w:pPr>
        <w:widowControl w:val="0"/>
        <w:spacing w:after="0" w:line="240" w:lineRule="auto"/>
        <w:jc w:val="center"/>
        <w:rPr>
          <w:rFonts w:ascii="Times New Roman" w:eastAsia="Times New Roman" w:hAnsi="Times New Roman"/>
          <w:b/>
          <w:color w:val="000000"/>
          <w:sz w:val="24"/>
          <w:szCs w:val="24"/>
          <w:lang w:eastAsia="ru-RU" w:bidi="ru-RU"/>
        </w:rPr>
      </w:pPr>
    </w:p>
    <w:p w14:paraId="6EE68695" w14:textId="1CC5FAEA" w:rsidR="00A9435B" w:rsidRDefault="00A9435B" w:rsidP="00936266">
      <w:pPr>
        <w:widowControl w:val="0"/>
        <w:spacing w:after="0" w:line="240" w:lineRule="auto"/>
        <w:jc w:val="center"/>
        <w:rPr>
          <w:rFonts w:ascii="Times New Roman" w:eastAsia="Times New Roman" w:hAnsi="Times New Roman"/>
          <w:b/>
          <w:color w:val="000000"/>
          <w:sz w:val="24"/>
          <w:szCs w:val="24"/>
          <w:lang w:eastAsia="ru-RU" w:bidi="ru-RU"/>
        </w:rPr>
      </w:pPr>
    </w:p>
    <w:p w14:paraId="7237B55A" w14:textId="5E352F6F" w:rsidR="00A9435B" w:rsidRDefault="00A9435B" w:rsidP="00936266">
      <w:pPr>
        <w:widowControl w:val="0"/>
        <w:spacing w:after="0" w:line="240" w:lineRule="auto"/>
        <w:jc w:val="center"/>
        <w:rPr>
          <w:rFonts w:ascii="Times New Roman" w:eastAsia="Times New Roman" w:hAnsi="Times New Roman"/>
          <w:b/>
          <w:color w:val="000000"/>
          <w:sz w:val="24"/>
          <w:szCs w:val="24"/>
          <w:lang w:eastAsia="ru-RU" w:bidi="ru-RU"/>
        </w:rPr>
      </w:pPr>
    </w:p>
    <w:p w14:paraId="3969AB56" w14:textId="25DEDF4E" w:rsidR="00A9435B" w:rsidRDefault="00A9435B" w:rsidP="00936266">
      <w:pPr>
        <w:widowControl w:val="0"/>
        <w:spacing w:after="0" w:line="240" w:lineRule="auto"/>
        <w:jc w:val="center"/>
        <w:rPr>
          <w:rFonts w:ascii="Times New Roman" w:eastAsia="Times New Roman" w:hAnsi="Times New Roman"/>
          <w:b/>
          <w:color w:val="000000"/>
          <w:sz w:val="24"/>
          <w:szCs w:val="24"/>
          <w:lang w:eastAsia="ru-RU" w:bidi="ru-RU"/>
        </w:rPr>
      </w:pPr>
    </w:p>
    <w:p w14:paraId="72297DBD" w14:textId="3CC9A3A9" w:rsidR="00A9435B" w:rsidRDefault="00A9435B" w:rsidP="00936266">
      <w:pPr>
        <w:widowControl w:val="0"/>
        <w:spacing w:after="0" w:line="240" w:lineRule="auto"/>
        <w:jc w:val="center"/>
        <w:rPr>
          <w:rFonts w:ascii="Times New Roman" w:eastAsia="Times New Roman" w:hAnsi="Times New Roman"/>
          <w:b/>
          <w:color w:val="000000"/>
          <w:sz w:val="24"/>
          <w:szCs w:val="24"/>
          <w:lang w:eastAsia="ru-RU" w:bidi="ru-RU"/>
        </w:rPr>
      </w:pPr>
    </w:p>
    <w:p w14:paraId="64CB29BF" w14:textId="610D6BA3"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5AE73197" w14:textId="726664D7"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5D377707" w14:textId="33DE292D"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6CDE70D2" w14:textId="2C9B2173"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565F07AD" w14:textId="16B65BF4"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6CF26CE4" w14:textId="2B484B15"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0F753FF8" w14:textId="2023D0AE"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190976E9" w14:textId="1B237800"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3ABF6A0C" w14:textId="5C54243A"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22FEA50E" w14:textId="1E0ED7B7"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3A7641DA" w14:textId="457ABFE3"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11204128" w14:textId="77777777" w:rsidR="006241D8" w:rsidRDefault="006241D8" w:rsidP="00936266">
      <w:pPr>
        <w:widowControl w:val="0"/>
        <w:spacing w:after="0" w:line="240" w:lineRule="auto"/>
        <w:jc w:val="center"/>
        <w:rPr>
          <w:rFonts w:ascii="Times New Roman" w:eastAsia="Times New Roman" w:hAnsi="Times New Roman"/>
          <w:b/>
          <w:color w:val="000000"/>
          <w:sz w:val="24"/>
          <w:szCs w:val="24"/>
          <w:lang w:eastAsia="ru-RU" w:bidi="ru-RU"/>
        </w:rPr>
      </w:pPr>
    </w:p>
    <w:p w14:paraId="6D48C62D" w14:textId="1BE79D0B"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1F8069AB" w14:textId="1C628137"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0A03E863" w14:textId="331C95DA"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6AAD8BE2" w14:textId="1EDC4614" w:rsidR="00CF7F1F" w:rsidRDefault="00CF7F1F" w:rsidP="00936266">
      <w:pPr>
        <w:widowControl w:val="0"/>
        <w:spacing w:after="0" w:line="240" w:lineRule="auto"/>
        <w:jc w:val="center"/>
        <w:rPr>
          <w:rFonts w:ascii="Times New Roman" w:eastAsia="Times New Roman" w:hAnsi="Times New Roman"/>
          <w:b/>
          <w:color w:val="000000"/>
          <w:sz w:val="24"/>
          <w:szCs w:val="24"/>
          <w:lang w:eastAsia="ru-RU" w:bidi="ru-RU"/>
        </w:rPr>
      </w:pPr>
    </w:p>
    <w:p w14:paraId="05FFB1B9" w14:textId="77777777" w:rsidR="009406C4" w:rsidRDefault="004C7F27"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w:t>
      </w:r>
      <w:r w:rsidR="00773D95">
        <w:rPr>
          <w:rFonts w:ascii="Times New Roman" w:eastAsia="Lucida Sans Unicode" w:hAnsi="Times New Roman"/>
          <w:b/>
          <w:sz w:val="26"/>
          <w:szCs w:val="26"/>
          <w:lang w:eastAsia="hi-IN" w:bidi="hi-IN"/>
        </w:rPr>
        <w:t>риложение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3D51C2E6"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04AED058"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417B6AD4" w14:textId="2535D49C" w:rsidR="00BC6421" w:rsidRPr="00BC6421" w:rsidRDefault="00773D95" w:rsidP="00C70AD8">
      <w:pPr>
        <w:tabs>
          <w:tab w:val="left" w:pos="567"/>
        </w:tabs>
        <w:suppressAutoHyphens/>
        <w:spacing w:after="0" w:line="240" w:lineRule="auto"/>
        <w:contextualSpacing/>
        <w:jc w:val="center"/>
        <w:rPr>
          <w:rFonts w:ascii="Times New Roman" w:hAnsi="Times New Roman"/>
          <w:b/>
          <w:sz w:val="26"/>
          <w:szCs w:val="26"/>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на поставку</w:t>
      </w:r>
      <w:r w:rsidR="00576FDF" w:rsidRPr="00576FDF">
        <w:t xml:space="preserve"> </w:t>
      </w:r>
      <w:r w:rsidR="00EB422F" w:rsidRPr="00EB422F">
        <w:rPr>
          <w:rFonts w:ascii="Times New Roman" w:hAnsi="Times New Roman"/>
          <w:b/>
          <w:sz w:val="26"/>
          <w:szCs w:val="26"/>
          <w:lang w:bidi="ru-RU"/>
        </w:rPr>
        <w:t xml:space="preserve">комплектной трансформаторной подстанции КТП с силовым масляным трансформатором ТМГ 250/10/0,4 </w:t>
      </w:r>
      <w:proofErr w:type="spellStart"/>
      <w:r w:rsidR="00EB422F" w:rsidRPr="00EB422F">
        <w:rPr>
          <w:rFonts w:ascii="Times New Roman" w:hAnsi="Times New Roman"/>
          <w:b/>
          <w:sz w:val="26"/>
          <w:szCs w:val="26"/>
          <w:lang w:bidi="ru-RU"/>
        </w:rPr>
        <w:t>кВ</w:t>
      </w:r>
      <w:proofErr w:type="spellEnd"/>
      <w:r w:rsidR="00EB422F" w:rsidRPr="00EB422F">
        <w:rPr>
          <w:rFonts w:ascii="Times New Roman" w:hAnsi="Times New Roman"/>
          <w:b/>
          <w:sz w:val="26"/>
          <w:szCs w:val="26"/>
          <w:lang w:bidi="ru-RU"/>
        </w:rPr>
        <w:t xml:space="preserve"> для нужд ООО «РСК сети»</w:t>
      </w:r>
      <w:r w:rsidR="00B33101">
        <w:rPr>
          <w:rFonts w:ascii="Times New Roman" w:hAnsi="Times New Roman"/>
          <w:b/>
          <w:sz w:val="26"/>
          <w:szCs w:val="26"/>
        </w:rPr>
        <w:t>.</w:t>
      </w:r>
    </w:p>
    <w:p w14:paraId="36BE1CF6"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669C9F5" w14:textId="1D2A22CA" w:rsidR="00773D95" w:rsidRPr="00A051A6" w:rsidRDefault="00773D95" w:rsidP="00C70AD8">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Pr="00286AC8">
        <w:rPr>
          <w:rFonts w:ascii="Times New Roman" w:hAnsi="Times New Roman"/>
          <w:sz w:val="26"/>
          <w:szCs w:val="26"/>
        </w:rPr>
        <w:t xml:space="preserve">поставку </w:t>
      </w:r>
      <w:r w:rsidR="00EB422F" w:rsidRPr="00EB422F">
        <w:rPr>
          <w:rFonts w:ascii="Times New Roman" w:hAnsi="Times New Roman"/>
          <w:b/>
          <w:sz w:val="26"/>
          <w:szCs w:val="26"/>
        </w:rPr>
        <w:t xml:space="preserve">комплектной трансформаторной подстанции КТП с силовым масляным трансформатором ТМГ 250/10/0,4 </w:t>
      </w:r>
      <w:proofErr w:type="spellStart"/>
      <w:r w:rsidR="00EB422F" w:rsidRPr="00EB422F">
        <w:rPr>
          <w:rFonts w:ascii="Times New Roman" w:hAnsi="Times New Roman"/>
          <w:b/>
          <w:sz w:val="26"/>
          <w:szCs w:val="26"/>
        </w:rPr>
        <w:t>кВ</w:t>
      </w:r>
      <w:proofErr w:type="spellEnd"/>
      <w:r w:rsidR="00EB422F" w:rsidRPr="00EB422F">
        <w:rPr>
          <w:rFonts w:ascii="Times New Roman" w:hAnsi="Times New Roman"/>
          <w:b/>
          <w:sz w:val="26"/>
          <w:szCs w:val="26"/>
        </w:rPr>
        <w:t xml:space="preserve"> для нужд ООО «РСК сети»</w:t>
      </w:r>
      <w:r w:rsidR="00EB422F">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применению методов определения начальной (максимальной) цены контракта, цены контракта </w:t>
      </w:r>
      <w:r w:rsidRPr="00840513">
        <w:rPr>
          <w:rFonts w:ascii="Times New Roman" w:hAnsi="Times New Roman"/>
          <w:sz w:val="26"/>
          <w:szCs w:val="26"/>
        </w:rPr>
        <w:t xml:space="preserve">заключаемого с единственным поставщиком (подрядчиком, исполнителем), утвержденными приказом Минэкономразвития </w:t>
      </w:r>
      <w:r w:rsidRPr="00A051A6">
        <w:rPr>
          <w:rFonts w:ascii="Times New Roman" w:hAnsi="Times New Roman"/>
          <w:sz w:val="26"/>
          <w:szCs w:val="26"/>
        </w:rPr>
        <w:t xml:space="preserve">России от 02.10.2013 № 567, </w:t>
      </w:r>
      <w:r w:rsidRPr="00A051A6">
        <w:rPr>
          <w:rFonts w:ascii="Times New Roman" w:eastAsia="Lucida Sans Unicode" w:hAnsi="Times New Roman"/>
          <w:kern w:val="2"/>
          <w:sz w:val="26"/>
          <w:szCs w:val="26"/>
          <w:lang w:eastAsia="ar-SA"/>
        </w:rPr>
        <w:t>Положением о закупке.</w:t>
      </w:r>
    </w:p>
    <w:p w14:paraId="13758583" w14:textId="77777777" w:rsidR="00773D95" w:rsidRPr="00A051A6" w:rsidRDefault="00773D95" w:rsidP="00750C38">
      <w:pPr>
        <w:suppressAutoHyphens/>
        <w:spacing w:after="0" w:line="100" w:lineRule="atLeast"/>
        <w:ind w:left="142" w:firstLine="992"/>
        <w:jc w:val="both"/>
        <w:rPr>
          <w:rFonts w:ascii="Times New Roman" w:hAnsi="Times New Roman"/>
          <w:sz w:val="26"/>
          <w:szCs w:val="26"/>
        </w:rPr>
      </w:pPr>
      <w:r w:rsidRPr="00A051A6">
        <w:rPr>
          <w:rFonts w:ascii="Times New Roman" w:hAnsi="Times New Roman"/>
          <w:sz w:val="26"/>
          <w:szCs w:val="26"/>
        </w:rPr>
        <w:t xml:space="preserve">Начальная (максимальная) цена договора установлена на основании </w:t>
      </w:r>
      <w:r w:rsidR="00576FDF" w:rsidRPr="00A051A6">
        <w:rPr>
          <w:rFonts w:ascii="Times New Roman" w:hAnsi="Times New Roman"/>
          <w:sz w:val="26"/>
          <w:szCs w:val="26"/>
        </w:rPr>
        <w:t>3</w:t>
      </w:r>
      <w:r w:rsidR="00B758DD" w:rsidRPr="00A051A6">
        <w:rPr>
          <w:rFonts w:ascii="Times New Roman" w:hAnsi="Times New Roman"/>
          <w:sz w:val="26"/>
          <w:szCs w:val="26"/>
        </w:rPr>
        <w:t xml:space="preserve"> (</w:t>
      </w:r>
      <w:r w:rsidR="00576FDF" w:rsidRPr="00A051A6">
        <w:rPr>
          <w:rFonts w:ascii="Times New Roman" w:hAnsi="Times New Roman"/>
          <w:sz w:val="26"/>
          <w:szCs w:val="26"/>
        </w:rPr>
        <w:t>трех</w:t>
      </w:r>
      <w:r w:rsidR="00B758DD" w:rsidRPr="00A051A6">
        <w:rPr>
          <w:rFonts w:ascii="Times New Roman" w:hAnsi="Times New Roman"/>
          <w:sz w:val="26"/>
          <w:szCs w:val="26"/>
        </w:rPr>
        <w:t>)</w:t>
      </w:r>
      <w:r w:rsidRPr="00A051A6">
        <w:rPr>
          <w:rFonts w:ascii="Times New Roman" w:hAnsi="Times New Roman"/>
          <w:sz w:val="26"/>
          <w:szCs w:val="26"/>
        </w:rPr>
        <w:t xml:space="preserve"> коммерческих предложений</w:t>
      </w:r>
      <w:r w:rsidR="00B758DD" w:rsidRPr="00A051A6">
        <w:rPr>
          <w:rFonts w:ascii="Times New Roman" w:hAnsi="Times New Roman"/>
          <w:sz w:val="26"/>
          <w:szCs w:val="26"/>
        </w:rPr>
        <w:t xml:space="preserve"> (метод сопоставимых рыночных цен)</w:t>
      </w:r>
      <w:r w:rsidRPr="00A051A6">
        <w:rPr>
          <w:rFonts w:ascii="Times New Roman" w:hAnsi="Times New Roman"/>
          <w:sz w:val="26"/>
          <w:szCs w:val="26"/>
        </w:rPr>
        <w:t xml:space="preserve">, представленных организациями, </w:t>
      </w:r>
      <w:r w:rsidR="00B758DD" w:rsidRPr="00A051A6">
        <w:rPr>
          <w:rFonts w:ascii="Times New Roman" w:hAnsi="Times New Roman"/>
          <w:sz w:val="26"/>
          <w:szCs w:val="26"/>
        </w:rPr>
        <w:t>поставляющими Товар</w:t>
      </w:r>
      <w:r w:rsidRPr="00A051A6">
        <w:rPr>
          <w:rFonts w:ascii="Times New Roman" w:hAnsi="Times New Roman"/>
          <w:sz w:val="26"/>
          <w:szCs w:val="26"/>
        </w:rPr>
        <w:t>, являющи</w:t>
      </w:r>
      <w:r w:rsidR="00B758DD" w:rsidRPr="00A051A6">
        <w:rPr>
          <w:rFonts w:ascii="Times New Roman" w:hAnsi="Times New Roman"/>
          <w:sz w:val="26"/>
          <w:szCs w:val="26"/>
        </w:rPr>
        <w:t>мся</w:t>
      </w:r>
      <w:r w:rsidRPr="00A051A6">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A807A8" w:rsidRPr="00A051A6" w14:paraId="609C9F81" w14:textId="77777777" w:rsidTr="00A807A8">
        <w:trPr>
          <w:trHeight w:val="1353"/>
        </w:trPr>
        <w:tc>
          <w:tcPr>
            <w:tcW w:w="2552" w:type="dxa"/>
          </w:tcPr>
          <w:p w14:paraId="1E8FAD56" w14:textId="77777777" w:rsidR="00A807A8" w:rsidRPr="00A051A6" w:rsidRDefault="00A807A8" w:rsidP="00F93E02">
            <w:pPr>
              <w:ind w:right="-5"/>
              <w:jc w:val="center"/>
              <w:rPr>
                <w:rFonts w:ascii="Times New Roman" w:hAnsi="Times New Roman"/>
                <w:b/>
              </w:rPr>
            </w:pPr>
            <w:r w:rsidRPr="00A051A6">
              <w:rPr>
                <w:rFonts w:ascii="Times New Roman" w:hAnsi="Times New Roman"/>
                <w:b/>
              </w:rPr>
              <w:t>Наименование</w:t>
            </w:r>
          </w:p>
        </w:tc>
        <w:tc>
          <w:tcPr>
            <w:tcW w:w="1984" w:type="dxa"/>
          </w:tcPr>
          <w:p w14:paraId="08F97F4F" w14:textId="77777777" w:rsidR="00A807A8" w:rsidRPr="00A051A6" w:rsidRDefault="00A807A8" w:rsidP="00F93E02">
            <w:pPr>
              <w:ind w:right="-5"/>
              <w:jc w:val="center"/>
              <w:rPr>
                <w:rFonts w:ascii="Times New Roman" w:hAnsi="Times New Roman"/>
              </w:rPr>
            </w:pPr>
            <w:r w:rsidRPr="00A051A6">
              <w:rPr>
                <w:rFonts w:ascii="Times New Roman" w:hAnsi="Times New Roman"/>
              </w:rPr>
              <w:t>№ 01</w:t>
            </w:r>
          </w:p>
          <w:p w14:paraId="66959C9D"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985" w:type="dxa"/>
          </w:tcPr>
          <w:p w14:paraId="14A6259A" w14:textId="77777777" w:rsidR="00A807A8" w:rsidRPr="00A051A6" w:rsidRDefault="00A807A8" w:rsidP="00F93E02">
            <w:pPr>
              <w:ind w:right="-5"/>
              <w:jc w:val="center"/>
              <w:rPr>
                <w:rFonts w:ascii="Times New Roman" w:hAnsi="Times New Roman"/>
              </w:rPr>
            </w:pPr>
            <w:r w:rsidRPr="00A051A6">
              <w:rPr>
                <w:rFonts w:ascii="Times New Roman" w:hAnsi="Times New Roman"/>
              </w:rPr>
              <w:t>№ 02</w:t>
            </w:r>
          </w:p>
          <w:p w14:paraId="44FD545F"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459A88AB" w14:textId="77777777" w:rsidR="00A807A8" w:rsidRPr="00A051A6" w:rsidRDefault="00A807A8" w:rsidP="00F93E02">
            <w:pPr>
              <w:ind w:right="-5"/>
              <w:jc w:val="center"/>
              <w:rPr>
                <w:rFonts w:ascii="Times New Roman" w:hAnsi="Times New Roman"/>
              </w:rPr>
            </w:pPr>
            <w:r w:rsidRPr="00A051A6">
              <w:rPr>
                <w:rFonts w:ascii="Times New Roman" w:hAnsi="Times New Roman"/>
              </w:rPr>
              <w:t>№ 03</w:t>
            </w:r>
          </w:p>
          <w:p w14:paraId="5479DEE3"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62689157" w14:textId="77777777" w:rsidR="00A807A8" w:rsidRPr="00A051A6" w:rsidRDefault="00A807A8" w:rsidP="00F93E02">
            <w:pPr>
              <w:ind w:right="-5"/>
              <w:jc w:val="center"/>
              <w:rPr>
                <w:rFonts w:ascii="Times New Roman" w:hAnsi="Times New Roman"/>
                <w:b/>
              </w:rPr>
            </w:pPr>
            <w:r w:rsidRPr="00A051A6">
              <w:rPr>
                <w:rFonts w:ascii="Times New Roman" w:hAnsi="Times New Roman"/>
                <w:b/>
              </w:rPr>
              <w:t>Средняя цена договора</w:t>
            </w:r>
          </w:p>
        </w:tc>
      </w:tr>
      <w:tr w:rsidR="006F429F" w:rsidRPr="00A051A6" w14:paraId="5D9742D4" w14:textId="77777777" w:rsidTr="005C5BE1">
        <w:trPr>
          <w:trHeight w:val="834"/>
        </w:trPr>
        <w:tc>
          <w:tcPr>
            <w:tcW w:w="2552" w:type="dxa"/>
            <w:vAlign w:val="center"/>
          </w:tcPr>
          <w:p w14:paraId="739FFD17" w14:textId="44C91A89" w:rsidR="006F429F" w:rsidRPr="005A3AD7" w:rsidRDefault="006F429F" w:rsidP="006F429F">
            <w:pPr>
              <w:ind w:right="-5"/>
              <w:jc w:val="center"/>
              <w:rPr>
                <w:rFonts w:ascii="Times New Roman" w:hAnsi="Times New Roman"/>
              </w:rPr>
            </w:pPr>
            <w:r w:rsidRPr="00EB422F">
              <w:rPr>
                <w:rFonts w:ascii="Times New Roman" w:hAnsi="Times New Roman"/>
                <w:b/>
                <w:sz w:val="26"/>
                <w:szCs w:val="26"/>
                <w:lang w:bidi="ru-RU"/>
              </w:rPr>
              <w:t>КТП</w:t>
            </w:r>
            <w:r>
              <w:rPr>
                <w:rFonts w:ascii="Times New Roman" w:hAnsi="Times New Roman"/>
                <w:b/>
                <w:sz w:val="26"/>
                <w:szCs w:val="26"/>
                <w:lang w:bidi="ru-RU"/>
              </w:rPr>
              <w:t xml:space="preserve"> с ТМГ-</w:t>
            </w:r>
            <w:r w:rsidRPr="00EB422F">
              <w:rPr>
                <w:rFonts w:ascii="Times New Roman" w:hAnsi="Times New Roman"/>
                <w:b/>
                <w:sz w:val="26"/>
                <w:szCs w:val="26"/>
                <w:lang w:bidi="ru-RU"/>
              </w:rPr>
              <w:t xml:space="preserve">250/10/0,4 </w:t>
            </w:r>
            <w:proofErr w:type="spellStart"/>
            <w:r w:rsidRPr="00EB422F">
              <w:rPr>
                <w:rFonts w:ascii="Times New Roman" w:hAnsi="Times New Roman"/>
                <w:b/>
                <w:sz w:val="26"/>
                <w:szCs w:val="26"/>
                <w:lang w:bidi="ru-RU"/>
              </w:rPr>
              <w:t>кВ</w:t>
            </w:r>
            <w:proofErr w:type="spellEnd"/>
            <w:r>
              <w:rPr>
                <w:rFonts w:ascii="Times New Roman" w:hAnsi="Times New Roman"/>
                <w:b/>
                <w:sz w:val="26"/>
                <w:szCs w:val="26"/>
                <w:lang w:bidi="ru-RU"/>
              </w:rPr>
              <w:t xml:space="preserve"> </w:t>
            </w:r>
          </w:p>
        </w:tc>
        <w:tc>
          <w:tcPr>
            <w:tcW w:w="1984" w:type="dxa"/>
            <w:tcBorders>
              <w:top w:val="single" w:sz="4" w:space="0" w:color="auto"/>
              <w:bottom w:val="single" w:sz="4" w:space="0" w:color="auto"/>
            </w:tcBorders>
            <w:vAlign w:val="center"/>
          </w:tcPr>
          <w:p w14:paraId="2890E1B8" w14:textId="77777777" w:rsidR="006F429F" w:rsidRPr="006F429F" w:rsidRDefault="006F429F" w:rsidP="006F429F">
            <w:pPr>
              <w:spacing w:after="0"/>
              <w:jc w:val="center"/>
              <w:rPr>
                <w:rFonts w:ascii="Times New Roman" w:hAnsi="Times New Roman"/>
              </w:rPr>
            </w:pPr>
            <w:r w:rsidRPr="006F429F">
              <w:rPr>
                <w:rFonts w:ascii="Times New Roman" w:hAnsi="Times New Roman"/>
              </w:rPr>
              <w:t>1 129 900,00</w:t>
            </w:r>
          </w:p>
          <w:p w14:paraId="5BBD4467" w14:textId="59300950" w:rsidR="006F429F" w:rsidRPr="006F429F" w:rsidRDefault="006F429F" w:rsidP="006F429F">
            <w:pPr>
              <w:spacing w:after="0"/>
              <w:jc w:val="center"/>
              <w:rPr>
                <w:rFonts w:ascii="Times New Roman" w:hAnsi="Times New Roman"/>
                <w:highlight w:val="yellow"/>
              </w:rPr>
            </w:pPr>
            <w:r w:rsidRPr="006F429F">
              <w:rPr>
                <w:rFonts w:ascii="Times New Roman" w:hAnsi="Times New Roman"/>
              </w:rPr>
              <w:t>с НДС</w:t>
            </w:r>
          </w:p>
        </w:tc>
        <w:tc>
          <w:tcPr>
            <w:tcW w:w="1985" w:type="dxa"/>
            <w:tcBorders>
              <w:top w:val="single" w:sz="4" w:space="0" w:color="auto"/>
              <w:bottom w:val="single" w:sz="4" w:space="0" w:color="auto"/>
            </w:tcBorders>
            <w:vAlign w:val="center"/>
          </w:tcPr>
          <w:p w14:paraId="5929C982" w14:textId="77777777" w:rsidR="006F429F" w:rsidRPr="006F429F" w:rsidRDefault="006F429F" w:rsidP="006F429F">
            <w:pPr>
              <w:spacing w:after="0"/>
              <w:jc w:val="center"/>
              <w:rPr>
                <w:rFonts w:ascii="Times New Roman" w:hAnsi="Times New Roman"/>
              </w:rPr>
            </w:pPr>
            <w:r w:rsidRPr="006F429F">
              <w:rPr>
                <w:rFonts w:ascii="Times New Roman" w:hAnsi="Times New Roman"/>
              </w:rPr>
              <w:t>1 514 645,00</w:t>
            </w:r>
          </w:p>
          <w:p w14:paraId="06F616BD" w14:textId="33246C6D" w:rsidR="006F429F" w:rsidRPr="006F429F" w:rsidRDefault="006F429F" w:rsidP="006F429F">
            <w:pPr>
              <w:spacing w:after="0"/>
              <w:jc w:val="center"/>
              <w:rPr>
                <w:rFonts w:ascii="Times New Roman" w:hAnsi="Times New Roman"/>
                <w:highlight w:val="yellow"/>
              </w:rPr>
            </w:pPr>
            <w:r w:rsidRPr="006F429F">
              <w:rPr>
                <w:rFonts w:ascii="Times New Roman" w:hAnsi="Times New Roman"/>
              </w:rPr>
              <w:t>с НДС</w:t>
            </w:r>
          </w:p>
        </w:tc>
        <w:tc>
          <w:tcPr>
            <w:tcW w:w="1842" w:type="dxa"/>
            <w:tcBorders>
              <w:top w:val="single" w:sz="4" w:space="0" w:color="auto"/>
              <w:bottom w:val="single" w:sz="4" w:space="0" w:color="auto"/>
            </w:tcBorders>
            <w:vAlign w:val="center"/>
          </w:tcPr>
          <w:p w14:paraId="64F0286F" w14:textId="77777777" w:rsidR="006F429F" w:rsidRPr="006F429F" w:rsidRDefault="006F429F" w:rsidP="006F429F">
            <w:pPr>
              <w:spacing w:after="0"/>
              <w:jc w:val="center"/>
              <w:rPr>
                <w:rFonts w:ascii="Times New Roman" w:hAnsi="Times New Roman"/>
              </w:rPr>
            </w:pPr>
            <w:r w:rsidRPr="006F429F">
              <w:rPr>
                <w:rFonts w:ascii="Times New Roman" w:hAnsi="Times New Roman"/>
              </w:rPr>
              <w:t>1 362 222,67</w:t>
            </w:r>
          </w:p>
          <w:p w14:paraId="29D2F2AE" w14:textId="6C4C079C" w:rsidR="006F429F" w:rsidRPr="006F429F" w:rsidRDefault="006F429F" w:rsidP="006F429F">
            <w:pPr>
              <w:spacing w:after="0"/>
              <w:jc w:val="center"/>
              <w:rPr>
                <w:rFonts w:ascii="Times New Roman" w:hAnsi="Times New Roman"/>
                <w:highlight w:val="yellow"/>
              </w:rPr>
            </w:pPr>
            <w:r w:rsidRPr="006F429F">
              <w:rPr>
                <w:rFonts w:ascii="Times New Roman" w:hAnsi="Times New Roman"/>
              </w:rPr>
              <w:t>с НДС</w:t>
            </w:r>
          </w:p>
        </w:tc>
        <w:tc>
          <w:tcPr>
            <w:tcW w:w="1842" w:type="dxa"/>
            <w:tcBorders>
              <w:top w:val="single" w:sz="4" w:space="0" w:color="auto"/>
              <w:bottom w:val="single" w:sz="4" w:space="0" w:color="auto"/>
            </w:tcBorders>
            <w:vAlign w:val="center"/>
          </w:tcPr>
          <w:p w14:paraId="3A93DAD2" w14:textId="77777777" w:rsidR="006F429F" w:rsidRPr="006F429F" w:rsidRDefault="006F429F" w:rsidP="006F429F">
            <w:pPr>
              <w:spacing w:after="0"/>
              <w:jc w:val="center"/>
              <w:rPr>
                <w:rFonts w:ascii="Times New Roman" w:hAnsi="Times New Roman"/>
              </w:rPr>
            </w:pPr>
            <w:r w:rsidRPr="006F429F">
              <w:rPr>
                <w:rFonts w:ascii="Times New Roman" w:hAnsi="Times New Roman"/>
              </w:rPr>
              <w:t>1 335 589,22</w:t>
            </w:r>
          </w:p>
          <w:p w14:paraId="1CB4C286" w14:textId="553E89BF" w:rsidR="006F429F" w:rsidRPr="006F429F" w:rsidRDefault="006F429F" w:rsidP="006F429F">
            <w:pPr>
              <w:tabs>
                <w:tab w:val="center" w:pos="957"/>
                <w:tab w:val="right" w:pos="1915"/>
              </w:tabs>
              <w:spacing w:after="0"/>
              <w:jc w:val="center"/>
              <w:rPr>
                <w:rFonts w:ascii="Times New Roman" w:hAnsi="Times New Roman"/>
                <w:highlight w:val="yellow"/>
              </w:rPr>
            </w:pPr>
            <w:r w:rsidRPr="006F429F">
              <w:rPr>
                <w:rFonts w:ascii="Times New Roman" w:hAnsi="Times New Roman"/>
              </w:rPr>
              <w:t>с НДС</w:t>
            </w:r>
          </w:p>
        </w:tc>
      </w:tr>
    </w:tbl>
    <w:p w14:paraId="0EEBA90B" w14:textId="77777777" w:rsidR="00750C38" w:rsidRPr="00A051A6" w:rsidRDefault="00750C38" w:rsidP="003C721E">
      <w:pPr>
        <w:suppressAutoHyphens/>
        <w:spacing w:after="0" w:line="100" w:lineRule="atLeast"/>
        <w:jc w:val="both"/>
        <w:rPr>
          <w:rFonts w:ascii="Times New Roman" w:hAnsi="Times New Roman"/>
          <w:sz w:val="26"/>
          <w:szCs w:val="26"/>
        </w:rPr>
      </w:pPr>
    </w:p>
    <w:p w14:paraId="01C0BF4D" w14:textId="7C63529D" w:rsidR="00773D95" w:rsidRDefault="00773D95" w:rsidP="001378CA">
      <w:pPr>
        <w:ind w:right="-5"/>
        <w:jc w:val="both"/>
        <w:rPr>
          <w:rFonts w:ascii="Times New Roman" w:hAnsi="Times New Roman"/>
          <w:b/>
          <w:kern w:val="1"/>
          <w:sz w:val="26"/>
          <w:szCs w:val="26"/>
          <w:lang w:eastAsia="ar-SA"/>
        </w:rPr>
      </w:pPr>
      <w:r w:rsidRPr="00A051A6">
        <w:rPr>
          <w:rFonts w:ascii="Times New Roman" w:hAnsi="Times New Roman"/>
          <w:sz w:val="26"/>
          <w:szCs w:val="26"/>
        </w:rPr>
        <w:t xml:space="preserve">Начальная (максимальная) цена договора </w:t>
      </w:r>
      <w:r w:rsidR="00B205FF" w:rsidRPr="00A051A6">
        <w:rPr>
          <w:rFonts w:ascii="Times New Roman" w:hAnsi="Times New Roman"/>
          <w:sz w:val="26"/>
          <w:szCs w:val="26"/>
        </w:rPr>
        <w:t xml:space="preserve">на поставку </w:t>
      </w:r>
      <w:r w:rsidR="008B20C0" w:rsidRPr="008B20C0">
        <w:rPr>
          <w:rFonts w:ascii="Times New Roman" w:eastAsia="Lucida Sans Unicode" w:hAnsi="Times New Roman"/>
          <w:b/>
          <w:spacing w:val="-10"/>
          <w:kern w:val="3"/>
          <w:sz w:val="28"/>
          <w:szCs w:val="28"/>
          <w:lang w:eastAsia="ru-RU" w:bidi="ru-RU"/>
        </w:rPr>
        <w:t xml:space="preserve">комплектной трансформаторной подстанции КТП с силовым масляным трансформатором ТМГ 250/10/0,4 </w:t>
      </w:r>
      <w:proofErr w:type="spellStart"/>
      <w:r w:rsidR="008B20C0" w:rsidRPr="008B20C0">
        <w:rPr>
          <w:rFonts w:ascii="Times New Roman" w:eastAsia="Lucida Sans Unicode" w:hAnsi="Times New Roman"/>
          <w:b/>
          <w:spacing w:val="-10"/>
          <w:kern w:val="3"/>
          <w:sz w:val="28"/>
          <w:szCs w:val="28"/>
          <w:lang w:eastAsia="ru-RU" w:bidi="ru-RU"/>
        </w:rPr>
        <w:t>кВ</w:t>
      </w:r>
      <w:proofErr w:type="spellEnd"/>
      <w:r w:rsidR="008B20C0" w:rsidRPr="008B20C0">
        <w:rPr>
          <w:rFonts w:ascii="Times New Roman" w:eastAsia="Lucida Sans Unicode" w:hAnsi="Times New Roman"/>
          <w:b/>
          <w:spacing w:val="-10"/>
          <w:kern w:val="3"/>
          <w:sz w:val="28"/>
          <w:szCs w:val="28"/>
          <w:lang w:eastAsia="ru-RU" w:bidi="ru-RU"/>
        </w:rPr>
        <w:t xml:space="preserve"> для нужд ООО «РСК сети»</w:t>
      </w:r>
      <w:r w:rsidR="008B20C0">
        <w:rPr>
          <w:rFonts w:ascii="Times New Roman" w:eastAsia="Lucida Sans Unicode" w:hAnsi="Times New Roman"/>
          <w:b/>
          <w:spacing w:val="-10"/>
          <w:kern w:val="3"/>
          <w:sz w:val="28"/>
          <w:szCs w:val="28"/>
          <w:lang w:eastAsia="ru-RU" w:bidi="ru-RU"/>
        </w:rPr>
        <w:t xml:space="preserve"> </w:t>
      </w:r>
      <w:r w:rsidR="00BC6421" w:rsidRPr="00A3583A">
        <w:rPr>
          <w:rFonts w:ascii="Times New Roman" w:eastAsia="Lucida Sans Unicode" w:hAnsi="Times New Roman" w:cs="Tahoma"/>
          <w:kern w:val="3"/>
          <w:sz w:val="26"/>
          <w:szCs w:val="26"/>
          <w:lang w:eastAsia="ru-RU"/>
        </w:rPr>
        <w:t xml:space="preserve">установлена в размере  </w:t>
      </w:r>
      <w:r w:rsidR="006F429F" w:rsidRPr="006F429F">
        <w:rPr>
          <w:rFonts w:ascii="Times New Roman" w:eastAsia="Lucida Sans Unicode" w:hAnsi="Times New Roman" w:cs="Tahoma"/>
          <w:b/>
          <w:kern w:val="3"/>
          <w:sz w:val="26"/>
          <w:szCs w:val="26"/>
          <w:lang w:eastAsia="ru-RU"/>
        </w:rPr>
        <w:t>1 335 589 (Один миллион триста тридцать пять тысяч пятьсот восемьдесят девять) рублей 22 копейки, с учетом НДС</w:t>
      </w:r>
      <w:r w:rsidR="00BC6421" w:rsidRPr="00613970">
        <w:rPr>
          <w:rFonts w:ascii="Times New Roman" w:eastAsia="Lucida Sans Unicode" w:hAnsi="Times New Roman" w:cs="Tahoma"/>
          <w:b/>
          <w:kern w:val="1"/>
          <w:sz w:val="26"/>
          <w:szCs w:val="26"/>
          <w:lang w:eastAsia="ar-SA"/>
        </w:rPr>
        <w:t>.</w:t>
      </w:r>
    </w:p>
    <w:p w14:paraId="5A779834" w14:textId="77777777" w:rsidR="00BC6421" w:rsidRPr="00A802AF" w:rsidRDefault="00BC6421" w:rsidP="001378CA">
      <w:pPr>
        <w:ind w:right="-5"/>
        <w:jc w:val="both"/>
        <w:rPr>
          <w:rFonts w:ascii="Times New Roman" w:hAnsi="Times New Roman"/>
          <w:b/>
          <w:kern w:val="1"/>
          <w:sz w:val="26"/>
          <w:szCs w:val="26"/>
          <w:lang w:eastAsia="ar-SA"/>
        </w:rPr>
      </w:pPr>
    </w:p>
    <w:p w14:paraId="3916FBAE"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1C20532"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B4E37D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2C1036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1AD620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4395D8C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DB945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7AD8C8A" w14:textId="4FF038E6" w:rsidR="00776C82" w:rsidRDefault="00776C82" w:rsidP="00D14BDA">
      <w:pPr>
        <w:ind w:firstLine="993"/>
        <w:contextualSpacing/>
        <w:jc w:val="both"/>
        <w:rPr>
          <w:rFonts w:ascii="Times New Roman" w:eastAsia="Lucida Sans Unicode" w:hAnsi="Times New Roman"/>
          <w:kern w:val="1"/>
          <w:sz w:val="26"/>
          <w:szCs w:val="26"/>
          <w:lang w:eastAsia="ar-SA"/>
        </w:rPr>
      </w:pPr>
    </w:p>
    <w:p w14:paraId="4DC3B801" w14:textId="77777777" w:rsidR="008B20C0" w:rsidRDefault="008B20C0" w:rsidP="00D14BDA">
      <w:pPr>
        <w:ind w:firstLine="993"/>
        <w:contextualSpacing/>
        <w:jc w:val="both"/>
        <w:rPr>
          <w:rFonts w:ascii="Times New Roman" w:eastAsia="Lucida Sans Unicode" w:hAnsi="Times New Roman"/>
          <w:kern w:val="1"/>
          <w:sz w:val="26"/>
          <w:szCs w:val="26"/>
          <w:lang w:eastAsia="ar-SA"/>
        </w:rPr>
      </w:pPr>
    </w:p>
    <w:p w14:paraId="27F52F99"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9024976"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37C8E76B"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74FE22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546C184B"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586CFDC0" w14:textId="7C39B989" w:rsidR="00DF25F8" w:rsidRPr="00261C66" w:rsidRDefault="00DF25F8" w:rsidP="009376DD">
      <w:pPr>
        <w:ind w:firstLine="540"/>
        <w:jc w:val="center"/>
        <w:rPr>
          <w:rFonts w:ascii="Times New Roman" w:hAnsi="Times New Roman"/>
          <w:b/>
          <w:i/>
          <w:sz w:val="28"/>
          <w:szCs w:val="28"/>
        </w:rPr>
      </w:pPr>
      <w:r w:rsidRPr="00261C66">
        <w:rPr>
          <w:rFonts w:ascii="Times New Roman" w:hAnsi="Times New Roman"/>
          <w:b/>
          <w:i/>
          <w:sz w:val="28"/>
          <w:szCs w:val="28"/>
        </w:rPr>
        <w:t xml:space="preserve">В случае наличия противоречий, разночтений, несоответствий между разделами </w:t>
      </w:r>
      <w:proofErr w:type="gramStart"/>
      <w:r w:rsidRPr="00261C66">
        <w:rPr>
          <w:rFonts w:ascii="Times New Roman" w:hAnsi="Times New Roman"/>
          <w:b/>
          <w:i/>
          <w:sz w:val="28"/>
          <w:szCs w:val="28"/>
        </w:rPr>
        <w:t>настоящей  аукционной</w:t>
      </w:r>
      <w:proofErr w:type="gramEnd"/>
      <w:r w:rsidRPr="00261C66">
        <w:rPr>
          <w:rFonts w:ascii="Times New Roman" w:hAnsi="Times New Roman"/>
          <w:b/>
          <w:i/>
          <w:sz w:val="28"/>
          <w:szCs w:val="28"/>
        </w:rPr>
        <w:t xml:space="preserve">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5BC1B4C9" w14:textId="77777777" w:rsidTr="006144AA">
        <w:tc>
          <w:tcPr>
            <w:tcW w:w="648" w:type="dxa"/>
            <w:shd w:val="clear" w:color="auto" w:fill="auto"/>
          </w:tcPr>
          <w:p w14:paraId="51ECE676"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0852285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52E17109"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DBA364B"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1A07B6C0" w14:textId="77777777" w:rsidTr="006144AA">
        <w:tc>
          <w:tcPr>
            <w:tcW w:w="648" w:type="dxa"/>
            <w:shd w:val="clear" w:color="auto" w:fill="auto"/>
          </w:tcPr>
          <w:p w14:paraId="31415F2F"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33ED519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325FB438" w14:textId="77777777" w:rsidR="001378CA" w:rsidRPr="00B400BB" w:rsidRDefault="001378CA" w:rsidP="001378CA">
            <w:pPr>
              <w:rPr>
                <w:rFonts w:ascii="Times New Roman" w:hAnsi="Times New Roman"/>
              </w:rPr>
            </w:pPr>
          </w:p>
          <w:p w14:paraId="1C91A22F" w14:textId="1FFC4ABA" w:rsidR="001378CA" w:rsidRPr="003E42FD" w:rsidRDefault="00077785" w:rsidP="001378CA">
            <w:pPr>
              <w:jc w:val="center"/>
              <w:rPr>
                <w:rFonts w:ascii="Times New Roman" w:hAnsi="Times New Roman"/>
                <w:b/>
              </w:rPr>
            </w:pPr>
            <w:hyperlink r:id="rId20" w:history="1">
              <w:r w:rsidR="00CF7F1F" w:rsidRPr="001C6A99">
                <w:rPr>
                  <w:rStyle w:val="ac"/>
                  <w:rFonts w:ascii="Times New Roman" w:eastAsiaTheme="minorHAnsi" w:hAnsi="Times New Roman"/>
                </w:rPr>
                <w:t>http://www.b2b-center.ru//</w:t>
              </w:r>
            </w:hyperlink>
            <w:r w:rsidR="00CF7F1F">
              <w:rPr>
                <w:rFonts w:ascii="Times New Roman" w:eastAsiaTheme="minorHAnsi" w:hAnsi="Times New Roman"/>
              </w:rPr>
              <w:t xml:space="preserve"> </w:t>
            </w:r>
          </w:p>
        </w:tc>
      </w:tr>
      <w:tr w:rsidR="001378CA" w:rsidRPr="00B400BB" w14:paraId="0C771E86" w14:textId="77777777" w:rsidTr="006144AA">
        <w:tc>
          <w:tcPr>
            <w:tcW w:w="9828" w:type="dxa"/>
            <w:gridSpan w:val="4"/>
            <w:shd w:val="clear" w:color="auto" w:fill="auto"/>
          </w:tcPr>
          <w:p w14:paraId="34FA96C7"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59D34BDB" w14:textId="77777777" w:rsidTr="006144AA">
        <w:tc>
          <w:tcPr>
            <w:tcW w:w="648" w:type="dxa"/>
            <w:shd w:val="clear" w:color="auto" w:fill="auto"/>
          </w:tcPr>
          <w:p w14:paraId="50DAA011"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6E3B9E84"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003D0ED7"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416EFC56" w14:textId="77777777"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1378CA" w:rsidRPr="00B400BB" w14:paraId="39686C08" w14:textId="77777777" w:rsidTr="006144AA">
        <w:tc>
          <w:tcPr>
            <w:tcW w:w="648" w:type="dxa"/>
            <w:shd w:val="clear" w:color="auto" w:fill="auto"/>
          </w:tcPr>
          <w:p w14:paraId="1A11E5E8"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3BADA47D"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0F8C1386"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Местонахождение Заказчика: РФ, Красноярский край, г. Красноярск</w:t>
            </w:r>
            <w:r w:rsidR="00CC39B5">
              <w:rPr>
                <w:rFonts w:ascii="Times New Roman" w:hAnsi="Times New Roman" w:cs="Times New Roman"/>
              </w:rPr>
              <w:t>, ул. Авиаторов, 47</w:t>
            </w:r>
            <w:r w:rsidRPr="00B400BB">
              <w:rPr>
                <w:rFonts w:ascii="Times New Roman" w:hAnsi="Times New Roman" w:cs="Times New Roman"/>
              </w:rPr>
              <w:t>;</w:t>
            </w:r>
          </w:p>
          <w:p w14:paraId="0BD5B36E"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Заказчика: 660028 г. Красноярск, ул. Телевизорная, 1, строение 9</w:t>
            </w:r>
            <w:r>
              <w:rPr>
                <w:rFonts w:ascii="Times New Roman" w:hAnsi="Times New Roman" w:cs="Times New Roman"/>
              </w:rPr>
              <w:t>, помещение 362</w:t>
            </w:r>
            <w:r w:rsidRPr="00B400BB">
              <w:rPr>
                <w:rFonts w:ascii="Times New Roman" w:hAnsi="Times New Roman" w:cs="Times New Roman"/>
              </w:rPr>
              <w:t>;</w:t>
            </w:r>
          </w:p>
          <w:p w14:paraId="20513BD5" w14:textId="77777777" w:rsidR="001378CA" w:rsidRPr="00B400BB" w:rsidRDefault="001378CA" w:rsidP="006144AA">
            <w:pPr>
              <w:pStyle w:val="aa"/>
              <w:spacing w:after="0" w:line="100" w:lineRule="atLeast"/>
              <w:ind w:left="38" w:firstLine="682"/>
              <w:jc w:val="both"/>
            </w:pPr>
            <w:r w:rsidRPr="00B400BB">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7712F0C"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ИНН/КПП Заказчика: 2463064830 /246301001;</w:t>
            </w:r>
          </w:p>
          <w:p w14:paraId="7C26C2F0" w14:textId="77777777" w:rsidR="001378CA" w:rsidRPr="00B400BB" w:rsidRDefault="001378CA" w:rsidP="006144AA">
            <w:pPr>
              <w:pStyle w:val="aa"/>
              <w:spacing w:after="0" w:line="100" w:lineRule="atLeast"/>
              <w:ind w:left="38" w:firstLine="682"/>
              <w:jc w:val="both"/>
            </w:pPr>
            <w:r>
              <w:rPr>
                <w:rFonts w:ascii="Times New Roman" w:hAnsi="Times New Roman" w:cs="Times New Roman"/>
              </w:rPr>
              <w:t>Руководитель Заказчика: д</w:t>
            </w:r>
            <w:r w:rsidR="006144AA">
              <w:rPr>
                <w:rFonts w:ascii="Times New Roman" w:hAnsi="Times New Roman" w:cs="Times New Roman"/>
              </w:rPr>
              <w:t xml:space="preserve">иректор Морозов </w:t>
            </w:r>
            <w:r w:rsidRPr="00B400BB">
              <w:rPr>
                <w:rFonts w:ascii="Times New Roman" w:hAnsi="Times New Roman" w:cs="Times New Roman"/>
              </w:rPr>
              <w:t>Матвей Александрович;</w:t>
            </w:r>
          </w:p>
          <w:p w14:paraId="76115A62"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электронной почты Заказчика: zakupki2@rsk-24.ru;</w:t>
            </w:r>
          </w:p>
          <w:p w14:paraId="12C562B5" w14:textId="77777777" w:rsidR="001378CA" w:rsidRPr="00B400BB" w:rsidRDefault="001378CA" w:rsidP="00A051A6">
            <w:pPr>
              <w:spacing w:after="0" w:line="100" w:lineRule="atLeast"/>
              <w:ind w:firstLine="747"/>
              <w:jc w:val="both"/>
            </w:pPr>
            <w:r w:rsidRPr="006144AA">
              <w:rPr>
                <w:rFonts w:ascii="Times New Roman" w:hAnsi="Times New Roman"/>
              </w:rPr>
              <w:t xml:space="preserve">Телефон Заказчика: +7 (391) </w:t>
            </w:r>
            <w:r w:rsidR="004C7F27">
              <w:rPr>
                <w:rFonts w:ascii="Times New Roman" w:hAnsi="Times New Roman"/>
              </w:rPr>
              <w:t>229-77-77</w:t>
            </w:r>
            <w:r w:rsidR="00A051A6">
              <w:rPr>
                <w:rFonts w:ascii="Times New Roman" w:hAnsi="Times New Roman"/>
              </w:rPr>
              <w:t>, доб.710.</w:t>
            </w:r>
          </w:p>
        </w:tc>
      </w:tr>
      <w:tr w:rsidR="001378CA" w:rsidRPr="00B400BB" w14:paraId="655DA2D5" w14:textId="77777777" w:rsidTr="006144AA">
        <w:tc>
          <w:tcPr>
            <w:tcW w:w="648" w:type="dxa"/>
            <w:shd w:val="clear" w:color="auto" w:fill="auto"/>
          </w:tcPr>
          <w:p w14:paraId="7605442C"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431540F3"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21697296" w14:textId="44B5D099" w:rsidR="001378CA" w:rsidRPr="00B400BB" w:rsidRDefault="001378CA" w:rsidP="006144AA">
            <w:pPr>
              <w:pStyle w:val="aa"/>
              <w:spacing w:after="0" w:line="100" w:lineRule="atLeast"/>
              <w:ind w:left="5" w:firstLine="742"/>
            </w:pPr>
            <w:r w:rsidRPr="00B400BB">
              <w:rPr>
                <w:rFonts w:ascii="Times New Roman" w:hAnsi="Times New Roman" w:cs="Times New Roman"/>
              </w:rPr>
              <w:t xml:space="preserve">Уполномоченное лицо Заказчика: </w:t>
            </w:r>
            <w:r w:rsidR="008B20C0">
              <w:rPr>
                <w:rFonts w:ascii="Times New Roman" w:hAnsi="Times New Roman" w:cs="Times New Roman"/>
              </w:rPr>
              <w:t>Федирко Наталья Валерьевна</w:t>
            </w:r>
            <w:r w:rsidRPr="00B400BB">
              <w:rPr>
                <w:rFonts w:ascii="Times New Roman" w:hAnsi="Times New Roman" w:cs="Times New Roman"/>
              </w:rPr>
              <w:t>.</w:t>
            </w:r>
          </w:p>
        </w:tc>
      </w:tr>
      <w:tr w:rsidR="001378CA" w:rsidRPr="00B400BB" w14:paraId="356CF0BD" w14:textId="77777777" w:rsidTr="006144AA">
        <w:tc>
          <w:tcPr>
            <w:tcW w:w="9828" w:type="dxa"/>
            <w:gridSpan w:val="4"/>
            <w:shd w:val="clear" w:color="auto" w:fill="auto"/>
          </w:tcPr>
          <w:p w14:paraId="543CA403"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7E9C7171" w14:textId="77777777" w:rsidTr="006144AA">
        <w:tc>
          <w:tcPr>
            <w:tcW w:w="648" w:type="dxa"/>
            <w:shd w:val="clear" w:color="auto" w:fill="auto"/>
          </w:tcPr>
          <w:p w14:paraId="2F5C60D9"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05FC24AD"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3517AB09"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680935DC" w14:textId="17973E87" w:rsidR="001378CA" w:rsidRPr="009F6D3C" w:rsidRDefault="001378CA" w:rsidP="00462E0B">
            <w:pPr>
              <w:spacing w:line="240" w:lineRule="auto"/>
              <w:ind w:firstLine="889"/>
              <w:jc w:val="both"/>
              <w:rPr>
                <w:rFonts w:ascii="Times New Roman" w:hAnsi="Times New Roman"/>
                <w:kern w:val="1"/>
                <w:lang w:eastAsia="ar-SA"/>
              </w:rPr>
            </w:pPr>
            <w:r w:rsidRPr="009F6D3C">
              <w:rPr>
                <w:rFonts w:ascii="Times New Roman" w:hAnsi="Times New Roman"/>
                <w:kern w:val="1"/>
                <w:lang w:eastAsia="ar-SA"/>
              </w:rPr>
              <w:t xml:space="preserve">Наименование объекта закупки: </w:t>
            </w:r>
            <w:r w:rsidR="00B205FF">
              <w:rPr>
                <w:rFonts w:ascii="Times New Roman" w:hAnsi="Times New Roman"/>
                <w:kern w:val="1"/>
                <w:lang w:eastAsia="ar-SA"/>
              </w:rPr>
              <w:t>п</w:t>
            </w:r>
            <w:r w:rsidR="00B205FF" w:rsidRPr="00B205FF">
              <w:rPr>
                <w:rFonts w:ascii="Times New Roman" w:hAnsi="Times New Roman"/>
                <w:kern w:val="1"/>
                <w:lang w:eastAsia="ar-SA"/>
              </w:rPr>
              <w:t>оставк</w:t>
            </w:r>
            <w:r w:rsidR="00B205FF">
              <w:rPr>
                <w:rFonts w:ascii="Times New Roman" w:hAnsi="Times New Roman"/>
                <w:kern w:val="1"/>
                <w:lang w:eastAsia="ar-SA"/>
              </w:rPr>
              <w:t>а</w:t>
            </w:r>
            <w:r w:rsidR="00B205FF" w:rsidRPr="00B205FF">
              <w:rPr>
                <w:rFonts w:ascii="Times New Roman" w:hAnsi="Times New Roman"/>
                <w:kern w:val="1"/>
                <w:lang w:eastAsia="ar-SA"/>
              </w:rPr>
              <w:t xml:space="preserve"> </w:t>
            </w:r>
            <w:r w:rsidR="008B20C0" w:rsidRPr="008B20C0">
              <w:rPr>
                <w:rFonts w:ascii="Times New Roman" w:hAnsi="Times New Roman"/>
                <w:b/>
                <w:kern w:val="1"/>
                <w:lang w:eastAsia="ar-SA"/>
              </w:rPr>
              <w:t xml:space="preserve">комплектной трансформаторной подстанции </w:t>
            </w:r>
            <w:bookmarkStart w:id="4" w:name="_Hlk171331980"/>
            <w:r w:rsidR="008B20C0" w:rsidRPr="008B20C0">
              <w:rPr>
                <w:rFonts w:ascii="Times New Roman" w:hAnsi="Times New Roman"/>
                <w:b/>
                <w:kern w:val="1"/>
                <w:lang w:eastAsia="ar-SA"/>
              </w:rPr>
              <w:t xml:space="preserve">КТП с силовым масляным трансформатором ТМГ 250/10/0,4 </w:t>
            </w:r>
            <w:proofErr w:type="spellStart"/>
            <w:r w:rsidR="008B20C0" w:rsidRPr="008B20C0">
              <w:rPr>
                <w:rFonts w:ascii="Times New Roman" w:hAnsi="Times New Roman"/>
                <w:b/>
                <w:kern w:val="1"/>
                <w:lang w:eastAsia="ar-SA"/>
              </w:rPr>
              <w:t>кВ</w:t>
            </w:r>
            <w:bookmarkEnd w:id="4"/>
            <w:proofErr w:type="spellEnd"/>
            <w:r w:rsidR="008B20C0" w:rsidRPr="008B20C0">
              <w:rPr>
                <w:rFonts w:ascii="Times New Roman" w:hAnsi="Times New Roman"/>
                <w:b/>
                <w:kern w:val="1"/>
                <w:lang w:eastAsia="ar-SA"/>
              </w:rPr>
              <w:t xml:space="preserve"> для нужд ООО «РСК сети»</w:t>
            </w:r>
            <w:r w:rsidR="00F67322">
              <w:rPr>
                <w:rFonts w:ascii="Times New Roman" w:hAnsi="Times New Roman"/>
                <w:b/>
                <w:kern w:val="1"/>
                <w:lang w:eastAsia="ar-SA"/>
              </w:rPr>
              <w:t>.</w:t>
            </w:r>
          </w:p>
          <w:p w14:paraId="44641E9A" w14:textId="77777777" w:rsidR="001378CA" w:rsidRPr="00DC23C6" w:rsidRDefault="001378CA" w:rsidP="00462E0B">
            <w:pPr>
              <w:ind w:firstLine="889"/>
              <w:jc w:val="both"/>
              <w:rPr>
                <w:rFonts w:ascii="Times New Roman" w:hAnsi="Times New Roman"/>
              </w:rPr>
            </w:pPr>
            <w:r w:rsidRPr="00DC23C6">
              <w:rPr>
                <w:rFonts w:ascii="Times New Roman" w:hAnsi="Times New Roman"/>
              </w:rPr>
              <w:t>Описание: указано в Техническом задании</w:t>
            </w:r>
            <w:r w:rsidR="00B33101">
              <w:rPr>
                <w:rFonts w:ascii="Times New Roman" w:hAnsi="Times New Roman"/>
              </w:rPr>
              <w:t>.</w:t>
            </w:r>
          </w:p>
          <w:p w14:paraId="4FF6C014"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483399B4" w14:textId="6B43C04A" w:rsidR="00E212C0" w:rsidRPr="00B400BB" w:rsidRDefault="008B20C0" w:rsidP="0008524F">
            <w:pPr>
              <w:spacing w:after="0"/>
              <w:ind w:firstLine="889"/>
              <w:rPr>
                <w:rFonts w:ascii="Times New Roman" w:hAnsi="Times New Roman"/>
              </w:rPr>
            </w:pPr>
            <w:r w:rsidRPr="008B20C0">
              <w:rPr>
                <w:rFonts w:ascii="Times New Roman" w:hAnsi="Times New Roman"/>
                <w:b/>
              </w:rPr>
              <w:t xml:space="preserve">КТП с ТМГ 250/10/0,4 </w:t>
            </w:r>
            <w:proofErr w:type="spellStart"/>
            <w:r w:rsidRPr="008B20C0">
              <w:rPr>
                <w:rFonts w:ascii="Times New Roman" w:hAnsi="Times New Roman"/>
                <w:b/>
              </w:rPr>
              <w:t>кВ</w:t>
            </w:r>
            <w:proofErr w:type="spellEnd"/>
            <w:r w:rsidRPr="008B20C0">
              <w:rPr>
                <w:rFonts w:ascii="Times New Roman" w:hAnsi="Times New Roman"/>
                <w:b/>
              </w:rPr>
              <w:t xml:space="preserve"> </w:t>
            </w:r>
            <w:r w:rsidR="00A051A6">
              <w:rPr>
                <w:rFonts w:ascii="Times New Roman" w:hAnsi="Times New Roman"/>
                <w:b/>
              </w:rPr>
              <w:t>-</w:t>
            </w:r>
            <w:r w:rsidR="0081531D">
              <w:rPr>
                <w:rFonts w:ascii="Times New Roman" w:hAnsi="Times New Roman"/>
                <w:b/>
              </w:rPr>
              <w:t xml:space="preserve"> </w:t>
            </w:r>
            <w:r w:rsidR="0008524F">
              <w:rPr>
                <w:rFonts w:ascii="Times New Roman" w:hAnsi="Times New Roman"/>
                <w:b/>
              </w:rPr>
              <w:t>1</w:t>
            </w:r>
            <w:r w:rsidR="00F517F4">
              <w:rPr>
                <w:rFonts w:ascii="Times New Roman" w:hAnsi="Times New Roman"/>
                <w:b/>
              </w:rPr>
              <w:t xml:space="preserve"> </w:t>
            </w:r>
            <w:r w:rsidR="00A051A6">
              <w:rPr>
                <w:rFonts w:ascii="Times New Roman" w:hAnsi="Times New Roman"/>
                <w:b/>
              </w:rPr>
              <w:t>штук</w:t>
            </w:r>
            <w:r w:rsidR="0008524F">
              <w:rPr>
                <w:rFonts w:ascii="Times New Roman" w:hAnsi="Times New Roman"/>
                <w:b/>
              </w:rPr>
              <w:t>а</w:t>
            </w:r>
            <w:r w:rsidR="00F517F4">
              <w:rPr>
                <w:rFonts w:ascii="Times New Roman" w:hAnsi="Times New Roman"/>
                <w:b/>
              </w:rPr>
              <w:t>.</w:t>
            </w:r>
          </w:p>
        </w:tc>
      </w:tr>
      <w:tr w:rsidR="001378CA" w:rsidRPr="00B400BB" w14:paraId="103C3D53" w14:textId="77777777" w:rsidTr="006144AA">
        <w:tc>
          <w:tcPr>
            <w:tcW w:w="648" w:type="dxa"/>
            <w:shd w:val="clear" w:color="auto" w:fill="auto"/>
          </w:tcPr>
          <w:p w14:paraId="52B90133"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1E6FD2D4"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2F7C590" w14:textId="7908FBE7" w:rsidR="001378CA" w:rsidRPr="006F429F" w:rsidRDefault="001378CA" w:rsidP="00462E0B">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Доставка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6F429F" w:rsidRPr="006F429F">
              <w:rPr>
                <w:rFonts w:ascii="Times New Roman" w:hAnsi="Times New Roman" w:cs="Times New Roman"/>
              </w:rPr>
              <w:t>г. Красноярск, ул. 2-я Брянская, 6Г</w:t>
            </w:r>
            <w:r w:rsidR="00EB4D90" w:rsidRPr="006F429F">
              <w:rPr>
                <w:rFonts w:ascii="Times New Roman" w:hAnsi="Times New Roman" w:cs="Times New Roman"/>
              </w:rPr>
              <w:t>.</w:t>
            </w:r>
          </w:p>
          <w:p w14:paraId="36630825" w14:textId="7D11D0EB" w:rsidR="001378CA" w:rsidRPr="00C549F9" w:rsidRDefault="001378CA" w:rsidP="00EB4D90">
            <w:pPr>
              <w:pStyle w:val="ad"/>
              <w:spacing w:after="0" w:line="100" w:lineRule="atLeast"/>
              <w:ind w:firstLine="889"/>
              <w:jc w:val="both"/>
              <w:rPr>
                <w:rFonts w:ascii="Times New Roman" w:hAnsi="Times New Roman" w:cs="Times New Roman"/>
              </w:rPr>
            </w:pPr>
            <w:r w:rsidRPr="006F429F">
              <w:rPr>
                <w:rFonts w:ascii="Times New Roman" w:hAnsi="Times New Roman" w:cs="Times New Roman"/>
              </w:rPr>
              <w:t xml:space="preserve">Поставка осуществляется на склад Заказчика, по адресу: </w:t>
            </w:r>
            <w:r w:rsidR="00631E5A" w:rsidRPr="006F429F">
              <w:rPr>
                <w:rFonts w:ascii="Times New Roman" w:hAnsi="Times New Roman" w:cs="Times New Roman"/>
              </w:rPr>
              <w:t xml:space="preserve">Красноярский край, </w:t>
            </w:r>
            <w:r w:rsidR="006F429F" w:rsidRPr="006F429F">
              <w:rPr>
                <w:rFonts w:ascii="Times New Roman" w:hAnsi="Times New Roman" w:cs="Times New Roman"/>
              </w:rPr>
              <w:t>г. Красноярск, ул. 2-я Брянская, 6Г</w:t>
            </w:r>
            <w:r w:rsidR="0054349D" w:rsidRPr="006F429F">
              <w:rPr>
                <w:rFonts w:ascii="Times New Roman" w:hAnsi="Times New Roman" w:cs="Times New Roman"/>
              </w:rPr>
              <w:t>.</w:t>
            </w:r>
            <w:r w:rsidRPr="00C549F9">
              <w:rPr>
                <w:rFonts w:ascii="Times New Roman" w:hAnsi="Times New Roman" w:cs="Times New Roman"/>
              </w:rPr>
              <w:t xml:space="preserve">       </w:t>
            </w:r>
          </w:p>
        </w:tc>
      </w:tr>
      <w:tr w:rsidR="001378CA" w:rsidRPr="00EF37DD" w14:paraId="3FCAB597" w14:textId="77777777" w:rsidTr="006144AA">
        <w:tc>
          <w:tcPr>
            <w:tcW w:w="648" w:type="dxa"/>
            <w:shd w:val="clear" w:color="auto" w:fill="auto"/>
          </w:tcPr>
          <w:p w14:paraId="7209505F"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6A5D47B1"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179442D2" w14:textId="76DCE2D3" w:rsidR="001378CA" w:rsidRPr="00C549F9" w:rsidRDefault="001378CA" w:rsidP="00462E0B">
            <w:pPr>
              <w:ind w:firstLine="889"/>
              <w:jc w:val="both"/>
              <w:rPr>
                <w:rFonts w:ascii="Times New Roman" w:hAnsi="Times New Roman"/>
              </w:rPr>
            </w:pPr>
            <w:r w:rsidRPr="00C549F9">
              <w:rPr>
                <w:rFonts w:ascii="Times New Roman" w:hAnsi="Times New Roman"/>
              </w:rPr>
              <w:t xml:space="preserve">Поставка Товара осуществляется одной партией, в срок </w:t>
            </w:r>
            <w:r w:rsidR="00462E0B" w:rsidRPr="00C549F9">
              <w:rPr>
                <w:rFonts w:ascii="Times New Roman" w:hAnsi="Times New Roman"/>
                <w:b/>
              </w:rPr>
              <w:t xml:space="preserve">не </w:t>
            </w:r>
            <w:r w:rsidR="00462E0B" w:rsidRPr="0091362F">
              <w:rPr>
                <w:rFonts w:ascii="Times New Roman" w:hAnsi="Times New Roman"/>
                <w:b/>
              </w:rPr>
              <w:t xml:space="preserve">позднее </w:t>
            </w:r>
            <w:r w:rsidR="008B20C0">
              <w:rPr>
                <w:rFonts w:ascii="Times New Roman" w:hAnsi="Times New Roman"/>
                <w:b/>
              </w:rPr>
              <w:t>8</w:t>
            </w:r>
            <w:r w:rsidR="00487EF0" w:rsidRPr="0091362F">
              <w:rPr>
                <w:rFonts w:ascii="Times New Roman" w:hAnsi="Times New Roman"/>
                <w:b/>
              </w:rPr>
              <w:t>0</w:t>
            </w:r>
            <w:r w:rsidRPr="0091362F">
              <w:rPr>
                <w:rFonts w:ascii="Times New Roman" w:hAnsi="Times New Roman"/>
                <w:b/>
              </w:rPr>
              <w:t xml:space="preserve"> (</w:t>
            </w:r>
            <w:r w:rsidR="008B20C0">
              <w:rPr>
                <w:rFonts w:ascii="Times New Roman" w:hAnsi="Times New Roman"/>
                <w:b/>
              </w:rPr>
              <w:t>восемьдесят)</w:t>
            </w:r>
            <w:r w:rsidRPr="00C549F9">
              <w:rPr>
                <w:rFonts w:ascii="Times New Roman" w:hAnsi="Times New Roman"/>
                <w:b/>
              </w:rPr>
              <w:t xml:space="preserve"> </w:t>
            </w:r>
            <w:r w:rsidR="005F7192" w:rsidRPr="00C549F9">
              <w:rPr>
                <w:rFonts w:ascii="Times New Roman" w:hAnsi="Times New Roman"/>
                <w:b/>
              </w:rPr>
              <w:t xml:space="preserve">календарных </w:t>
            </w:r>
            <w:r w:rsidRPr="00C549F9">
              <w:rPr>
                <w:rFonts w:ascii="Times New Roman" w:hAnsi="Times New Roman"/>
                <w:b/>
              </w:rPr>
              <w:t>дней</w:t>
            </w:r>
            <w:r w:rsidRPr="00C549F9">
              <w:rPr>
                <w:rFonts w:ascii="Times New Roman" w:hAnsi="Times New Roman"/>
              </w:rPr>
              <w:t xml:space="preserve"> с даты заключения Договора</w:t>
            </w:r>
            <w:r w:rsidR="00B205FF" w:rsidRPr="00C549F9">
              <w:rPr>
                <w:rFonts w:ascii="Times New Roman" w:hAnsi="Times New Roman"/>
              </w:rPr>
              <w:t>.</w:t>
            </w:r>
          </w:p>
          <w:p w14:paraId="2DD42CE2" w14:textId="4EBC0617" w:rsidR="001378CA" w:rsidRPr="00C549F9" w:rsidRDefault="001378CA" w:rsidP="006C1231">
            <w:pPr>
              <w:ind w:firstLine="889"/>
              <w:jc w:val="both"/>
              <w:rPr>
                <w:rFonts w:ascii="Times New Roman" w:hAnsi="Times New Roman"/>
              </w:rPr>
            </w:pPr>
            <w:r w:rsidRPr="00C549F9">
              <w:rPr>
                <w:rFonts w:ascii="Times New Roman" w:hAnsi="Times New Roman"/>
              </w:rPr>
              <w:t xml:space="preserve">Срок действия договора: </w:t>
            </w:r>
            <w:r w:rsidR="00DD354C" w:rsidRPr="00C549F9">
              <w:rPr>
                <w:rFonts w:ascii="Times New Roman" w:hAnsi="Times New Roman"/>
              </w:rPr>
              <w:t xml:space="preserve">с момента </w:t>
            </w:r>
            <w:r w:rsidR="004C7F27" w:rsidRPr="00C549F9">
              <w:rPr>
                <w:rFonts w:ascii="Times New Roman" w:hAnsi="Times New Roman"/>
              </w:rPr>
              <w:t xml:space="preserve">его </w:t>
            </w:r>
            <w:r w:rsidR="00DD354C" w:rsidRPr="00C549F9">
              <w:rPr>
                <w:rFonts w:ascii="Times New Roman" w:hAnsi="Times New Roman"/>
              </w:rPr>
              <w:t xml:space="preserve">подписания </w:t>
            </w:r>
            <w:r w:rsidR="004C7F27" w:rsidRPr="00C549F9">
              <w:rPr>
                <w:rFonts w:ascii="Times New Roman" w:hAnsi="Times New Roman"/>
              </w:rPr>
              <w:t xml:space="preserve">обеими </w:t>
            </w:r>
            <w:r w:rsidR="00DD354C" w:rsidRPr="00C549F9">
              <w:rPr>
                <w:rFonts w:ascii="Times New Roman" w:hAnsi="Times New Roman"/>
              </w:rPr>
              <w:t>Сторонами и действует до полного исполнения принятых Сторонами на себя обязательств</w:t>
            </w:r>
            <w:r w:rsidR="008676DE" w:rsidRPr="00C549F9">
              <w:rPr>
                <w:rFonts w:ascii="Times New Roman" w:hAnsi="Times New Roman"/>
              </w:rPr>
              <w:t>.</w:t>
            </w:r>
          </w:p>
        </w:tc>
      </w:tr>
      <w:tr w:rsidR="001378CA" w:rsidRPr="00B400BB" w14:paraId="66622811" w14:textId="77777777" w:rsidTr="006144AA">
        <w:tc>
          <w:tcPr>
            <w:tcW w:w="648" w:type="dxa"/>
            <w:shd w:val="clear" w:color="auto" w:fill="auto"/>
          </w:tcPr>
          <w:p w14:paraId="5EA53360"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02B0DBB2"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55E8EBC4" w14:textId="77777777" w:rsidR="001378CA" w:rsidRPr="00B400BB" w:rsidRDefault="001378CA" w:rsidP="001378CA">
            <w:pPr>
              <w:rPr>
                <w:rFonts w:ascii="Times New Roman" w:hAnsi="Times New Roman"/>
              </w:rPr>
            </w:pPr>
          </w:p>
          <w:p w14:paraId="63A9AF92"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7FC15E0F" w14:textId="16610CB4" w:rsidR="001378CA" w:rsidRPr="00AF549E" w:rsidRDefault="001378CA" w:rsidP="00462E0B">
            <w:pPr>
              <w:ind w:right="-5" w:firstLine="889"/>
              <w:jc w:val="both"/>
              <w:rPr>
                <w:rFonts w:ascii="Times New Roman" w:hAnsi="Times New Roman"/>
              </w:rPr>
            </w:pPr>
            <w:r w:rsidRPr="00917143">
              <w:rPr>
                <w:rFonts w:ascii="Times New Roman" w:hAnsi="Times New Roman"/>
              </w:rPr>
              <w:t xml:space="preserve">Начальная (максимальная) цена Договора </w:t>
            </w:r>
            <w:r w:rsidRPr="00F727EA">
              <w:rPr>
                <w:rFonts w:ascii="Times New Roman" w:hAnsi="Times New Roman"/>
              </w:rPr>
              <w:t xml:space="preserve">составляет </w:t>
            </w:r>
            <w:r w:rsidR="006F429F" w:rsidRPr="006F429F">
              <w:rPr>
                <w:rFonts w:ascii="Times New Roman" w:hAnsi="Times New Roman"/>
                <w:b/>
              </w:rPr>
              <w:t>1 335 589 (Один миллион триста тридцать пять тысяч пятьсот восемьдесят девять) рублей 22 копейки, с учетом НДС</w:t>
            </w:r>
            <w:r w:rsidRPr="006F429F">
              <w:rPr>
                <w:rFonts w:ascii="Times New Roman" w:eastAsia="Lucida Sans Unicode" w:hAnsi="Times New Roman"/>
                <w:kern w:val="1"/>
                <w:lang w:eastAsia="ar-SA"/>
              </w:rPr>
              <w:t>.</w:t>
            </w:r>
          </w:p>
          <w:p w14:paraId="3842667A" w14:textId="77777777" w:rsidR="001378CA" w:rsidRPr="00B400BB" w:rsidRDefault="001378CA" w:rsidP="00462E0B">
            <w:pPr>
              <w:ind w:firstLine="889"/>
              <w:jc w:val="both"/>
              <w:rPr>
                <w:rFonts w:ascii="Times New Roman" w:hAnsi="Times New Roman"/>
              </w:rPr>
            </w:pPr>
            <w:r w:rsidRPr="00AF549E">
              <w:rPr>
                <w:rFonts w:ascii="Times New Roman" w:hAnsi="Times New Roman"/>
              </w:rPr>
              <w:t xml:space="preserve"> Начальная</w:t>
            </w:r>
            <w:r>
              <w:rPr>
                <w:rFonts w:ascii="Times New Roman" w:hAnsi="Times New Roman"/>
              </w:rPr>
              <w:t xml:space="preserve">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 разгрузку</w:t>
            </w:r>
            <w:r w:rsidR="00462E0B">
              <w:rPr>
                <w:rFonts w:ascii="Times New Roman" w:hAnsi="Times New Roman"/>
              </w:rPr>
              <w:t>.</w:t>
            </w:r>
            <w:r>
              <w:rPr>
                <w:rFonts w:ascii="Times New Roman" w:hAnsi="Times New Roman"/>
              </w:rPr>
              <w:t xml:space="preserve"> </w:t>
            </w:r>
          </w:p>
        </w:tc>
      </w:tr>
      <w:tr w:rsidR="001378CA" w:rsidRPr="00B400BB" w14:paraId="5B5A6D11" w14:textId="77777777" w:rsidTr="006144AA">
        <w:tc>
          <w:tcPr>
            <w:tcW w:w="648" w:type="dxa"/>
            <w:shd w:val="clear" w:color="auto" w:fill="auto"/>
          </w:tcPr>
          <w:p w14:paraId="5EA7F488"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6C5CF5DF"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45515E81"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5DA34351"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2970ED5A" w14:textId="77777777" w:rsidTr="006144AA">
        <w:tc>
          <w:tcPr>
            <w:tcW w:w="648" w:type="dxa"/>
            <w:shd w:val="clear" w:color="auto" w:fill="auto"/>
          </w:tcPr>
          <w:p w14:paraId="3716FB92"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07BDD414"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187DB40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20B44246" w14:textId="77777777" w:rsidTr="006144AA">
        <w:trPr>
          <w:trHeight w:val="738"/>
        </w:trPr>
        <w:tc>
          <w:tcPr>
            <w:tcW w:w="648" w:type="dxa"/>
            <w:shd w:val="clear" w:color="auto" w:fill="auto"/>
          </w:tcPr>
          <w:p w14:paraId="6C4E69FD"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1744F60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B9EA888"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1378CA" w:rsidRPr="00B400BB" w14:paraId="4B9BF590" w14:textId="77777777" w:rsidTr="006144AA">
        <w:trPr>
          <w:trHeight w:val="1772"/>
        </w:trPr>
        <w:tc>
          <w:tcPr>
            <w:tcW w:w="648" w:type="dxa"/>
            <w:shd w:val="clear" w:color="auto" w:fill="auto"/>
          </w:tcPr>
          <w:p w14:paraId="3E5F3B3D"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66707BC2" w14:textId="77777777" w:rsidR="001378CA" w:rsidRPr="00B400BB" w:rsidRDefault="001378CA" w:rsidP="001378CA">
            <w:pPr>
              <w:rPr>
                <w:rFonts w:ascii="Times New Roman" w:hAnsi="Times New Roman"/>
              </w:rPr>
            </w:pPr>
          </w:p>
          <w:p w14:paraId="0448B133" w14:textId="77777777" w:rsidR="001378CA" w:rsidRPr="00B400BB" w:rsidRDefault="001378CA" w:rsidP="001378CA">
            <w:pPr>
              <w:rPr>
                <w:rFonts w:ascii="Times New Roman" w:hAnsi="Times New Roman"/>
              </w:rPr>
            </w:pPr>
          </w:p>
        </w:tc>
        <w:tc>
          <w:tcPr>
            <w:tcW w:w="3600" w:type="dxa"/>
            <w:shd w:val="clear" w:color="auto" w:fill="auto"/>
          </w:tcPr>
          <w:p w14:paraId="73C29E55"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0C41148C" w14:textId="77777777" w:rsidR="001378CA" w:rsidRDefault="001378CA" w:rsidP="001378CA">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37BE0777" w14:textId="77777777" w:rsidR="001378CA" w:rsidRDefault="001378CA" w:rsidP="001378CA">
            <w:pPr>
              <w:rPr>
                <w:rFonts w:ascii="Times New Roman" w:hAnsi="Times New Roman"/>
              </w:rPr>
            </w:pPr>
          </w:p>
          <w:p w14:paraId="10313A73" w14:textId="77777777" w:rsidR="001378CA" w:rsidRPr="00B260E8" w:rsidRDefault="001378CA" w:rsidP="001378CA">
            <w:pPr>
              <w:rPr>
                <w:rFonts w:ascii="Times New Roman" w:hAnsi="Times New Roman"/>
              </w:rPr>
            </w:pPr>
          </w:p>
        </w:tc>
      </w:tr>
      <w:tr w:rsidR="001378CA" w:rsidRPr="00B400BB" w14:paraId="6EC0319F" w14:textId="77777777" w:rsidTr="006144AA">
        <w:trPr>
          <w:trHeight w:val="736"/>
        </w:trPr>
        <w:tc>
          <w:tcPr>
            <w:tcW w:w="648" w:type="dxa"/>
            <w:shd w:val="clear" w:color="auto" w:fill="auto"/>
          </w:tcPr>
          <w:p w14:paraId="3928807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61D4FEF7"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43462A3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75CF3E33" w14:textId="77777777" w:rsidR="001378CA" w:rsidRPr="00B400BB" w:rsidRDefault="001378CA" w:rsidP="001378CA">
            <w:pPr>
              <w:ind w:firstLine="72"/>
              <w:jc w:val="center"/>
              <w:rPr>
                <w:rFonts w:ascii="Times New Roman" w:hAnsi="Times New Roman"/>
                <w:i/>
              </w:rPr>
            </w:pPr>
          </w:p>
          <w:p w14:paraId="2A9214C7"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4133DFA6" w14:textId="77777777" w:rsidR="001378CA" w:rsidRPr="00B400BB" w:rsidRDefault="001378CA" w:rsidP="001378CA">
            <w:pPr>
              <w:ind w:firstLine="72"/>
              <w:jc w:val="center"/>
              <w:rPr>
                <w:rFonts w:ascii="Times New Roman" w:hAnsi="Times New Roman"/>
                <w:i/>
              </w:rPr>
            </w:pPr>
          </w:p>
          <w:p w14:paraId="7E17B679"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462D339" w14:textId="77777777" w:rsidTr="006144AA">
        <w:trPr>
          <w:trHeight w:val="415"/>
        </w:trPr>
        <w:tc>
          <w:tcPr>
            <w:tcW w:w="9828" w:type="dxa"/>
            <w:gridSpan w:val="4"/>
            <w:shd w:val="clear" w:color="auto" w:fill="auto"/>
          </w:tcPr>
          <w:p w14:paraId="5E3C8FBB"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3B57F86E" w14:textId="77777777" w:rsidTr="006144AA">
        <w:trPr>
          <w:trHeight w:val="210"/>
        </w:trPr>
        <w:tc>
          <w:tcPr>
            <w:tcW w:w="648" w:type="dxa"/>
            <w:shd w:val="clear" w:color="auto" w:fill="auto"/>
          </w:tcPr>
          <w:p w14:paraId="6E4E06D3" w14:textId="77777777" w:rsidR="001378CA" w:rsidRPr="00B400BB" w:rsidRDefault="001378CA" w:rsidP="001378CA">
            <w:pPr>
              <w:jc w:val="center"/>
              <w:rPr>
                <w:rFonts w:ascii="Times New Roman" w:hAnsi="Times New Roman"/>
              </w:rPr>
            </w:pPr>
            <w:r w:rsidRPr="00B400BB">
              <w:rPr>
                <w:rFonts w:ascii="Times New Roman" w:hAnsi="Times New Roman"/>
              </w:rPr>
              <w:t>13</w:t>
            </w:r>
          </w:p>
        </w:tc>
        <w:tc>
          <w:tcPr>
            <w:tcW w:w="3600" w:type="dxa"/>
            <w:shd w:val="clear" w:color="auto" w:fill="auto"/>
          </w:tcPr>
          <w:p w14:paraId="4268B3AE"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45C1EAC2"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7D7208A3" w14:textId="77777777" w:rsidTr="006144AA">
        <w:trPr>
          <w:trHeight w:val="1240"/>
        </w:trPr>
        <w:tc>
          <w:tcPr>
            <w:tcW w:w="648" w:type="dxa"/>
            <w:shd w:val="clear" w:color="auto" w:fill="auto"/>
          </w:tcPr>
          <w:p w14:paraId="38E279A4"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14</w:t>
            </w:r>
          </w:p>
        </w:tc>
        <w:tc>
          <w:tcPr>
            <w:tcW w:w="3600" w:type="dxa"/>
            <w:shd w:val="clear" w:color="auto" w:fill="auto"/>
          </w:tcPr>
          <w:p w14:paraId="63614EB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2715768F"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4CFDEE9C" w14:textId="77777777" w:rsidTr="006144AA">
        <w:trPr>
          <w:trHeight w:val="620"/>
        </w:trPr>
        <w:tc>
          <w:tcPr>
            <w:tcW w:w="648" w:type="dxa"/>
            <w:shd w:val="clear" w:color="auto" w:fill="auto"/>
          </w:tcPr>
          <w:p w14:paraId="1AC25A5D"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2D11731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1178C98B"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61D895F6" w14:textId="77777777" w:rsidR="001378CA" w:rsidRPr="00B400BB" w:rsidRDefault="001378CA" w:rsidP="001378CA">
            <w:pPr>
              <w:jc w:val="center"/>
              <w:rPr>
                <w:rFonts w:ascii="Times New Roman" w:hAnsi="Times New Roman"/>
                <w:b/>
              </w:rPr>
            </w:pPr>
          </w:p>
        </w:tc>
      </w:tr>
      <w:tr w:rsidR="001378CA" w:rsidRPr="00B400BB" w14:paraId="748AB04B" w14:textId="77777777" w:rsidTr="006144AA">
        <w:trPr>
          <w:trHeight w:val="965"/>
        </w:trPr>
        <w:tc>
          <w:tcPr>
            <w:tcW w:w="648" w:type="dxa"/>
            <w:shd w:val="clear" w:color="auto" w:fill="auto"/>
          </w:tcPr>
          <w:p w14:paraId="44B7B442"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68B1CC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31DC8943"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770D13C7" w14:textId="77777777" w:rsidTr="006144AA">
        <w:trPr>
          <w:trHeight w:val="965"/>
        </w:trPr>
        <w:tc>
          <w:tcPr>
            <w:tcW w:w="648" w:type="dxa"/>
            <w:shd w:val="clear" w:color="auto" w:fill="auto"/>
          </w:tcPr>
          <w:p w14:paraId="079A2F1A"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410DA3A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34D1CA2"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00504534"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227B80E8" w14:textId="77777777" w:rsidR="001378CA" w:rsidRPr="00B400BB" w:rsidRDefault="001378CA" w:rsidP="001378CA">
            <w:pPr>
              <w:jc w:val="center"/>
              <w:rPr>
                <w:rFonts w:ascii="Times New Roman" w:hAnsi="Times New Roman"/>
                <w:u w:val="single"/>
              </w:rPr>
            </w:pPr>
          </w:p>
        </w:tc>
      </w:tr>
      <w:tr w:rsidR="001378CA" w:rsidRPr="00B400BB" w14:paraId="22B1E879" w14:textId="77777777" w:rsidTr="006144AA">
        <w:tc>
          <w:tcPr>
            <w:tcW w:w="9828" w:type="dxa"/>
            <w:gridSpan w:val="4"/>
            <w:shd w:val="clear" w:color="auto" w:fill="auto"/>
          </w:tcPr>
          <w:p w14:paraId="4BBCBD2B"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09EC1D39" w14:textId="77777777" w:rsidTr="006144AA">
        <w:trPr>
          <w:trHeight w:val="1240"/>
        </w:trPr>
        <w:tc>
          <w:tcPr>
            <w:tcW w:w="648" w:type="dxa"/>
            <w:shd w:val="clear" w:color="auto" w:fill="auto"/>
          </w:tcPr>
          <w:p w14:paraId="1E30393C"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3B106D04"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0331177"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4231C1FF"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w:t>
            </w:r>
            <w:proofErr w:type="gramStart"/>
            <w:r>
              <w:rPr>
                <w:rFonts w:ascii="Times New Roman" w:hAnsi="Times New Roman"/>
              </w:rPr>
              <w:t xml:space="preserve">разделе </w:t>
            </w:r>
            <w:r w:rsidRPr="00B400BB">
              <w:rPr>
                <w:rFonts w:ascii="Times New Roman" w:hAnsi="Times New Roman"/>
              </w:rPr>
              <w:t xml:space="preserve"> документации</w:t>
            </w:r>
            <w:proofErr w:type="gramEnd"/>
            <w:r w:rsidRPr="00B400BB">
              <w:rPr>
                <w:rFonts w:ascii="Times New Roman" w:hAnsi="Times New Roman"/>
              </w:rPr>
              <w:t xml:space="preserve"> об электронном аукционе.</w:t>
            </w:r>
          </w:p>
        </w:tc>
      </w:tr>
      <w:tr w:rsidR="001378CA" w:rsidRPr="00B400BB" w14:paraId="7B467719" w14:textId="77777777" w:rsidTr="006144AA">
        <w:trPr>
          <w:trHeight w:val="1240"/>
        </w:trPr>
        <w:tc>
          <w:tcPr>
            <w:tcW w:w="648" w:type="dxa"/>
            <w:shd w:val="clear" w:color="auto" w:fill="auto"/>
          </w:tcPr>
          <w:p w14:paraId="4229BD71"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5655788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27FEDDFE" w14:textId="05443F9C" w:rsidR="001378CA" w:rsidRPr="0055002F" w:rsidRDefault="00613970" w:rsidP="001378CA">
            <w:pPr>
              <w:jc w:val="center"/>
              <w:rPr>
                <w:rFonts w:ascii="Times New Roman" w:hAnsi="Times New Roman"/>
                <w:color w:val="FF0000"/>
              </w:rPr>
            </w:pPr>
            <w:r w:rsidRPr="006F429F">
              <w:rPr>
                <w:rFonts w:ascii="Times New Roman" w:hAnsi="Times New Roman"/>
                <w:color w:val="FF0000"/>
              </w:rPr>
              <w:t>2</w:t>
            </w:r>
            <w:r w:rsidR="006F429F" w:rsidRPr="006F429F">
              <w:rPr>
                <w:rFonts w:ascii="Times New Roman" w:hAnsi="Times New Roman"/>
                <w:color w:val="FF0000"/>
              </w:rPr>
              <w:t>6</w:t>
            </w:r>
            <w:r w:rsidR="001378CA" w:rsidRPr="006F429F">
              <w:rPr>
                <w:rFonts w:ascii="Times New Roman" w:hAnsi="Times New Roman"/>
                <w:color w:val="FF0000"/>
              </w:rPr>
              <w:t>.</w:t>
            </w:r>
            <w:r w:rsidRPr="006F429F">
              <w:rPr>
                <w:rFonts w:ascii="Times New Roman" w:hAnsi="Times New Roman"/>
                <w:color w:val="FF0000"/>
              </w:rPr>
              <w:t>0</w:t>
            </w:r>
            <w:r w:rsidR="006F429F" w:rsidRPr="006F429F">
              <w:rPr>
                <w:rFonts w:ascii="Times New Roman" w:hAnsi="Times New Roman"/>
                <w:color w:val="FF0000"/>
              </w:rPr>
              <w:t>7</w:t>
            </w:r>
            <w:r w:rsidR="001378CA" w:rsidRPr="006F429F">
              <w:rPr>
                <w:rFonts w:ascii="Times New Roman" w:hAnsi="Times New Roman"/>
                <w:color w:val="FF0000"/>
              </w:rPr>
              <w:t>.20</w:t>
            </w:r>
            <w:r w:rsidR="006D3362" w:rsidRPr="006F429F">
              <w:rPr>
                <w:rFonts w:ascii="Times New Roman" w:hAnsi="Times New Roman"/>
                <w:color w:val="FF0000"/>
              </w:rPr>
              <w:t>2</w:t>
            </w:r>
            <w:r w:rsidR="007B1BC0" w:rsidRPr="006F429F">
              <w:rPr>
                <w:rFonts w:ascii="Times New Roman" w:hAnsi="Times New Roman"/>
                <w:color w:val="FF0000"/>
              </w:rPr>
              <w:t>4</w:t>
            </w:r>
            <w:r w:rsidR="001378CA" w:rsidRPr="006F429F">
              <w:rPr>
                <w:rFonts w:ascii="Times New Roman" w:hAnsi="Times New Roman"/>
                <w:color w:val="FF0000"/>
              </w:rPr>
              <w:t xml:space="preserve"> г.</w:t>
            </w:r>
          </w:p>
          <w:p w14:paraId="77971D28" w14:textId="77777777" w:rsidR="001378CA" w:rsidRPr="0055002F" w:rsidRDefault="001378CA" w:rsidP="000E7782">
            <w:pPr>
              <w:jc w:val="center"/>
              <w:rPr>
                <w:rFonts w:ascii="Times New Roman" w:hAnsi="Times New Roman"/>
                <w:color w:val="FF0000"/>
              </w:rPr>
            </w:pPr>
            <w:r w:rsidRPr="0055002F">
              <w:rPr>
                <w:rFonts w:ascii="Times New Roman" w:hAnsi="Times New Roman"/>
              </w:rPr>
              <w:t xml:space="preserve">Время: до </w:t>
            </w:r>
            <w:r w:rsidR="000E7782" w:rsidRPr="0055002F">
              <w:rPr>
                <w:rFonts w:ascii="Times New Roman" w:hAnsi="Times New Roman"/>
              </w:rPr>
              <w:t>09</w:t>
            </w:r>
            <w:r w:rsidRPr="0055002F">
              <w:rPr>
                <w:rFonts w:ascii="Times New Roman" w:hAnsi="Times New Roman"/>
              </w:rPr>
              <w:t xml:space="preserve"> часов 00 минут (по местному времени Заказчика)</w:t>
            </w:r>
            <w:r w:rsidRPr="0055002F">
              <w:rPr>
                <w:rFonts w:ascii="Times New Roman" w:eastAsia="Lucida Sans Unicode" w:hAnsi="Times New Roman"/>
                <w:sz w:val="26"/>
                <w:szCs w:val="26"/>
                <w:lang w:eastAsia="hi-IN" w:bidi="hi-IN"/>
              </w:rPr>
              <w:t xml:space="preserve"> (MSK +4.00)</w:t>
            </w:r>
          </w:p>
        </w:tc>
      </w:tr>
      <w:tr w:rsidR="001378CA" w:rsidRPr="00B400BB" w14:paraId="4D1DB95C" w14:textId="77777777" w:rsidTr="006144AA">
        <w:tc>
          <w:tcPr>
            <w:tcW w:w="648" w:type="dxa"/>
            <w:shd w:val="clear" w:color="auto" w:fill="auto"/>
          </w:tcPr>
          <w:p w14:paraId="5953E5C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02A1F7B5"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1AA87F06" w14:textId="77777777" w:rsidR="001378CA" w:rsidRPr="0055002F" w:rsidRDefault="001378CA" w:rsidP="001378CA">
            <w:pPr>
              <w:jc w:val="center"/>
              <w:rPr>
                <w:rFonts w:ascii="Times New Roman" w:hAnsi="Times New Roman"/>
              </w:rPr>
            </w:pPr>
            <w:r w:rsidRPr="0055002F">
              <w:rPr>
                <w:rFonts w:ascii="Times New Roman" w:hAnsi="Times New Roman"/>
              </w:rPr>
              <w:t>Не установлено</w:t>
            </w:r>
          </w:p>
        </w:tc>
      </w:tr>
      <w:tr w:rsidR="001378CA" w:rsidRPr="00B400BB" w14:paraId="7BF0A2CD" w14:textId="77777777" w:rsidTr="006144AA">
        <w:tc>
          <w:tcPr>
            <w:tcW w:w="648" w:type="dxa"/>
            <w:shd w:val="clear" w:color="auto" w:fill="auto"/>
          </w:tcPr>
          <w:p w14:paraId="085CE766"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6F25F9E3"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1EF05E65" w14:textId="77777777" w:rsidR="001378CA" w:rsidRPr="0055002F" w:rsidRDefault="001378CA" w:rsidP="001378CA">
            <w:pPr>
              <w:jc w:val="center"/>
              <w:rPr>
                <w:rFonts w:ascii="Times New Roman" w:hAnsi="Times New Roman"/>
              </w:rPr>
            </w:pPr>
            <w:r w:rsidRPr="0055002F">
              <w:rPr>
                <w:rFonts w:ascii="Times New Roman" w:hAnsi="Times New Roman"/>
              </w:rPr>
              <w:t xml:space="preserve">- </w:t>
            </w:r>
          </w:p>
          <w:p w14:paraId="066215F2" w14:textId="77777777" w:rsidR="001378CA" w:rsidRPr="0055002F" w:rsidRDefault="001378CA" w:rsidP="001378CA">
            <w:pPr>
              <w:jc w:val="center"/>
              <w:rPr>
                <w:rFonts w:ascii="Times New Roman" w:hAnsi="Times New Roman"/>
              </w:rPr>
            </w:pPr>
          </w:p>
        </w:tc>
      </w:tr>
      <w:tr w:rsidR="001378CA" w:rsidRPr="00B400BB" w14:paraId="4D158644" w14:textId="77777777" w:rsidTr="006144AA">
        <w:tc>
          <w:tcPr>
            <w:tcW w:w="9828" w:type="dxa"/>
            <w:gridSpan w:val="4"/>
            <w:shd w:val="clear" w:color="auto" w:fill="auto"/>
          </w:tcPr>
          <w:p w14:paraId="59A29406" w14:textId="77777777" w:rsidR="001378CA" w:rsidRPr="0055002F" w:rsidRDefault="001378CA" w:rsidP="001378CA">
            <w:pPr>
              <w:jc w:val="center"/>
              <w:rPr>
                <w:rFonts w:ascii="Times New Roman" w:hAnsi="Times New Roman"/>
                <w:b/>
              </w:rPr>
            </w:pPr>
            <w:r w:rsidRPr="0055002F">
              <w:rPr>
                <w:rFonts w:ascii="Times New Roman" w:hAnsi="Times New Roman"/>
                <w:b/>
              </w:rPr>
              <w:t>Порядок проведения процедур электронного аукциона</w:t>
            </w:r>
          </w:p>
        </w:tc>
      </w:tr>
      <w:tr w:rsidR="001378CA" w:rsidRPr="00D00EDE" w14:paraId="78FC56D9" w14:textId="77777777" w:rsidTr="00130DAD">
        <w:trPr>
          <w:trHeight w:val="122"/>
        </w:trPr>
        <w:tc>
          <w:tcPr>
            <w:tcW w:w="648" w:type="dxa"/>
            <w:shd w:val="clear" w:color="auto" w:fill="auto"/>
          </w:tcPr>
          <w:p w14:paraId="4DCCC19C" w14:textId="77777777" w:rsidR="001378CA" w:rsidRPr="00216860" w:rsidRDefault="001378CA" w:rsidP="001378CA">
            <w:pPr>
              <w:jc w:val="center"/>
              <w:rPr>
                <w:rFonts w:ascii="Times New Roman" w:hAnsi="Times New Roman"/>
              </w:rPr>
            </w:pPr>
            <w:r w:rsidRPr="00216860">
              <w:rPr>
                <w:rFonts w:ascii="Times New Roman" w:hAnsi="Times New Roman"/>
              </w:rPr>
              <w:t>21</w:t>
            </w:r>
          </w:p>
        </w:tc>
        <w:tc>
          <w:tcPr>
            <w:tcW w:w="3746" w:type="dxa"/>
            <w:gridSpan w:val="2"/>
            <w:shd w:val="clear" w:color="auto" w:fill="auto"/>
          </w:tcPr>
          <w:p w14:paraId="432C4E85" w14:textId="77777777" w:rsidR="001378CA" w:rsidRPr="0055002F" w:rsidRDefault="001378CA" w:rsidP="001378CA">
            <w:pPr>
              <w:rPr>
                <w:rFonts w:ascii="Times New Roman" w:hAnsi="Times New Roman"/>
              </w:rPr>
            </w:pPr>
            <w:r w:rsidRPr="0055002F">
              <w:rPr>
                <w:rFonts w:ascii="Times New Roman" w:hAnsi="Times New Roman"/>
              </w:rPr>
              <w:t xml:space="preserve">Дата начала и окончания срока предоставления участникам электронного аукциона разъяснений положений документации об </w:t>
            </w:r>
            <w:bookmarkStart w:id="5" w:name="_GoBack"/>
            <w:bookmarkEnd w:id="5"/>
            <w:r w:rsidRPr="0055002F">
              <w:rPr>
                <w:rFonts w:ascii="Times New Roman" w:hAnsi="Times New Roman"/>
              </w:rPr>
              <w:lastRenderedPageBreak/>
              <w:t>электронной аукционе</w:t>
            </w:r>
          </w:p>
        </w:tc>
        <w:tc>
          <w:tcPr>
            <w:tcW w:w="5434" w:type="dxa"/>
            <w:shd w:val="clear" w:color="auto" w:fill="auto"/>
            <w:vAlign w:val="center"/>
          </w:tcPr>
          <w:p w14:paraId="15CD1DC9" w14:textId="6D13CCA7" w:rsidR="001378CA" w:rsidRPr="006F429F" w:rsidRDefault="001378CA" w:rsidP="00A119A7">
            <w:pPr>
              <w:jc w:val="center"/>
              <w:rPr>
                <w:rFonts w:ascii="Times New Roman" w:hAnsi="Times New Roman"/>
                <w:color w:val="FF0000"/>
              </w:rPr>
            </w:pPr>
            <w:r w:rsidRPr="006F429F">
              <w:rPr>
                <w:rFonts w:ascii="Times New Roman" w:hAnsi="Times New Roman"/>
                <w:color w:val="FF0000"/>
              </w:rPr>
              <w:lastRenderedPageBreak/>
              <w:t xml:space="preserve">с </w:t>
            </w:r>
            <w:r w:rsidR="006F429F" w:rsidRPr="006F429F">
              <w:rPr>
                <w:rFonts w:ascii="Times New Roman" w:hAnsi="Times New Roman"/>
                <w:color w:val="FF0000"/>
              </w:rPr>
              <w:t>10</w:t>
            </w:r>
            <w:r w:rsidR="002C5A82" w:rsidRPr="006F429F">
              <w:rPr>
                <w:rFonts w:ascii="Times New Roman" w:hAnsi="Times New Roman"/>
                <w:color w:val="FF0000"/>
              </w:rPr>
              <w:t>.</w:t>
            </w:r>
            <w:r w:rsidR="00613970" w:rsidRPr="006F429F">
              <w:rPr>
                <w:rFonts w:ascii="Times New Roman" w:hAnsi="Times New Roman"/>
                <w:color w:val="FF0000"/>
              </w:rPr>
              <w:t>0</w:t>
            </w:r>
            <w:r w:rsidR="006F429F" w:rsidRPr="006F429F">
              <w:rPr>
                <w:rFonts w:ascii="Times New Roman" w:hAnsi="Times New Roman"/>
                <w:color w:val="FF0000"/>
              </w:rPr>
              <w:t>7</w:t>
            </w:r>
            <w:r w:rsidRPr="006F429F">
              <w:rPr>
                <w:rFonts w:ascii="Times New Roman" w:hAnsi="Times New Roman"/>
                <w:color w:val="FF0000"/>
              </w:rPr>
              <w:t>.20</w:t>
            </w:r>
            <w:r w:rsidR="00216860" w:rsidRPr="006F429F">
              <w:rPr>
                <w:rFonts w:ascii="Times New Roman" w:hAnsi="Times New Roman"/>
                <w:color w:val="FF0000"/>
              </w:rPr>
              <w:t>2</w:t>
            </w:r>
            <w:r w:rsidR="007B1BC0" w:rsidRPr="006F429F">
              <w:rPr>
                <w:rFonts w:ascii="Times New Roman" w:hAnsi="Times New Roman"/>
                <w:color w:val="FF0000"/>
              </w:rPr>
              <w:t>4</w:t>
            </w:r>
            <w:r w:rsidRPr="006F429F">
              <w:rPr>
                <w:rFonts w:ascii="Times New Roman" w:hAnsi="Times New Roman"/>
                <w:color w:val="FF0000"/>
              </w:rPr>
              <w:t xml:space="preserve"> г. по </w:t>
            </w:r>
            <w:r w:rsidR="00845C2E" w:rsidRPr="006F429F">
              <w:rPr>
                <w:rFonts w:ascii="Times New Roman" w:hAnsi="Times New Roman"/>
                <w:color w:val="FF0000"/>
              </w:rPr>
              <w:t>2</w:t>
            </w:r>
            <w:r w:rsidR="006F429F" w:rsidRPr="006F429F">
              <w:rPr>
                <w:rFonts w:ascii="Times New Roman" w:hAnsi="Times New Roman"/>
                <w:color w:val="FF0000"/>
              </w:rPr>
              <w:t>5</w:t>
            </w:r>
            <w:r w:rsidRPr="006F429F">
              <w:rPr>
                <w:rFonts w:ascii="Times New Roman" w:hAnsi="Times New Roman"/>
                <w:color w:val="FF0000"/>
              </w:rPr>
              <w:t>.</w:t>
            </w:r>
            <w:r w:rsidR="00613970" w:rsidRPr="006F429F">
              <w:rPr>
                <w:rFonts w:ascii="Times New Roman" w:hAnsi="Times New Roman"/>
                <w:color w:val="FF0000"/>
              </w:rPr>
              <w:t>0</w:t>
            </w:r>
            <w:r w:rsidR="006F429F" w:rsidRPr="006F429F">
              <w:rPr>
                <w:rFonts w:ascii="Times New Roman" w:hAnsi="Times New Roman"/>
                <w:color w:val="FF0000"/>
              </w:rPr>
              <w:t>7</w:t>
            </w:r>
            <w:r w:rsidRPr="006F429F">
              <w:rPr>
                <w:rFonts w:ascii="Times New Roman" w:hAnsi="Times New Roman"/>
                <w:color w:val="FF0000"/>
              </w:rPr>
              <w:t>.20</w:t>
            </w:r>
            <w:r w:rsidR="006D3362" w:rsidRPr="006F429F">
              <w:rPr>
                <w:rFonts w:ascii="Times New Roman" w:hAnsi="Times New Roman"/>
                <w:color w:val="FF0000"/>
              </w:rPr>
              <w:t>2</w:t>
            </w:r>
            <w:r w:rsidR="007B1BC0" w:rsidRPr="006F429F">
              <w:rPr>
                <w:rFonts w:ascii="Times New Roman" w:hAnsi="Times New Roman"/>
                <w:color w:val="FF0000"/>
              </w:rPr>
              <w:t>4</w:t>
            </w:r>
            <w:r w:rsidRPr="006F429F">
              <w:rPr>
                <w:rFonts w:ascii="Times New Roman" w:hAnsi="Times New Roman"/>
                <w:color w:val="FF0000"/>
              </w:rPr>
              <w:t xml:space="preserve"> г.</w:t>
            </w:r>
          </w:p>
        </w:tc>
      </w:tr>
      <w:tr w:rsidR="001378CA" w:rsidRPr="00D00EDE" w14:paraId="18BBB975" w14:textId="77777777" w:rsidTr="00130DAD">
        <w:trPr>
          <w:trHeight w:val="118"/>
        </w:trPr>
        <w:tc>
          <w:tcPr>
            <w:tcW w:w="648" w:type="dxa"/>
            <w:shd w:val="clear" w:color="auto" w:fill="auto"/>
          </w:tcPr>
          <w:p w14:paraId="039CB0D5"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2D38815E" w14:textId="77777777" w:rsidR="001378CA" w:rsidRPr="002C5A82" w:rsidRDefault="001378CA" w:rsidP="001378CA">
            <w:pPr>
              <w:rPr>
                <w:rFonts w:ascii="Times New Roman" w:hAnsi="Times New Roman"/>
              </w:rPr>
            </w:pPr>
            <w:r w:rsidRPr="002C5A82">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6BC7D082" w14:textId="77777777" w:rsidR="001378CA" w:rsidRPr="006F429F" w:rsidRDefault="001378CA" w:rsidP="001378CA">
            <w:pPr>
              <w:jc w:val="center"/>
              <w:rPr>
                <w:rFonts w:ascii="Times New Roman" w:hAnsi="Times New Roman"/>
                <w:color w:val="FF0000"/>
              </w:rPr>
            </w:pPr>
          </w:p>
          <w:p w14:paraId="6B96F180" w14:textId="41E99594" w:rsidR="001378CA" w:rsidRPr="006F429F" w:rsidRDefault="00613970" w:rsidP="00A119A7">
            <w:pPr>
              <w:jc w:val="center"/>
              <w:rPr>
                <w:rFonts w:ascii="Times New Roman" w:hAnsi="Times New Roman"/>
                <w:color w:val="FF0000"/>
              </w:rPr>
            </w:pPr>
            <w:r w:rsidRPr="006F429F">
              <w:rPr>
                <w:rFonts w:ascii="Times New Roman" w:hAnsi="Times New Roman"/>
                <w:color w:val="FF0000"/>
              </w:rPr>
              <w:t>2</w:t>
            </w:r>
            <w:r w:rsidR="006F429F" w:rsidRPr="006F429F">
              <w:rPr>
                <w:rFonts w:ascii="Times New Roman" w:hAnsi="Times New Roman"/>
                <w:color w:val="FF0000"/>
              </w:rPr>
              <w:t>9</w:t>
            </w:r>
            <w:r w:rsidR="001378CA" w:rsidRPr="006F429F">
              <w:rPr>
                <w:rFonts w:ascii="Times New Roman" w:hAnsi="Times New Roman"/>
                <w:color w:val="FF0000"/>
              </w:rPr>
              <w:t>.</w:t>
            </w:r>
            <w:r w:rsidRPr="006F429F">
              <w:rPr>
                <w:rFonts w:ascii="Times New Roman" w:hAnsi="Times New Roman"/>
                <w:color w:val="FF0000"/>
              </w:rPr>
              <w:t>0</w:t>
            </w:r>
            <w:r w:rsidR="006F429F" w:rsidRPr="006F429F">
              <w:rPr>
                <w:rFonts w:ascii="Times New Roman" w:hAnsi="Times New Roman"/>
                <w:color w:val="FF0000"/>
              </w:rPr>
              <w:t>7</w:t>
            </w:r>
            <w:r w:rsidR="001378CA" w:rsidRPr="006F429F">
              <w:rPr>
                <w:rFonts w:ascii="Times New Roman" w:hAnsi="Times New Roman"/>
                <w:color w:val="FF0000"/>
              </w:rPr>
              <w:t>.20</w:t>
            </w:r>
            <w:r w:rsidR="006D3362" w:rsidRPr="006F429F">
              <w:rPr>
                <w:rFonts w:ascii="Times New Roman" w:hAnsi="Times New Roman"/>
                <w:color w:val="FF0000"/>
              </w:rPr>
              <w:t>2</w:t>
            </w:r>
            <w:r w:rsidR="007B1BC0" w:rsidRPr="006F429F">
              <w:rPr>
                <w:rFonts w:ascii="Times New Roman" w:hAnsi="Times New Roman"/>
                <w:color w:val="FF0000"/>
              </w:rPr>
              <w:t>4</w:t>
            </w:r>
            <w:r w:rsidR="001378CA" w:rsidRPr="006F429F">
              <w:rPr>
                <w:rFonts w:ascii="Times New Roman" w:hAnsi="Times New Roman"/>
                <w:color w:val="FF0000"/>
              </w:rPr>
              <w:t xml:space="preserve"> г.</w:t>
            </w:r>
          </w:p>
        </w:tc>
      </w:tr>
      <w:tr w:rsidR="001378CA" w:rsidRPr="00D00EDE" w14:paraId="7400CAB0" w14:textId="77777777" w:rsidTr="00130DAD">
        <w:tc>
          <w:tcPr>
            <w:tcW w:w="648" w:type="dxa"/>
            <w:shd w:val="clear" w:color="auto" w:fill="auto"/>
          </w:tcPr>
          <w:p w14:paraId="74C67E04"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7DDD4859" w14:textId="77777777" w:rsidR="001378CA" w:rsidRPr="002C5A82" w:rsidRDefault="001378CA" w:rsidP="001378CA">
            <w:pPr>
              <w:rPr>
                <w:rFonts w:ascii="Times New Roman" w:hAnsi="Times New Roman"/>
              </w:rPr>
            </w:pPr>
            <w:r w:rsidRPr="002C5A82">
              <w:rPr>
                <w:rFonts w:ascii="Times New Roman" w:hAnsi="Times New Roman"/>
              </w:rPr>
              <w:t xml:space="preserve">Дата </w:t>
            </w:r>
            <w:r w:rsidR="00462E0B" w:rsidRPr="002C5A82">
              <w:rPr>
                <w:rFonts w:ascii="Times New Roman" w:hAnsi="Times New Roman"/>
              </w:rPr>
              <w:t xml:space="preserve">и время </w:t>
            </w:r>
            <w:r w:rsidRPr="002C5A82">
              <w:rPr>
                <w:rFonts w:ascii="Times New Roman" w:hAnsi="Times New Roman"/>
              </w:rPr>
              <w:t>проведения электронного аукциона</w:t>
            </w:r>
          </w:p>
        </w:tc>
        <w:tc>
          <w:tcPr>
            <w:tcW w:w="5434" w:type="dxa"/>
            <w:shd w:val="clear" w:color="auto" w:fill="auto"/>
          </w:tcPr>
          <w:p w14:paraId="2D2D89ED" w14:textId="16EF002F" w:rsidR="001378CA" w:rsidRPr="006F429F" w:rsidRDefault="006F429F" w:rsidP="001378CA">
            <w:pPr>
              <w:jc w:val="center"/>
              <w:rPr>
                <w:rFonts w:ascii="Times New Roman" w:hAnsi="Times New Roman"/>
                <w:color w:val="FF0000"/>
              </w:rPr>
            </w:pPr>
            <w:r w:rsidRPr="006F429F">
              <w:rPr>
                <w:rFonts w:ascii="Times New Roman" w:hAnsi="Times New Roman"/>
                <w:color w:val="FF0000"/>
              </w:rPr>
              <w:t>30</w:t>
            </w:r>
            <w:r w:rsidR="001378CA" w:rsidRPr="006F429F">
              <w:rPr>
                <w:rFonts w:ascii="Times New Roman" w:hAnsi="Times New Roman"/>
                <w:color w:val="FF0000"/>
              </w:rPr>
              <w:t>.</w:t>
            </w:r>
            <w:r w:rsidR="00613970" w:rsidRPr="006F429F">
              <w:rPr>
                <w:rFonts w:ascii="Times New Roman" w:hAnsi="Times New Roman"/>
                <w:color w:val="FF0000"/>
              </w:rPr>
              <w:t>0</w:t>
            </w:r>
            <w:r w:rsidRPr="006F429F">
              <w:rPr>
                <w:rFonts w:ascii="Times New Roman" w:hAnsi="Times New Roman"/>
                <w:color w:val="FF0000"/>
              </w:rPr>
              <w:t>7</w:t>
            </w:r>
            <w:r w:rsidR="001378CA" w:rsidRPr="006F429F">
              <w:rPr>
                <w:rFonts w:ascii="Times New Roman" w:hAnsi="Times New Roman"/>
                <w:color w:val="FF0000"/>
              </w:rPr>
              <w:t>.20</w:t>
            </w:r>
            <w:r w:rsidR="006D3362" w:rsidRPr="006F429F">
              <w:rPr>
                <w:rFonts w:ascii="Times New Roman" w:hAnsi="Times New Roman"/>
                <w:color w:val="FF0000"/>
              </w:rPr>
              <w:t>2</w:t>
            </w:r>
            <w:r w:rsidR="007B1BC0" w:rsidRPr="006F429F">
              <w:rPr>
                <w:rFonts w:ascii="Times New Roman" w:hAnsi="Times New Roman"/>
                <w:color w:val="FF0000"/>
              </w:rPr>
              <w:t>4</w:t>
            </w:r>
            <w:r w:rsidR="001378CA" w:rsidRPr="006F429F">
              <w:rPr>
                <w:rFonts w:ascii="Times New Roman" w:hAnsi="Times New Roman"/>
                <w:color w:val="FF0000"/>
              </w:rPr>
              <w:t xml:space="preserve"> г.</w:t>
            </w:r>
          </w:p>
          <w:p w14:paraId="47110BDC" w14:textId="43D4B7F4" w:rsidR="001378CA" w:rsidRPr="006F429F" w:rsidRDefault="000E7782" w:rsidP="008676DE">
            <w:pPr>
              <w:jc w:val="center"/>
              <w:rPr>
                <w:rFonts w:ascii="Times New Roman" w:hAnsi="Times New Roman"/>
                <w:color w:val="FF0000"/>
              </w:rPr>
            </w:pPr>
            <w:r w:rsidRPr="006F429F">
              <w:rPr>
                <w:rFonts w:ascii="Times New Roman" w:hAnsi="Times New Roman"/>
                <w:color w:val="FF0000"/>
              </w:rPr>
              <w:t>1</w:t>
            </w:r>
            <w:r w:rsidR="008676DE" w:rsidRPr="006F429F">
              <w:rPr>
                <w:rFonts w:ascii="Times New Roman" w:hAnsi="Times New Roman"/>
                <w:color w:val="FF0000"/>
              </w:rPr>
              <w:t>2</w:t>
            </w:r>
            <w:r w:rsidR="00462E0B" w:rsidRPr="006F429F">
              <w:rPr>
                <w:rFonts w:ascii="Times New Roman" w:hAnsi="Times New Roman"/>
                <w:color w:val="FF0000"/>
              </w:rPr>
              <w:t>:00 (по местному времени Заказчика)</w:t>
            </w:r>
          </w:p>
        </w:tc>
      </w:tr>
      <w:tr w:rsidR="001378CA" w:rsidRPr="00A051A6" w14:paraId="30CDEBE9" w14:textId="77777777" w:rsidTr="006144AA">
        <w:tc>
          <w:tcPr>
            <w:tcW w:w="9828" w:type="dxa"/>
            <w:gridSpan w:val="4"/>
            <w:shd w:val="clear" w:color="auto" w:fill="auto"/>
          </w:tcPr>
          <w:p w14:paraId="5D6CC4FC" w14:textId="77777777" w:rsidR="001378CA" w:rsidRPr="00613970" w:rsidRDefault="001378CA" w:rsidP="001378CA">
            <w:pPr>
              <w:jc w:val="center"/>
              <w:rPr>
                <w:rFonts w:ascii="Times New Roman" w:hAnsi="Times New Roman"/>
                <w:b/>
              </w:rPr>
            </w:pPr>
            <w:r w:rsidRPr="00613970">
              <w:rPr>
                <w:rFonts w:ascii="Times New Roman" w:hAnsi="Times New Roman"/>
                <w:b/>
              </w:rPr>
              <w:t>Условия заключения и исполнения контракта</w:t>
            </w:r>
          </w:p>
        </w:tc>
      </w:tr>
      <w:tr w:rsidR="001378CA" w:rsidRPr="00B400BB" w14:paraId="435E068A" w14:textId="77777777" w:rsidTr="006144AA">
        <w:tc>
          <w:tcPr>
            <w:tcW w:w="648" w:type="dxa"/>
            <w:shd w:val="clear" w:color="auto" w:fill="auto"/>
          </w:tcPr>
          <w:p w14:paraId="66E026DA"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403F77E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5DE79250"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17E4E626" w14:textId="77777777" w:rsidR="001378CA" w:rsidRPr="002C5A82" w:rsidRDefault="001378CA" w:rsidP="001378CA">
            <w:pPr>
              <w:ind w:firstLine="1706"/>
              <w:jc w:val="both"/>
              <w:rPr>
                <w:rFonts w:ascii="Times New Roman" w:hAnsi="Times New Roman"/>
              </w:rPr>
            </w:pPr>
            <w:r w:rsidRPr="002C5A82">
              <w:rPr>
                <w:rFonts w:ascii="Times New Roman" w:hAnsi="Times New Roman"/>
              </w:rPr>
              <w:t>Не установлено</w:t>
            </w:r>
          </w:p>
        </w:tc>
      </w:tr>
      <w:tr w:rsidR="001378CA" w:rsidRPr="00B400BB" w14:paraId="0B98399F" w14:textId="77777777" w:rsidTr="006144AA">
        <w:tc>
          <w:tcPr>
            <w:tcW w:w="648" w:type="dxa"/>
            <w:shd w:val="clear" w:color="auto" w:fill="auto"/>
          </w:tcPr>
          <w:p w14:paraId="092DA198"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369D064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4107C01E"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61621A4F"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6574F38C" w14:textId="77777777" w:rsidTr="006144AA">
        <w:tc>
          <w:tcPr>
            <w:tcW w:w="9828" w:type="dxa"/>
            <w:gridSpan w:val="4"/>
            <w:shd w:val="clear" w:color="auto" w:fill="auto"/>
          </w:tcPr>
          <w:p w14:paraId="69E731F8"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6867B74B" w14:textId="77777777" w:rsidTr="006144AA">
        <w:tc>
          <w:tcPr>
            <w:tcW w:w="648" w:type="dxa"/>
            <w:shd w:val="clear" w:color="auto" w:fill="auto"/>
          </w:tcPr>
          <w:p w14:paraId="52B036BF"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4D312503"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7165C5F2"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49D8BD9C" w14:textId="77777777" w:rsidTr="006144AA">
        <w:tc>
          <w:tcPr>
            <w:tcW w:w="648" w:type="dxa"/>
            <w:shd w:val="clear" w:color="auto" w:fill="auto"/>
          </w:tcPr>
          <w:p w14:paraId="6DEFA51D"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1D9E46D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5C0F8E60" w14:textId="77777777" w:rsidR="001378CA" w:rsidRPr="00B400BB" w:rsidRDefault="001378CA" w:rsidP="001378CA">
            <w:pPr>
              <w:jc w:val="center"/>
              <w:rPr>
                <w:rFonts w:ascii="Times New Roman" w:hAnsi="Times New Roman"/>
              </w:rPr>
            </w:pPr>
          </w:p>
          <w:p w14:paraId="5BD5D988" w14:textId="77777777" w:rsidR="001378CA" w:rsidRPr="00B400BB" w:rsidRDefault="001378CA" w:rsidP="001378CA">
            <w:pPr>
              <w:jc w:val="center"/>
              <w:rPr>
                <w:rFonts w:ascii="Times New Roman" w:hAnsi="Times New Roman"/>
              </w:rPr>
            </w:pPr>
          </w:p>
          <w:p w14:paraId="36071C62"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3793676C" w14:textId="77777777" w:rsidTr="006144AA">
        <w:tc>
          <w:tcPr>
            <w:tcW w:w="648" w:type="dxa"/>
            <w:shd w:val="clear" w:color="auto" w:fill="auto"/>
          </w:tcPr>
          <w:p w14:paraId="1AEED3A1"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573985A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580" w:type="dxa"/>
            <w:gridSpan w:val="2"/>
            <w:shd w:val="clear" w:color="auto" w:fill="auto"/>
          </w:tcPr>
          <w:p w14:paraId="54CA34E8" w14:textId="77777777" w:rsidR="001378CA" w:rsidRDefault="001378CA" w:rsidP="001378CA">
            <w:pPr>
              <w:jc w:val="center"/>
              <w:rPr>
                <w:rFonts w:ascii="Times New Roman" w:hAnsi="Times New Roman"/>
              </w:rPr>
            </w:pPr>
          </w:p>
          <w:p w14:paraId="6C5C9A2B" w14:textId="4C583869" w:rsidR="001378CA" w:rsidRPr="003E2869" w:rsidRDefault="00727F1F" w:rsidP="006D3362">
            <w:pPr>
              <w:jc w:val="center"/>
              <w:rPr>
                <w:rFonts w:ascii="Times New Roman" w:hAnsi="Times New Roman"/>
              </w:rPr>
            </w:pPr>
            <w:r>
              <w:rPr>
                <w:rFonts w:ascii="Times New Roman" w:hAnsi="Times New Roman"/>
              </w:rPr>
              <w:t>Федирко Наталья Валерьевна</w:t>
            </w:r>
          </w:p>
        </w:tc>
      </w:tr>
      <w:tr w:rsidR="001378CA" w:rsidRPr="00B400BB" w14:paraId="1455B63A" w14:textId="77777777" w:rsidTr="006144AA">
        <w:tc>
          <w:tcPr>
            <w:tcW w:w="648" w:type="dxa"/>
            <w:shd w:val="clear" w:color="auto" w:fill="auto"/>
          </w:tcPr>
          <w:p w14:paraId="2CF36131"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E46F2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9897A58"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3A2764E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75AA72E" w14:textId="77777777" w:rsidTr="006144AA">
        <w:tc>
          <w:tcPr>
            <w:tcW w:w="9828" w:type="dxa"/>
            <w:gridSpan w:val="4"/>
            <w:shd w:val="clear" w:color="auto" w:fill="auto"/>
          </w:tcPr>
          <w:p w14:paraId="373C822C"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4CA5F02D" w14:textId="77777777" w:rsidTr="006144AA">
        <w:tc>
          <w:tcPr>
            <w:tcW w:w="648" w:type="dxa"/>
            <w:shd w:val="clear" w:color="auto" w:fill="auto"/>
          </w:tcPr>
          <w:p w14:paraId="5BCC5757"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493F9752"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279D0227"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4D68521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3621C72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 xml:space="preserve">б) непроведение ликвидации участника </w:t>
            </w:r>
            <w:r w:rsidRPr="00D55B46">
              <w:rPr>
                <w:rFonts w:ascii="Times New Roman" w:hAnsi="Times New Roman" w:cs="Times New Roman"/>
              </w:rPr>
              <w:lastRenderedPageBreak/>
              <w:t>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E1B646"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161A817C"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1E634A9"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77EFD3A"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6DC57EFF"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001378CA" w:rsidRPr="00D55B46">
              <w:rPr>
                <w:rFonts w:ascii="Times New Roman" w:hAnsi="Times New Roman"/>
                <w:bCs/>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14FBCBC9" w14:textId="77777777" w:rsidR="001378CA" w:rsidRPr="00B400BB" w:rsidRDefault="001378CA" w:rsidP="001378CA">
      <w:pPr>
        <w:ind w:firstLine="540"/>
        <w:jc w:val="center"/>
        <w:rPr>
          <w:rFonts w:ascii="Times New Roman" w:hAnsi="Times New Roman"/>
          <w:b/>
        </w:rPr>
      </w:pPr>
    </w:p>
    <w:p w14:paraId="1AC5A4E7" w14:textId="77777777" w:rsidR="001378CA" w:rsidRDefault="001378CA" w:rsidP="009376DD">
      <w:pPr>
        <w:ind w:firstLine="540"/>
        <w:jc w:val="center"/>
        <w:rPr>
          <w:rFonts w:ascii="Times New Roman" w:hAnsi="Times New Roman"/>
          <w:b/>
          <w:sz w:val="28"/>
          <w:szCs w:val="28"/>
        </w:rPr>
      </w:pPr>
    </w:p>
    <w:p w14:paraId="2B540551" w14:textId="77777777" w:rsidR="001378CA" w:rsidRDefault="001378CA" w:rsidP="009376DD">
      <w:pPr>
        <w:ind w:firstLine="540"/>
        <w:jc w:val="center"/>
        <w:rPr>
          <w:rFonts w:ascii="Times New Roman" w:hAnsi="Times New Roman"/>
          <w:b/>
          <w:sz w:val="28"/>
          <w:szCs w:val="28"/>
        </w:rPr>
      </w:pPr>
    </w:p>
    <w:p w14:paraId="515CAE45" w14:textId="77777777" w:rsidR="001378CA" w:rsidRDefault="001378CA" w:rsidP="009376DD">
      <w:pPr>
        <w:ind w:firstLine="540"/>
        <w:jc w:val="center"/>
        <w:rPr>
          <w:rFonts w:ascii="Times New Roman" w:hAnsi="Times New Roman"/>
          <w:b/>
          <w:sz w:val="28"/>
          <w:szCs w:val="28"/>
        </w:rPr>
      </w:pPr>
    </w:p>
    <w:p w14:paraId="6B966F98" w14:textId="77777777" w:rsidR="001378CA" w:rsidRDefault="001378CA" w:rsidP="009376DD">
      <w:pPr>
        <w:ind w:firstLine="540"/>
        <w:jc w:val="center"/>
        <w:rPr>
          <w:rFonts w:ascii="Times New Roman" w:hAnsi="Times New Roman"/>
          <w:b/>
          <w:sz w:val="28"/>
          <w:szCs w:val="28"/>
        </w:rPr>
      </w:pPr>
    </w:p>
    <w:p w14:paraId="054414F5" w14:textId="77777777" w:rsidR="001378CA" w:rsidRDefault="001378CA" w:rsidP="009376DD">
      <w:pPr>
        <w:ind w:firstLine="540"/>
        <w:jc w:val="center"/>
        <w:rPr>
          <w:rFonts w:ascii="Times New Roman" w:hAnsi="Times New Roman"/>
          <w:b/>
          <w:sz w:val="28"/>
          <w:szCs w:val="28"/>
        </w:rPr>
      </w:pPr>
    </w:p>
    <w:p w14:paraId="1FE49C80" w14:textId="77777777" w:rsidR="001378CA" w:rsidRDefault="001378CA" w:rsidP="009376DD">
      <w:pPr>
        <w:ind w:firstLine="540"/>
        <w:jc w:val="center"/>
        <w:rPr>
          <w:rFonts w:ascii="Times New Roman" w:hAnsi="Times New Roman"/>
          <w:b/>
          <w:sz w:val="28"/>
          <w:szCs w:val="28"/>
        </w:rPr>
      </w:pPr>
    </w:p>
    <w:p w14:paraId="20549565" w14:textId="77777777" w:rsidR="001378CA" w:rsidRDefault="001378CA" w:rsidP="009376DD">
      <w:pPr>
        <w:ind w:firstLine="540"/>
        <w:jc w:val="center"/>
        <w:rPr>
          <w:rFonts w:ascii="Times New Roman" w:hAnsi="Times New Roman"/>
          <w:b/>
          <w:sz w:val="28"/>
          <w:szCs w:val="28"/>
        </w:rPr>
      </w:pPr>
    </w:p>
    <w:p w14:paraId="67F414B0" w14:textId="77777777" w:rsidR="00773D95" w:rsidRDefault="00773D95" w:rsidP="00773D95">
      <w:pPr>
        <w:ind w:firstLine="540"/>
        <w:jc w:val="center"/>
        <w:rPr>
          <w:rFonts w:ascii="Times New Roman" w:hAnsi="Times New Roman"/>
          <w:b/>
          <w:sz w:val="28"/>
          <w:szCs w:val="28"/>
        </w:rPr>
      </w:pPr>
    </w:p>
    <w:p w14:paraId="19CA8B57" w14:textId="77777777" w:rsidR="00D14BDA" w:rsidRDefault="00D14BDA" w:rsidP="007B429F">
      <w:pPr>
        <w:rPr>
          <w:rFonts w:ascii="Times New Roman" w:hAnsi="Times New Roman"/>
          <w:b/>
          <w:sz w:val="28"/>
          <w:szCs w:val="28"/>
        </w:rPr>
      </w:pPr>
    </w:p>
    <w:p w14:paraId="0A50558F" w14:textId="77777777" w:rsidR="007B429F" w:rsidRDefault="007B429F" w:rsidP="007B429F">
      <w:pPr>
        <w:rPr>
          <w:rFonts w:ascii="Times New Roman" w:hAnsi="Times New Roman"/>
          <w:b/>
          <w:sz w:val="28"/>
          <w:szCs w:val="28"/>
        </w:rPr>
      </w:pPr>
    </w:p>
    <w:p w14:paraId="46EF1754" w14:textId="77777777" w:rsidR="00D14BDA" w:rsidRDefault="00D14BDA" w:rsidP="00773D95">
      <w:pPr>
        <w:ind w:firstLine="540"/>
        <w:jc w:val="center"/>
        <w:rPr>
          <w:rFonts w:ascii="Times New Roman" w:hAnsi="Times New Roman"/>
          <w:b/>
          <w:sz w:val="28"/>
          <w:szCs w:val="28"/>
        </w:rPr>
      </w:pPr>
    </w:p>
    <w:p w14:paraId="5D5EDD30" w14:textId="77777777" w:rsidR="00D14BDA" w:rsidRDefault="00D14BDA" w:rsidP="009376DD">
      <w:pPr>
        <w:rPr>
          <w:rFonts w:ascii="Times New Roman" w:hAnsi="Times New Roman"/>
          <w:b/>
          <w:sz w:val="28"/>
          <w:szCs w:val="28"/>
        </w:rPr>
      </w:pPr>
    </w:p>
    <w:p w14:paraId="1B5854F4" w14:textId="77777777" w:rsidR="00773D95" w:rsidRDefault="00773D95" w:rsidP="00773D95">
      <w:pPr>
        <w:tabs>
          <w:tab w:val="left" w:pos="709"/>
        </w:tabs>
        <w:suppressAutoHyphens/>
        <w:spacing w:line="259" w:lineRule="atLeast"/>
        <w:rPr>
          <w:rFonts w:ascii="Times New Roman" w:hAnsi="Times New Roman"/>
          <w:b/>
          <w:sz w:val="28"/>
          <w:szCs w:val="28"/>
        </w:rPr>
      </w:pPr>
    </w:p>
    <w:p w14:paraId="26BFD84E"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28D9DCA3"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48F22AD0"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0D613FFD"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66E078E4"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4C8AB492"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003E148B"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589F6B11" w14:textId="77777777" w:rsidR="00CC1A51" w:rsidRDefault="00CC1A51" w:rsidP="00773D95">
      <w:pPr>
        <w:tabs>
          <w:tab w:val="left" w:pos="709"/>
        </w:tabs>
        <w:suppressAutoHyphens/>
        <w:spacing w:line="259" w:lineRule="atLeast"/>
        <w:rPr>
          <w:rFonts w:ascii="Times New Roman" w:eastAsia="Lucida Sans Unicode" w:hAnsi="Times New Roman"/>
          <w:b/>
          <w:sz w:val="26"/>
          <w:szCs w:val="26"/>
        </w:rPr>
      </w:pPr>
    </w:p>
    <w:p w14:paraId="6050D39F"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 xml:space="preserve">ции о проведении аукциона </w:t>
      </w:r>
    </w:p>
    <w:p w14:paraId="17D37067"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258BD9A4" w14:textId="6BF6CDBB"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8676DE" w:rsidRPr="008676DE">
        <w:t xml:space="preserve"> </w:t>
      </w:r>
      <w:r w:rsidR="008676DE" w:rsidRPr="008676DE">
        <w:rPr>
          <w:rFonts w:ascii="Times New Roman" w:hAnsi="Times New Roman"/>
          <w:b/>
          <w:sz w:val="26"/>
          <w:szCs w:val="26"/>
        </w:rPr>
        <w:t xml:space="preserve">в виде электронного архива в формате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xml:space="preserve"> или 7z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каждая</w:t>
      </w:r>
      <w:r w:rsidRPr="00330A0D">
        <w:rPr>
          <w:rFonts w:ascii="Times New Roman" w:hAnsi="Times New Roman"/>
          <w:sz w:val="26"/>
          <w:szCs w:val="26"/>
        </w:rPr>
        <w:t>.</w:t>
      </w:r>
    </w:p>
    <w:p w14:paraId="0129213A"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21EC6DD6" w14:textId="77777777" w:rsidR="00773D95" w:rsidRDefault="00773D95" w:rsidP="00130DAD">
      <w:pPr>
        <w:pStyle w:val="ConsPlusNormal"/>
        <w:ind w:firstLine="540"/>
        <w:jc w:val="both"/>
        <w:rPr>
          <w:rFonts w:ascii="Times New Roman" w:hAnsi="Times New Roman"/>
          <w:sz w:val="24"/>
          <w:szCs w:val="24"/>
        </w:rPr>
      </w:pPr>
    </w:p>
    <w:p w14:paraId="063E7454"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2501615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410120BD"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6351BCBA"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51C2076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1BA3FB54"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7CED7C5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3DC8D42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C7EAF75"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031E018F"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 xml:space="preserve">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w:t>
      </w:r>
      <w:proofErr w:type="gramStart"/>
      <w:r w:rsidRPr="00330A0D">
        <w:rPr>
          <w:rFonts w:ascii="yandex-sans" w:hAnsi="yandex-sans"/>
          <w:color w:val="000000"/>
          <w:sz w:val="26"/>
          <w:szCs w:val="26"/>
        </w:rPr>
        <w:t>сжатие &gt;</w:t>
      </w:r>
      <w:proofErr w:type="gramEnd"/>
      <w:r w:rsidRPr="00330A0D">
        <w:rPr>
          <w:rFonts w:ascii="yandex-sans" w:hAnsi="yandex-sans"/>
          <w:color w:val="000000"/>
          <w:sz w:val="26"/>
          <w:szCs w:val="26"/>
        </w:rPr>
        <w:t xml:space="preserve"> 2,5 Мпа») означает, что он не может быть меньше либо равен его предельному значению.</w:t>
      </w:r>
    </w:p>
    <w:p w14:paraId="312E8D90"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61F99325"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3E8EEE60"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0C5B9C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31A24DA8"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3A8A0544"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BF8D65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444DE17"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1109018F"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218D7F54"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C5A6BB8"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43E34025"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00209E2B"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w:t>
      </w:r>
      <w:proofErr w:type="gramStart"/>
      <w:r>
        <w:rPr>
          <w:rFonts w:ascii="yandex-sans" w:hAnsi="yandex-sans"/>
          <w:color w:val="000000"/>
          <w:sz w:val="26"/>
          <w:szCs w:val="26"/>
        </w:rPr>
        <w:t xml:space="preserve">Заказчиком, </w:t>
      </w:r>
      <w:r w:rsidRPr="00330A0D">
        <w:rPr>
          <w:rFonts w:ascii="yandex-sans" w:hAnsi="yandex-sans"/>
          <w:color w:val="000000"/>
          <w:sz w:val="26"/>
          <w:szCs w:val="26"/>
        </w:rPr>
        <w:t xml:space="preserve"> комиссией</w:t>
      </w:r>
      <w:proofErr w:type="gramEnd"/>
      <w:r w:rsidRPr="00330A0D">
        <w:rPr>
          <w:rFonts w:ascii="yandex-sans" w:hAnsi="yandex-sans"/>
          <w:color w:val="000000"/>
          <w:sz w:val="26"/>
          <w:szCs w:val="26"/>
        </w:rPr>
        <w:t xml:space="preserve">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7E60791C"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56132EC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38F7012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76F3319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6AC26F8E"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403E849C"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39722F5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6C8EC7D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w:t>
      </w:r>
      <w:proofErr w:type="gramStart"/>
      <w:r>
        <w:rPr>
          <w:rFonts w:ascii="yandex-sans" w:hAnsi="yandex-sans"/>
          <w:color w:val="000000"/>
          <w:sz w:val="26"/>
          <w:szCs w:val="26"/>
        </w:rPr>
        <w:t>с  Федеральным</w:t>
      </w:r>
      <w:proofErr w:type="gramEnd"/>
      <w:r>
        <w:rPr>
          <w:rFonts w:ascii="yandex-sans" w:hAnsi="yandex-sans"/>
          <w:color w:val="000000"/>
          <w:sz w:val="26"/>
          <w:szCs w:val="26"/>
        </w:rPr>
        <w:t xml:space="preserve">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C95558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47FEEE64"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1A0C3DB5"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62A8184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65B744BC" w14:textId="77777777" w:rsidR="00823734" w:rsidRPr="00773D95" w:rsidRDefault="00823734" w:rsidP="00773D95">
      <w:pPr>
        <w:spacing w:after="0"/>
        <w:rPr>
          <w:rFonts w:ascii="Proxima Nova Lt" w:hAnsi="Proxima Nova Lt" w:cs="Gotham Pro Light"/>
          <w:sz w:val="20"/>
          <w:szCs w:val="20"/>
        </w:rPr>
      </w:pPr>
    </w:p>
    <w:p w14:paraId="42D4D94E" w14:textId="77777777" w:rsidR="00472F4B" w:rsidRDefault="00472F4B" w:rsidP="00823734">
      <w:pPr>
        <w:spacing w:after="0"/>
        <w:rPr>
          <w:rFonts w:ascii="Proxima Nova Lt" w:hAnsi="Proxima Nova Lt" w:cs="Gotham Pro Light"/>
          <w:sz w:val="20"/>
          <w:szCs w:val="20"/>
        </w:rPr>
      </w:pPr>
    </w:p>
    <w:p w14:paraId="7AA16C95" w14:textId="77777777" w:rsidR="00936C4A" w:rsidRDefault="00936C4A" w:rsidP="00823734">
      <w:pPr>
        <w:spacing w:after="0"/>
        <w:rPr>
          <w:rFonts w:ascii="Proxima Nova Lt" w:hAnsi="Proxima Nova Lt" w:cs="Gotham Pro Light"/>
          <w:sz w:val="20"/>
          <w:szCs w:val="20"/>
        </w:rPr>
      </w:pPr>
    </w:p>
    <w:p w14:paraId="1DCF9BDF" w14:textId="77777777" w:rsidR="00936C4A" w:rsidRDefault="00936C4A" w:rsidP="00823734">
      <w:pPr>
        <w:spacing w:after="0"/>
        <w:rPr>
          <w:rFonts w:ascii="Proxima Nova Lt" w:hAnsi="Proxima Nova Lt" w:cs="Gotham Pro Light"/>
          <w:sz w:val="20"/>
          <w:szCs w:val="20"/>
        </w:rPr>
      </w:pPr>
    </w:p>
    <w:p w14:paraId="409B8AB6" w14:textId="77777777" w:rsidR="00936C4A" w:rsidRDefault="00936C4A" w:rsidP="00823734">
      <w:pPr>
        <w:spacing w:after="0"/>
        <w:rPr>
          <w:rFonts w:ascii="Proxima Nova Lt" w:hAnsi="Proxima Nova Lt" w:cs="Gotham Pro Light"/>
          <w:sz w:val="20"/>
          <w:szCs w:val="20"/>
        </w:rPr>
      </w:pPr>
    </w:p>
    <w:p w14:paraId="2A2533A6" w14:textId="77777777" w:rsidR="00936C4A" w:rsidRDefault="00936C4A" w:rsidP="00823734">
      <w:pPr>
        <w:spacing w:after="0"/>
        <w:rPr>
          <w:rFonts w:ascii="Proxima Nova Lt" w:hAnsi="Proxima Nova Lt" w:cs="Gotham Pro Light"/>
          <w:sz w:val="20"/>
          <w:szCs w:val="20"/>
        </w:rPr>
      </w:pPr>
    </w:p>
    <w:p w14:paraId="703B1E60" w14:textId="77777777" w:rsidR="00936C4A" w:rsidRDefault="00936C4A" w:rsidP="00936C4A">
      <w:pPr>
        <w:spacing w:after="0"/>
        <w:jc w:val="right"/>
        <w:rPr>
          <w:rFonts w:ascii="Proxima Nova Lt" w:hAnsi="Proxima Nova Lt" w:cs="Gotham Pro Light"/>
          <w:sz w:val="20"/>
          <w:szCs w:val="20"/>
        </w:rPr>
      </w:pPr>
      <w:r>
        <w:rPr>
          <w:rFonts w:ascii="Times New Roman" w:eastAsia="Lucida Sans Unicode" w:hAnsi="Times New Roman"/>
          <w:b/>
          <w:sz w:val="26"/>
          <w:szCs w:val="26"/>
          <w:lang w:eastAsia="hi-IN" w:bidi="hi-IN"/>
        </w:rPr>
        <w:lastRenderedPageBreak/>
        <w:t>Приложение 9</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w:t>
      </w:r>
    </w:p>
    <w:p w14:paraId="2709361F" w14:textId="77777777" w:rsidR="00936C4A" w:rsidRDefault="00936C4A" w:rsidP="00823734">
      <w:pPr>
        <w:spacing w:after="0"/>
        <w:rPr>
          <w:rFonts w:ascii="Proxima Nova Lt" w:hAnsi="Proxima Nova Lt" w:cs="Gotham Pro Light"/>
          <w:sz w:val="20"/>
          <w:szCs w:val="20"/>
        </w:rPr>
      </w:pPr>
    </w:p>
    <w:p w14:paraId="276E16CF"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4</w:t>
      </w:r>
    </w:p>
    <w:p w14:paraId="2010D979" w14:textId="77777777" w:rsidR="004C29DF" w:rsidRPr="004C29DF" w:rsidRDefault="004C29DF" w:rsidP="004C29DF">
      <w:pPr>
        <w:spacing w:line="276" w:lineRule="auto"/>
        <w:ind w:firstLine="709"/>
        <w:jc w:val="center"/>
        <w:rPr>
          <w:rFonts w:ascii="Times New Roman" w:hAnsi="Times New Roman"/>
          <w:sz w:val="26"/>
          <w:szCs w:val="26"/>
        </w:rPr>
      </w:pPr>
      <w:r w:rsidRPr="004C29DF">
        <w:rPr>
          <w:rFonts w:ascii="Times New Roman" w:hAnsi="Times New Roman"/>
          <w:sz w:val="26"/>
          <w:szCs w:val="26"/>
        </w:rPr>
        <w:t xml:space="preserve">ТЕХНИЧЕСКОЕ ПРЕДЛОЖЕНИЕ </w:t>
      </w:r>
    </w:p>
    <w:p w14:paraId="1268DBEF" w14:textId="4C73B55C" w:rsidR="004C29DF" w:rsidRDefault="004C29DF" w:rsidP="008A423F">
      <w:pPr>
        <w:spacing w:line="276" w:lineRule="auto"/>
        <w:ind w:firstLine="709"/>
        <w:jc w:val="both"/>
        <w:rPr>
          <w:rFonts w:ascii="Times New Roman" w:hAnsi="Times New Roman"/>
          <w:sz w:val="26"/>
          <w:szCs w:val="26"/>
        </w:rPr>
      </w:pPr>
      <w:r>
        <w:rPr>
          <w:rFonts w:ascii="Times New Roman" w:hAnsi="Times New Roman"/>
          <w:sz w:val="26"/>
          <w:szCs w:val="26"/>
        </w:rPr>
        <w:t xml:space="preserve">Поставляемый Товар </w:t>
      </w:r>
      <w:r w:rsidRPr="004C29DF">
        <w:rPr>
          <w:rFonts w:ascii="Times New Roman" w:hAnsi="Times New Roman"/>
          <w:sz w:val="26"/>
          <w:szCs w:val="26"/>
        </w:rPr>
        <w:t>соответствуют требованиям, приведенным в извещении и документации о проведении конкурса, в том числе Техническому заданию</w:t>
      </w:r>
      <w:r w:rsidR="00C442CB">
        <w:rPr>
          <w:rFonts w:ascii="Times New Roman" w:hAnsi="Times New Roman"/>
          <w:sz w:val="26"/>
          <w:szCs w:val="26"/>
        </w:rPr>
        <w:t xml:space="preserve"> и </w:t>
      </w:r>
      <w:r w:rsidR="008A423F" w:rsidRPr="008A423F">
        <w:rPr>
          <w:rFonts w:ascii="Times New Roman" w:hAnsi="Times New Roman"/>
          <w:sz w:val="26"/>
          <w:szCs w:val="26"/>
        </w:rPr>
        <w:t xml:space="preserve">Рабочей документацией </w:t>
      </w:r>
      <w:r w:rsidR="008B20C0" w:rsidRPr="008B20C0">
        <w:rPr>
          <w:rFonts w:ascii="Times New Roman" w:hAnsi="Times New Roman"/>
          <w:sz w:val="26"/>
          <w:szCs w:val="26"/>
        </w:rPr>
        <w:t>шифр 73/06-2024-ЭП</w:t>
      </w:r>
      <w:r w:rsidRPr="004C29DF">
        <w:rPr>
          <w:rFonts w:ascii="Times New Roman" w:hAnsi="Times New Roman"/>
          <w:sz w:val="26"/>
          <w:szCs w:val="26"/>
        </w:rPr>
        <w:t>.</w:t>
      </w:r>
    </w:p>
    <w:tbl>
      <w:tblPr>
        <w:tblStyle w:val="a5"/>
        <w:tblW w:w="10173" w:type="dxa"/>
        <w:tblLook w:val="04A0" w:firstRow="1" w:lastRow="0" w:firstColumn="1" w:lastColumn="0" w:noHBand="0" w:noVBand="1"/>
      </w:tblPr>
      <w:tblGrid>
        <w:gridCol w:w="1912"/>
        <w:gridCol w:w="685"/>
        <w:gridCol w:w="619"/>
        <w:gridCol w:w="2128"/>
        <w:gridCol w:w="1134"/>
        <w:gridCol w:w="1291"/>
        <w:gridCol w:w="2404"/>
      </w:tblGrid>
      <w:tr w:rsidR="008B20C0" w:rsidRPr="00F177E1" w14:paraId="79F65CB9" w14:textId="77777777" w:rsidTr="00847129">
        <w:tc>
          <w:tcPr>
            <w:tcW w:w="6478" w:type="dxa"/>
            <w:gridSpan w:val="5"/>
          </w:tcPr>
          <w:p w14:paraId="17B41C4A" w14:textId="77777777" w:rsidR="008B20C0" w:rsidRPr="00F177E1" w:rsidRDefault="008B20C0" w:rsidP="00847129">
            <w:pPr>
              <w:spacing w:after="0"/>
              <w:jc w:val="both"/>
              <w:rPr>
                <w:rFonts w:ascii="Times New Roman" w:hAnsi="Times New Roman"/>
                <w:sz w:val="20"/>
                <w:szCs w:val="20"/>
              </w:rPr>
            </w:pPr>
            <w:r w:rsidRPr="00106EF4">
              <w:rPr>
                <w:rFonts w:ascii="Times New Roman" w:eastAsia="Calibri" w:hAnsi="Times New Roman" w:cs="Times New Roman"/>
                <w:i/>
                <w:iCs/>
                <w:sz w:val="20"/>
                <w:szCs w:val="20"/>
              </w:rPr>
              <w:t>Наименование изделия</w:t>
            </w:r>
          </w:p>
        </w:tc>
        <w:tc>
          <w:tcPr>
            <w:tcW w:w="1291" w:type="dxa"/>
          </w:tcPr>
          <w:p w14:paraId="73ADF130" w14:textId="77777777" w:rsidR="008B20C0" w:rsidRPr="00106EF4" w:rsidRDefault="008B20C0" w:rsidP="00847129">
            <w:pPr>
              <w:spacing w:after="0"/>
              <w:rPr>
                <w:rFonts w:ascii="Times New Roman" w:hAnsi="Times New Roman"/>
                <w:i/>
                <w:iCs/>
                <w:sz w:val="20"/>
                <w:szCs w:val="20"/>
              </w:rPr>
            </w:pPr>
            <w:r w:rsidRPr="00106EF4">
              <w:rPr>
                <w:rFonts w:ascii="Times New Roman" w:hAnsi="Times New Roman"/>
                <w:i/>
                <w:iCs/>
                <w:sz w:val="20"/>
                <w:szCs w:val="20"/>
              </w:rPr>
              <w:t>Количество, шт.</w:t>
            </w:r>
          </w:p>
        </w:tc>
        <w:tc>
          <w:tcPr>
            <w:tcW w:w="2404" w:type="dxa"/>
          </w:tcPr>
          <w:p w14:paraId="730AA204" w14:textId="77777777" w:rsidR="008B20C0" w:rsidRPr="00F177E1" w:rsidRDefault="008B20C0" w:rsidP="00847129">
            <w:pPr>
              <w:spacing w:after="0"/>
              <w:rPr>
                <w:rFonts w:ascii="Times New Roman" w:hAnsi="Times New Roman"/>
                <w:sz w:val="20"/>
                <w:szCs w:val="20"/>
              </w:rPr>
            </w:pPr>
            <w:r>
              <w:rPr>
                <w:rFonts w:ascii="Times New Roman" w:hAnsi="Times New Roman"/>
                <w:sz w:val="20"/>
                <w:szCs w:val="20"/>
              </w:rPr>
              <w:t>Примечания</w:t>
            </w:r>
          </w:p>
        </w:tc>
      </w:tr>
      <w:tr w:rsidR="008B20C0" w:rsidRPr="00F177E1" w14:paraId="69657DE7" w14:textId="77777777" w:rsidTr="00847129">
        <w:tc>
          <w:tcPr>
            <w:tcW w:w="6478" w:type="dxa"/>
            <w:gridSpan w:val="5"/>
          </w:tcPr>
          <w:p w14:paraId="7B502D59" w14:textId="77777777" w:rsidR="008B20C0" w:rsidRPr="007A03D7" w:rsidRDefault="008B20C0" w:rsidP="00847129">
            <w:pPr>
              <w:spacing w:after="0"/>
              <w:jc w:val="both"/>
              <w:rPr>
                <w:rFonts w:ascii="Times New Roman" w:hAnsi="Times New Roman"/>
                <w:sz w:val="20"/>
                <w:szCs w:val="20"/>
              </w:rPr>
            </w:pPr>
            <w:r w:rsidRPr="007A03D7">
              <w:rPr>
                <w:rFonts w:ascii="Times New Roman" w:hAnsi="Times New Roman"/>
                <w:b/>
                <w:bCs/>
                <w:i/>
                <w:sz w:val="20"/>
                <w:szCs w:val="20"/>
              </w:rPr>
              <w:t xml:space="preserve">3.1.  </w:t>
            </w:r>
            <w:r>
              <w:rPr>
                <w:rFonts w:ascii="Times New Roman" w:hAnsi="Times New Roman"/>
                <w:b/>
                <w:bCs/>
                <w:i/>
                <w:sz w:val="20"/>
                <w:szCs w:val="20"/>
              </w:rPr>
              <w:t>КТП</w:t>
            </w:r>
            <w:r>
              <w:rPr>
                <w:rFonts w:ascii="Times New Roman" w:hAnsi="Times New Roman"/>
                <w:b/>
                <w:kern w:val="1"/>
                <w:sz w:val="20"/>
                <w:szCs w:val="20"/>
                <w:lang w:eastAsia="ar-SA"/>
              </w:rPr>
              <w:t>-</w:t>
            </w:r>
            <w:r w:rsidRPr="007A03D7">
              <w:rPr>
                <w:rFonts w:ascii="Times New Roman" w:hAnsi="Times New Roman"/>
                <w:b/>
                <w:kern w:val="1"/>
                <w:sz w:val="20"/>
                <w:szCs w:val="20"/>
                <w:lang w:eastAsia="ar-SA"/>
              </w:rPr>
              <w:t>250/10/0,4</w:t>
            </w:r>
            <w:r>
              <w:rPr>
                <w:rFonts w:ascii="Times New Roman" w:hAnsi="Times New Roman"/>
                <w:b/>
                <w:kern w:val="1"/>
                <w:sz w:val="20"/>
                <w:szCs w:val="20"/>
                <w:lang w:eastAsia="ar-SA"/>
              </w:rPr>
              <w:t xml:space="preserve"> </w:t>
            </w:r>
            <w:proofErr w:type="spellStart"/>
            <w:r w:rsidRPr="007A03D7">
              <w:rPr>
                <w:rFonts w:ascii="Times New Roman" w:hAnsi="Times New Roman"/>
                <w:b/>
                <w:kern w:val="1"/>
                <w:sz w:val="20"/>
                <w:szCs w:val="20"/>
                <w:lang w:eastAsia="ar-SA"/>
              </w:rPr>
              <w:t>кВ</w:t>
            </w:r>
            <w:proofErr w:type="spellEnd"/>
          </w:p>
        </w:tc>
        <w:tc>
          <w:tcPr>
            <w:tcW w:w="1291" w:type="dxa"/>
          </w:tcPr>
          <w:p w14:paraId="4DE8B12F" w14:textId="77777777" w:rsidR="008B20C0" w:rsidRPr="00A45187" w:rsidRDefault="008B20C0" w:rsidP="00847129">
            <w:pPr>
              <w:spacing w:after="0"/>
              <w:jc w:val="center"/>
              <w:rPr>
                <w:rFonts w:ascii="Times New Roman" w:hAnsi="Times New Roman"/>
                <w:b/>
                <w:bCs/>
                <w:sz w:val="20"/>
                <w:szCs w:val="20"/>
              </w:rPr>
            </w:pPr>
            <w:r w:rsidRPr="00A45187">
              <w:rPr>
                <w:rFonts w:ascii="Times New Roman" w:hAnsi="Times New Roman"/>
                <w:b/>
                <w:bCs/>
                <w:sz w:val="20"/>
                <w:szCs w:val="20"/>
              </w:rPr>
              <w:t>1</w:t>
            </w:r>
          </w:p>
        </w:tc>
        <w:tc>
          <w:tcPr>
            <w:tcW w:w="2404" w:type="dxa"/>
            <w:vMerge w:val="restart"/>
          </w:tcPr>
          <w:p w14:paraId="72E229AB" w14:textId="77777777" w:rsidR="008B20C0" w:rsidRPr="00F177E1" w:rsidRDefault="008B20C0" w:rsidP="00847129">
            <w:pPr>
              <w:spacing w:after="0"/>
              <w:rPr>
                <w:rFonts w:ascii="Times New Roman" w:hAnsi="Times New Roman"/>
                <w:sz w:val="20"/>
                <w:szCs w:val="20"/>
              </w:rPr>
            </w:pPr>
          </w:p>
        </w:tc>
      </w:tr>
      <w:tr w:rsidR="008B20C0" w:rsidRPr="00F177E1" w14:paraId="0CAF2AC3" w14:textId="77777777" w:rsidTr="00847129">
        <w:tc>
          <w:tcPr>
            <w:tcW w:w="2597" w:type="dxa"/>
            <w:gridSpan w:val="2"/>
          </w:tcPr>
          <w:p w14:paraId="759BFFA0" w14:textId="77777777" w:rsidR="008B20C0" w:rsidRPr="00A45187" w:rsidRDefault="008B20C0" w:rsidP="00847129">
            <w:pPr>
              <w:spacing w:after="0"/>
              <w:jc w:val="both"/>
              <w:rPr>
                <w:rFonts w:ascii="Times New Roman" w:hAnsi="Times New Roman"/>
                <w:iCs/>
                <w:sz w:val="18"/>
                <w:szCs w:val="18"/>
              </w:rPr>
            </w:pPr>
            <w:r w:rsidRPr="00A45187">
              <w:rPr>
                <w:rFonts w:ascii="Times New Roman" w:hAnsi="Times New Roman"/>
                <w:iCs/>
                <w:sz w:val="18"/>
                <w:szCs w:val="18"/>
              </w:rPr>
              <w:t>Тип корпуса подстанции</w:t>
            </w:r>
          </w:p>
        </w:tc>
        <w:tc>
          <w:tcPr>
            <w:tcW w:w="3881" w:type="dxa"/>
            <w:gridSpan w:val="3"/>
          </w:tcPr>
          <w:p w14:paraId="7CAA8EDD" w14:textId="23415D4D" w:rsidR="008B20C0" w:rsidRPr="00A45187" w:rsidRDefault="008B20C0" w:rsidP="00847129">
            <w:pPr>
              <w:spacing w:after="0"/>
              <w:jc w:val="both"/>
              <w:rPr>
                <w:rFonts w:ascii="Times New Roman" w:hAnsi="Times New Roman"/>
                <w:iCs/>
                <w:sz w:val="18"/>
                <w:szCs w:val="18"/>
              </w:rPr>
            </w:pPr>
          </w:p>
        </w:tc>
        <w:tc>
          <w:tcPr>
            <w:tcW w:w="1291" w:type="dxa"/>
            <w:vMerge w:val="restart"/>
          </w:tcPr>
          <w:p w14:paraId="3637AA4C" w14:textId="77777777" w:rsidR="008B20C0" w:rsidRDefault="008B20C0" w:rsidP="00847129">
            <w:pPr>
              <w:spacing w:after="0"/>
              <w:rPr>
                <w:rFonts w:ascii="Times New Roman" w:hAnsi="Times New Roman"/>
                <w:sz w:val="20"/>
                <w:szCs w:val="20"/>
              </w:rPr>
            </w:pPr>
          </w:p>
        </w:tc>
        <w:tc>
          <w:tcPr>
            <w:tcW w:w="2404" w:type="dxa"/>
            <w:vMerge/>
          </w:tcPr>
          <w:p w14:paraId="108D02C0" w14:textId="77777777" w:rsidR="008B20C0" w:rsidRPr="00F177E1" w:rsidRDefault="008B20C0" w:rsidP="00847129">
            <w:pPr>
              <w:spacing w:after="0"/>
              <w:rPr>
                <w:rFonts w:ascii="Times New Roman" w:hAnsi="Times New Roman"/>
                <w:sz w:val="20"/>
                <w:szCs w:val="20"/>
              </w:rPr>
            </w:pPr>
          </w:p>
        </w:tc>
      </w:tr>
      <w:tr w:rsidR="008B20C0" w:rsidRPr="00F177E1" w14:paraId="5B75716C" w14:textId="77777777" w:rsidTr="00847129">
        <w:tc>
          <w:tcPr>
            <w:tcW w:w="2597" w:type="dxa"/>
            <w:gridSpan w:val="2"/>
          </w:tcPr>
          <w:p w14:paraId="3708385B" w14:textId="77777777" w:rsidR="008B20C0" w:rsidRPr="00A45187" w:rsidRDefault="008B20C0"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Исполнение ввода ВН</w:t>
            </w:r>
          </w:p>
        </w:tc>
        <w:tc>
          <w:tcPr>
            <w:tcW w:w="3881" w:type="dxa"/>
            <w:gridSpan w:val="3"/>
          </w:tcPr>
          <w:p w14:paraId="5166D9C4" w14:textId="1DA527DE" w:rsidR="008B20C0" w:rsidRPr="00A45187" w:rsidRDefault="008B20C0" w:rsidP="00847129">
            <w:pPr>
              <w:spacing w:after="0"/>
              <w:jc w:val="both"/>
              <w:rPr>
                <w:rFonts w:ascii="Times New Roman" w:hAnsi="Times New Roman"/>
                <w:b/>
                <w:bCs/>
                <w:i/>
                <w:sz w:val="18"/>
                <w:szCs w:val="18"/>
              </w:rPr>
            </w:pPr>
          </w:p>
        </w:tc>
        <w:tc>
          <w:tcPr>
            <w:tcW w:w="1291" w:type="dxa"/>
            <w:vMerge/>
          </w:tcPr>
          <w:p w14:paraId="71BD24D1" w14:textId="77777777" w:rsidR="008B20C0" w:rsidRDefault="008B20C0" w:rsidP="00847129">
            <w:pPr>
              <w:spacing w:after="0"/>
              <w:rPr>
                <w:rFonts w:ascii="Times New Roman" w:hAnsi="Times New Roman"/>
                <w:sz w:val="20"/>
                <w:szCs w:val="20"/>
              </w:rPr>
            </w:pPr>
          </w:p>
        </w:tc>
        <w:tc>
          <w:tcPr>
            <w:tcW w:w="2404" w:type="dxa"/>
            <w:vMerge/>
          </w:tcPr>
          <w:p w14:paraId="003A665B" w14:textId="77777777" w:rsidR="008B20C0" w:rsidRPr="00F177E1" w:rsidRDefault="008B20C0" w:rsidP="00847129">
            <w:pPr>
              <w:spacing w:after="0"/>
              <w:rPr>
                <w:rFonts w:ascii="Times New Roman" w:hAnsi="Times New Roman"/>
                <w:sz w:val="20"/>
                <w:szCs w:val="20"/>
              </w:rPr>
            </w:pPr>
          </w:p>
        </w:tc>
      </w:tr>
      <w:tr w:rsidR="008B20C0" w:rsidRPr="00F177E1" w14:paraId="7AEDBEAC" w14:textId="77777777" w:rsidTr="00847129">
        <w:tc>
          <w:tcPr>
            <w:tcW w:w="2597" w:type="dxa"/>
            <w:gridSpan w:val="2"/>
          </w:tcPr>
          <w:p w14:paraId="438D1733" w14:textId="77777777" w:rsidR="008B20C0" w:rsidRPr="00A45187" w:rsidRDefault="008B20C0"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Исполнение вывода НН</w:t>
            </w:r>
          </w:p>
        </w:tc>
        <w:tc>
          <w:tcPr>
            <w:tcW w:w="3881" w:type="dxa"/>
            <w:gridSpan w:val="3"/>
          </w:tcPr>
          <w:p w14:paraId="16BFD506" w14:textId="63F741C5" w:rsidR="008B20C0" w:rsidRPr="00A45187" w:rsidRDefault="008B20C0" w:rsidP="00847129">
            <w:pPr>
              <w:spacing w:after="0"/>
              <w:jc w:val="both"/>
              <w:rPr>
                <w:rFonts w:ascii="Times New Roman" w:hAnsi="Times New Roman"/>
                <w:b/>
                <w:bCs/>
                <w:i/>
                <w:sz w:val="18"/>
                <w:szCs w:val="18"/>
              </w:rPr>
            </w:pPr>
          </w:p>
        </w:tc>
        <w:tc>
          <w:tcPr>
            <w:tcW w:w="1291" w:type="dxa"/>
            <w:vMerge/>
          </w:tcPr>
          <w:p w14:paraId="585C0452" w14:textId="77777777" w:rsidR="008B20C0" w:rsidRDefault="008B20C0" w:rsidP="00847129">
            <w:pPr>
              <w:spacing w:after="0"/>
              <w:rPr>
                <w:rFonts w:ascii="Times New Roman" w:hAnsi="Times New Roman"/>
                <w:sz w:val="20"/>
                <w:szCs w:val="20"/>
              </w:rPr>
            </w:pPr>
          </w:p>
        </w:tc>
        <w:tc>
          <w:tcPr>
            <w:tcW w:w="2404" w:type="dxa"/>
            <w:vMerge/>
          </w:tcPr>
          <w:p w14:paraId="5D1EA005" w14:textId="77777777" w:rsidR="008B20C0" w:rsidRPr="00F177E1" w:rsidRDefault="008B20C0" w:rsidP="00847129">
            <w:pPr>
              <w:spacing w:after="0"/>
              <w:rPr>
                <w:rFonts w:ascii="Times New Roman" w:hAnsi="Times New Roman"/>
                <w:sz w:val="20"/>
                <w:szCs w:val="20"/>
              </w:rPr>
            </w:pPr>
          </w:p>
        </w:tc>
      </w:tr>
      <w:tr w:rsidR="008B20C0" w:rsidRPr="00F177E1" w14:paraId="0E080879" w14:textId="77777777" w:rsidTr="00847129">
        <w:tc>
          <w:tcPr>
            <w:tcW w:w="2597" w:type="dxa"/>
            <w:gridSpan w:val="2"/>
          </w:tcPr>
          <w:p w14:paraId="0DB8CB0B" w14:textId="77777777" w:rsidR="008B20C0" w:rsidRPr="00A45187" w:rsidRDefault="008B20C0" w:rsidP="00847129">
            <w:pPr>
              <w:spacing w:after="0"/>
              <w:jc w:val="both"/>
              <w:rPr>
                <w:rFonts w:ascii="Times New Roman" w:hAnsi="Times New Roman"/>
                <w:b/>
                <w:bCs/>
                <w:i/>
                <w:sz w:val="18"/>
                <w:szCs w:val="18"/>
              </w:rPr>
            </w:pPr>
            <w:r w:rsidRPr="00A45187">
              <w:rPr>
                <w:rFonts w:ascii="Times New Roman" w:hAnsi="Times New Roman"/>
                <w:bCs/>
                <w:color w:val="000000"/>
                <w:sz w:val="18"/>
                <w:szCs w:val="18"/>
              </w:rPr>
              <w:t xml:space="preserve">Конструкция подстанции </w:t>
            </w:r>
          </w:p>
        </w:tc>
        <w:tc>
          <w:tcPr>
            <w:tcW w:w="3881" w:type="dxa"/>
            <w:gridSpan w:val="3"/>
          </w:tcPr>
          <w:p w14:paraId="05521089" w14:textId="1FA2FF68" w:rsidR="008B20C0" w:rsidRPr="00A45187" w:rsidRDefault="008B20C0" w:rsidP="00847129">
            <w:pPr>
              <w:spacing w:after="0"/>
              <w:jc w:val="both"/>
              <w:rPr>
                <w:rFonts w:ascii="Times New Roman" w:hAnsi="Times New Roman"/>
                <w:b/>
                <w:bCs/>
                <w:i/>
                <w:sz w:val="18"/>
                <w:szCs w:val="18"/>
              </w:rPr>
            </w:pPr>
          </w:p>
        </w:tc>
        <w:tc>
          <w:tcPr>
            <w:tcW w:w="1291" w:type="dxa"/>
            <w:vMerge/>
          </w:tcPr>
          <w:p w14:paraId="3850F957" w14:textId="77777777" w:rsidR="008B20C0" w:rsidRDefault="008B20C0" w:rsidP="00847129">
            <w:pPr>
              <w:spacing w:after="0"/>
              <w:rPr>
                <w:rFonts w:ascii="Times New Roman" w:hAnsi="Times New Roman"/>
                <w:sz w:val="20"/>
                <w:szCs w:val="20"/>
              </w:rPr>
            </w:pPr>
          </w:p>
        </w:tc>
        <w:tc>
          <w:tcPr>
            <w:tcW w:w="2404" w:type="dxa"/>
            <w:vMerge/>
          </w:tcPr>
          <w:p w14:paraId="157A4078" w14:textId="77777777" w:rsidR="008B20C0" w:rsidRPr="00F177E1" w:rsidRDefault="008B20C0" w:rsidP="00847129">
            <w:pPr>
              <w:spacing w:after="0"/>
              <w:rPr>
                <w:rFonts w:ascii="Times New Roman" w:hAnsi="Times New Roman"/>
                <w:sz w:val="20"/>
                <w:szCs w:val="20"/>
              </w:rPr>
            </w:pPr>
          </w:p>
        </w:tc>
      </w:tr>
      <w:tr w:rsidR="008B20C0" w:rsidRPr="00F177E1" w14:paraId="07A67395" w14:textId="77777777" w:rsidTr="00847129">
        <w:tc>
          <w:tcPr>
            <w:tcW w:w="2597" w:type="dxa"/>
            <w:gridSpan w:val="2"/>
          </w:tcPr>
          <w:p w14:paraId="6539CB5E" w14:textId="77777777" w:rsidR="008B20C0" w:rsidRPr="00A45187" w:rsidRDefault="008B20C0" w:rsidP="00847129">
            <w:pPr>
              <w:autoSpaceDE w:val="0"/>
              <w:autoSpaceDN w:val="0"/>
              <w:adjustRightInd w:val="0"/>
              <w:contextualSpacing/>
              <w:rPr>
                <w:rFonts w:ascii="Times New Roman" w:hAnsi="Times New Roman"/>
                <w:bCs/>
                <w:color w:val="000000"/>
                <w:sz w:val="18"/>
                <w:szCs w:val="18"/>
              </w:rPr>
            </w:pPr>
            <w:r w:rsidRPr="00A45187">
              <w:rPr>
                <w:rFonts w:ascii="Times New Roman" w:hAnsi="Times New Roman"/>
                <w:bCs/>
                <w:color w:val="000000"/>
                <w:sz w:val="18"/>
                <w:szCs w:val="18"/>
              </w:rPr>
              <w:t>Габаритные размеры</w:t>
            </w:r>
          </w:p>
          <w:p w14:paraId="753BC4F0" w14:textId="77777777" w:rsidR="008B20C0" w:rsidRPr="00A45187" w:rsidRDefault="008B20C0" w:rsidP="00847129">
            <w:pPr>
              <w:spacing w:after="0"/>
              <w:jc w:val="both"/>
              <w:rPr>
                <w:rFonts w:ascii="Times New Roman" w:hAnsi="Times New Roman"/>
                <w:b/>
                <w:bCs/>
                <w:i/>
                <w:sz w:val="18"/>
                <w:szCs w:val="18"/>
              </w:rPr>
            </w:pPr>
          </w:p>
        </w:tc>
        <w:tc>
          <w:tcPr>
            <w:tcW w:w="3881" w:type="dxa"/>
            <w:gridSpan w:val="3"/>
          </w:tcPr>
          <w:p w14:paraId="1DEEF9D3" w14:textId="4B2CEE48" w:rsidR="008B20C0" w:rsidRPr="00A45187" w:rsidRDefault="008B20C0" w:rsidP="00847129">
            <w:pPr>
              <w:spacing w:after="0"/>
              <w:jc w:val="both"/>
              <w:rPr>
                <w:rFonts w:ascii="Times New Roman" w:hAnsi="Times New Roman"/>
                <w:b/>
                <w:bCs/>
                <w:i/>
                <w:sz w:val="18"/>
                <w:szCs w:val="18"/>
              </w:rPr>
            </w:pPr>
          </w:p>
        </w:tc>
        <w:tc>
          <w:tcPr>
            <w:tcW w:w="1291" w:type="dxa"/>
            <w:vMerge/>
          </w:tcPr>
          <w:p w14:paraId="73F2DF41" w14:textId="77777777" w:rsidR="008B20C0" w:rsidRDefault="008B20C0" w:rsidP="00847129">
            <w:pPr>
              <w:spacing w:after="0"/>
              <w:rPr>
                <w:rFonts w:ascii="Times New Roman" w:hAnsi="Times New Roman"/>
                <w:sz w:val="20"/>
                <w:szCs w:val="20"/>
              </w:rPr>
            </w:pPr>
          </w:p>
        </w:tc>
        <w:tc>
          <w:tcPr>
            <w:tcW w:w="2404" w:type="dxa"/>
            <w:vMerge/>
          </w:tcPr>
          <w:p w14:paraId="476BA504" w14:textId="77777777" w:rsidR="008B20C0" w:rsidRPr="00F177E1" w:rsidRDefault="008B20C0" w:rsidP="00847129">
            <w:pPr>
              <w:spacing w:after="0"/>
              <w:rPr>
                <w:rFonts w:ascii="Times New Roman" w:hAnsi="Times New Roman"/>
                <w:sz w:val="20"/>
                <w:szCs w:val="20"/>
              </w:rPr>
            </w:pPr>
          </w:p>
        </w:tc>
      </w:tr>
      <w:tr w:rsidR="008B20C0" w:rsidRPr="00F177E1" w14:paraId="5091FC34" w14:textId="77777777" w:rsidTr="00847129">
        <w:trPr>
          <w:trHeight w:val="328"/>
        </w:trPr>
        <w:tc>
          <w:tcPr>
            <w:tcW w:w="6478" w:type="dxa"/>
            <w:gridSpan w:val="5"/>
          </w:tcPr>
          <w:p w14:paraId="17ACC88A" w14:textId="77777777" w:rsidR="008B20C0" w:rsidRPr="001B339B" w:rsidRDefault="008B20C0" w:rsidP="00847129">
            <w:pPr>
              <w:spacing w:after="0"/>
              <w:jc w:val="both"/>
              <w:rPr>
                <w:rFonts w:ascii="Times New Roman" w:eastAsia="Lucida Sans Unicode" w:hAnsi="Times New Roman"/>
                <w:b/>
                <w:kern w:val="1"/>
                <w:sz w:val="20"/>
                <w:szCs w:val="20"/>
                <w:lang w:eastAsia="ar-SA"/>
              </w:rPr>
            </w:pPr>
            <w:r w:rsidRPr="007A03D7">
              <w:rPr>
                <w:rFonts w:ascii="Times New Roman" w:hAnsi="Times New Roman"/>
                <w:b/>
                <w:bCs/>
                <w:i/>
                <w:iCs/>
                <w:sz w:val="20"/>
                <w:szCs w:val="20"/>
              </w:rPr>
              <w:t xml:space="preserve">3.2 Силовой трансформатор </w:t>
            </w:r>
            <w:r w:rsidRPr="007A03D7">
              <w:rPr>
                <w:rFonts w:ascii="Times New Roman" w:hAnsi="Times New Roman"/>
                <w:b/>
                <w:kern w:val="1"/>
                <w:sz w:val="20"/>
                <w:szCs w:val="20"/>
                <w:lang w:eastAsia="ar-SA"/>
              </w:rPr>
              <w:t>ТМ</w:t>
            </w:r>
            <w:r>
              <w:rPr>
                <w:rFonts w:ascii="Times New Roman" w:hAnsi="Times New Roman"/>
                <w:b/>
                <w:kern w:val="1"/>
                <w:sz w:val="20"/>
                <w:szCs w:val="20"/>
                <w:lang w:eastAsia="ar-SA"/>
              </w:rPr>
              <w:t>Г-</w:t>
            </w:r>
            <w:r w:rsidRPr="007A03D7">
              <w:rPr>
                <w:rFonts w:ascii="Times New Roman" w:hAnsi="Times New Roman"/>
                <w:b/>
                <w:kern w:val="1"/>
                <w:sz w:val="20"/>
                <w:szCs w:val="20"/>
                <w:lang w:eastAsia="ar-SA"/>
              </w:rPr>
              <w:t>250/10/0,4</w:t>
            </w:r>
            <w:r>
              <w:rPr>
                <w:rFonts w:ascii="Times New Roman" w:hAnsi="Times New Roman"/>
                <w:b/>
                <w:kern w:val="1"/>
                <w:sz w:val="20"/>
                <w:szCs w:val="20"/>
                <w:lang w:eastAsia="ar-SA"/>
              </w:rPr>
              <w:t xml:space="preserve"> </w:t>
            </w:r>
            <w:proofErr w:type="spellStart"/>
            <w:r w:rsidRPr="007A03D7">
              <w:rPr>
                <w:rFonts w:ascii="Times New Roman" w:hAnsi="Times New Roman"/>
                <w:b/>
                <w:kern w:val="1"/>
                <w:sz w:val="20"/>
                <w:szCs w:val="20"/>
                <w:lang w:eastAsia="ar-SA"/>
              </w:rPr>
              <w:t>кВ</w:t>
            </w:r>
            <w:proofErr w:type="spellEnd"/>
            <w:r w:rsidRPr="007A03D7">
              <w:rPr>
                <w:rFonts w:ascii="Times New Roman" w:eastAsia="Lucida Sans Unicode" w:hAnsi="Times New Roman"/>
                <w:b/>
                <w:kern w:val="1"/>
                <w:sz w:val="20"/>
                <w:szCs w:val="20"/>
                <w:lang w:eastAsia="ar-SA"/>
              </w:rPr>
              <w:t xml:space="preserve"> </w:t>
            </w:r>
          </w:p>
        </w:tc>
        <w:tc>
          <w:tcPr>
            <w:tcW w:w="1291" w:type="dxa"/>
          </w:tcPr>
          <w:p w14:paraId="5A960C74" w14:textId="77777777" w:rsidR="008B20C0" w:rsidRPr="00A45187" w:rsidRDefault="008B20C0" w:rsidP="00847129">
            <w:pPr>
              <w:spacing w:after="0"/>
              <w:jc w:val="center"/>
              <w:rPr>
                <w:rFonts w:ascii="Times New Roman" w:hAnsi="Times New Roman"/>
                <w:b/>
                <w:bCs/>
                <w:sz w:val="20"/>
                <w:szCs w:val="20"/>
              </w:rPr>
            </w:pPr>
            <w:r w:rsidRPr="00A45187">
              <w:rPr>
                <w:rFonts w:ascii="Times New Roman" w:hAnsi="Times New Roman"/>
                <w:b/>
                <w:bCs/>
                <w:sz w:val="20"/>
                <w:szCs w:val="20"/>
              </w:rPr>
              <w:t>1</w:t>
            </w:r>
          </w:p>
        </w:tc>
        <w:tc>
          <w:tcPr>
            <w:tcW w:w="2404" w:type="dxa"/>
            <w:vMerge w:val="restart"/>
          </w:tcPr>
          <w:p w14:paraId="4968B26E" w14:textId="77777777" w:rsidR="008B20C0" w:rsidRPr="00F177E1" w:rsidRDefault="008B20C0" w:rsidP="00847129">
            <w:pPr>
              <w:spacing w:after="0"/>
              <w:rPr>
                <w:rFonts w:ascii="Times New Roman" w:hAnsi="Times New Roman"/>
                <w:sz w:val="20"/>
                <w:szCs w:val="20"/>
              </w:rPr>
            </w:pPr>
          </w:p>
        </w:tc>
      </w:tr>
      <w:tr w:rsidR="008B20C0" w:rsidRPr="00F177E1" w14:paraId="0389C649" w14:textId="77777777" w:rsidTr="00847129">
        <w:trPr>
          <w:trHeight w:val="247"/>
        </w:trPr>
        <w:tc>
          <w:tcPr>
            <w:tcW w:w="3216" w:type="dxa"/>
            <w:gridSpan w:val="3"/>
          </w:tcPr>
          <w:p w14:paraId="0B85335B" w14:textId="77777777" w:rsidR="008B20C0" w:rsidRPr="00A45187" w:rsidRDefault="008B20C0" w:rsidP="00847129">
            <w:pPr>
              <w:spacing w:after="0"/>
              <w:jc w:val="both"/>
              <w:rPr>
                <w:rFonts w:ascii="Times New Roman" w:hAnsi="Times New Roman"/>
                <w:b/>
                <w:bCs/>
                <w:i/>
                <w:iCs/>
                <w:sz w:val="18"/>
                <w:szCs w:val="18"/>
              </w:rPr>
            </w:pPr>
            <w:r w:rsidRPr="00A45187">
              <w:rPr>
                <w:rFonts w:ascii="Times New Roman" w:hAnsi="Times New Roman"/>
                <w:bCs/>
                <w:color w:val="000000"/>
                <w:sz w:val="18"/>
                <w:szCs w:val="18"/>
              </w:rPr>
              <w:t>Тип трансформатора</w:t>
            </w:r>
          </w:p>
        </w:tc>
        <w:tc>
          <w:tcPr>
            <w:tcW w:w="3262" w:type="dxa"/>
            <w:gridSpan w:val="2"/>
          </w:tcPr>
          <w:p w14:paraId="100FE315" w14:textId="29C22EFB" w:rsidR="008B20C0" w:rsidRPr="00A45187" w:rsidRDefault="008B20C0" w:rsidP="00847129">
            <w:pPr>
              <w:spacing w:after="0"/>
              <w:jc w:val="both"/>
              <w:rPr>
                <w:rFonts w:ascii="Times New Roman" w:hAnsi="Times New Roman"/>
                <w:b/>
                <w:bCs/>
                <w:i/>
                <w:iCs/>
                <w:sz w:val="18"/>
                <w:szCs w:val="18"/>
              </w:rPr>
            </w:pPr>
          </w:p>
        </w:tc>
        <w:tc>
          <w:tcPr>
            <w:tcW w:w="1291" w:type="dxa"/>
            <w:vMerge w:val="restart"/>
          </w:tcPr>
          <w:p w14:paraId="4C8758DF" w14:textId="77777777" w:rsidR="008B20C0" w:rsidRDefault="008B20C0" w:rsidP="00847129">
            <w:pPr>
              <w:spacing w:after="0"/>
              <w:jc w:val="both"/>
              <w:rPr>
                <w:rFonts w:ascii="Times New Roman" w:hAnsi="Times New Roman"/>
                <w:sz w:val="20"/>
                <w:szCs w:val="20"/>
              </w:rPr>
            </w:pPr>
          </w:p>
        </w:tc>
        <w:tc>
          <w:tcPr>
            <w:tcW w:w="2404" w:type="dxa"/>
            <w:vMerge/>
          </w:tcPr>
          <w:p w14:paraId="7F693E59" w14:textId="77777777" w:rsidR="008B20C0" w:rsidRPr="00F177E1" w:rsidRDefault="008B20C0" w:rsidP="00847129">
            <w:pPr>
              <w:spacing w:after="0"/>
              <w:rPr>
                <w:rFonts w:ascii="Times New Roman" w:hAnsi="Times New Roman"/>
                <w:sz w:val="20"/>
                <w:szCs w:val="20"/>
              </w:rPr>
            </w:pPr>
          </w:p>
        </w:tc>
      </w:tr>
      <w:tr w:rsidR="008B20C0" w:rsidRPr="00F177E1" w14:paraId="1EADCB5D" w14:textId="77777777" w:rsidTr="00847129">
        <w:trPr>
          <w:trHeight w:val="240"/>
        </w:trPr>
        <w:tc>
          <w:tcPr>
            <w:tcW w:w="3216" w:type="dxa"/>
            <w:gridSpan w:val="3"/>
          </w:tcPr>
          <w:p w14:paraId="57888C00" w14:textId="77777777" w:rsidR="008B20C0" w:rsidRPr="00A45187" w:rsidRDefault="008B20C0"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Номинальная частота</w:t>
            </w:r>
          </w:p>
        </w:tc>
        <w:tc>
          <w:tcPr>
            <w:tcW w:w="3262" w:type="dxa"/>
            <w:gridSpan w:val="2"/>
          </w:tcPr>
          <w:p w14:paraId="2C6FBFA8" w14:textId="19912CCD" w:rsidR="008B20C0" w:rsidRPr="00A45187" w:rsidRDefault="008B20C0" w:rsidP="00847129">
            <w:pPr>
              <w:spacing w:after="0"/>
              <w:jc w:val="both"/>
              <w:rPr>
                <w:rFonts w:ascii="Times New Roman" w:hAnsi="Times New Roman"/>
                <w:b/>
                <w:bCs/>
                <w:i/>
                <w:iCs/>
                <w:sz w:val="18"/>
                <w:szCs w:val="18"/>
              </w:rPr>
            </w:pPr>
          </w:p>
        </w:tc>
        <w:tc>
          <w:tcPr>
            <w:tcW w:w="1291" w:type="dxa"/>
            <w:vMerge/>
          </w:tcPr>
          <w:p w14:paraId="561859D6" w14:textId="77777777" w:rsidR="008B20C0" w:rsidRDefault="008B20C0" w:rsidP="00847129">
            <w:pPr>
              <w:spacing w:after="0"/>
              <w:rPr>
                <w:rFonts w:ascii="Times New Roman" w:hAnsi="Times New Roman"/>
                <w:sz w:val="20"/>
                <w:szCs w:val="20"/>
              </w:rPr>
            </w:pPr>
          </w:p>
        </w:tc>
        <w:tc>
          <w:tcPr>
            <w:tcW w:w="2404" w:type="dxa"/>
            <w:vMerge/>
          </w:tcPr>
          <w:p w14:paraId="7F3B3D5B" w14:textId="77777777" w:rsidR="008B20C0" w:rsidRPr="00F177E1" w:rsidRDefault="008B20C0" w:rsidP="00847129">
            <w:pPr>
              <w:spacing w:after="0"/>
              <w:rPr>
                <w:rFonts w:ascii="Times New Roman" w:hAnsi="Times New Roman"/>
                <w:sz w:val="20"/>
                <w:szCs w:val="20"/>
              </w:rPr>
            </w:pPr>
          </w:p>
        </w:tc>
      </w:tr>
      <w:tr w:rsidR="008B20C0" w:rsidRPr="00F177E1" w14:paraId="60A2F786" w14:textId="77777777" w:rsidTr="00847129">
        <w:trPr>
          <w:trHeight w:val="203"/>
        </w:trPr>
        <w:tc>
          <w:tcPr>
            <w:tcW w:w="3216" w:type="dxa"/>
            <w:gridSpan w:val="3"/>
          </w:tcPr>
          <w:p w14:paraId="0C5F79A4" w14:textId="77777777" w:rsidR="008B20C0" w:rsidRPr="00A45187" w:rsidRDefault="008B20C0"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Номинальная мощность</w:t>
            </w:r>
          </w:p>
        </w:tc>
        <w:tc>
          <w:tcPr>
            <w:tcW w:w="3262" w:type="dxa"/>
            <w:gridSpan w:val="2"/>
          </w:tcPr>
          <w:p w14:paraId="45CA4DA9" w14:textId="7170713D" w:rsidR="008B20C0" w:rsidRPr="00A45187" w:rsidRDefault="008B20C0" w:rsidP="00847129">
            <w:pPr>
              <w:spacing w:after="0"/>
              <w:jc w:val="both"/>
              <w:rPr>
                <w:rFonts w:ascii="Times New Roman" w:hAnsi="Times New Roman"/>
                <w:b/>
                <w:bCs/>
                <w:i/>
                <w:iCs/>
                <w:sz w:val="18"/>
                <w:szCs w:val="18"/>
              </w:rPr>
            </w:pPr>
          </w:p>
        </w:tc>
        <w:tc>
          <w:tcPr>
            <w:tcW w:w="1291" w:type="dxa"/>
            <w:vMerge/>
          </w:tcPr>
          <w:p w14:paraId="7D12385D" w14:textId="77777777" w:rsidR="008B20C0" w:rsidRDefault="008B20C0" w:rsidP="00847129">
            <w:pPr>
              <w:spacing w:after="0"/>
              <w:rPr>
                <w:rFonts w:ascii="Times New Roman" w:hAnsi="Times New Roman"/>
                <w:sz w:val="20"/>
                <w:szCs w:val="20"/>
              </w:rPr>
            </w:pPr>
          </w:p>
        </w:tc>
        <w:tc>
          <w:tcPr>
            <w:tcW w:w="2404" w:type="dxa"/>
            <w:vMerge/>
          </w:tcPr>
          <w:p w14:paraId="3F093E2C" w14:textId="77777777" w:rsidR="008B20C0" w:rsidRPr="00F177E1" w:rsidRDefault="008B20C0" w:rsidP="00847129">
            <w:pPr>
              <w:spacing w:after="0"/>
              <w:rPr>
                <w:rFonts w:ascii="Times New Roman" w:hAnsi="Times New Roman"/>
                <w:sz w:val="20"/>
                <w:szCs w:val="20"/>
              </w:rPr>
            </w:pPr>
          </w:p>
        </w:tc>
      </w:tr>
      <w:tr w:rsidR="008B20C0" w:rsidRPr="00F177E1" w14:paraId="7D64AB3B" w14:textId="77777777" w:rsidTr="00847129">
        <w:trPr>
          <w:trHeight w:val="292"/>
        </w:trPr>
        <w:tc>
          <w:tcPr>
            <w:tcW w:w="3216" w:type="dxa"/>
            <w:gridSpan w:val="3"/>
          </w:tcPr>
          <w:p w14:paraId="66FEABD7" w14:textId="77777777" w:rsidR="008B20C0" w:rsidRPr="00A45187" w:rsidRDefault="008B20C0" w:rsidP="00847129">
            <w:pPr>
              <w:spacing w:after="0"/>
              <w:jc w:val="both"/>
              <w:rPr>
                <w:rFonts w:ascii="Times New Roman" w:hAnsi="Times New Roman"/>
                <w:bCs/>
                <w:color w:val="000000"/>
                <w:sz w:val="18"/>
                <w:szCs w:val="18"/>
              </w:rPr>
            </w:pPr>
            <w:r w:rsidRPr="00A45187">
              <w:rPr>
                <w:rFonts w:ascii="Times New Roman" w:hAnsi="Times New Roman"/>
                <w:bCs/>
                <w:color w:val="000000"/>
                <w:sz w:val="18"/>
                <w:szCs w:val="18"/>
              </w:rPr>
              <w:t xml:space="preserve">Номинальное напряжение стороны ВН </w:t>
            </w:r>
          </w:p>
          <w:p w14:paraId="531340FA" w14:textId="77777777" w:rsidR="008B20C0" w:rsidRPr="00A45187" w:rsidRDefault="008B20C0"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(в режиме холостого хода)</w:t>
            </w:r>
          </w:p>
        </w:tc>
        <w:tc>
          <w:tcPr>
            <w:tcW w:w="3262" w:type="dxa"/>
            <w:gridSpan w:val="2"/>
          </w:tcPr>
          <w:p w14:paraId="24B0A9EA" w14:textId="01B516EB" w:rsidR="008B20C0" w:rsidRPr="00A45187" w:rsidRDefault="008B20C0" w:rsidP="00847129">
            <w:pPr>
              <w:spacing w:after="0"/>
              <w:jc w:val="both"/>
              <w:rPr>
                <w:rFonts w:ascii="Times New Roman" w:hAnsi="Times New Roman"/>
                <w:b/>
                <w:bCs/>
                <w:i/>
                <w:iCs/>
                <w:sz w:val="18"/>
                <w:szCs w:val="18"/>
              </w:rPr>
            </w:pPr>
          </w:p>
        </w:tc>
        <w:tc>
          <w:tcPr>
            <w:tcW w:w="1291" w:type="dxa"/>
            <w:vMerge/>
          </w:tcPr>
          <w:p w14:paraId="2873297C" w14:textId="77777777" w:rsidR="008B20C0" w:rsidRDefault="008B20C0" w:rsidP="00847129">
            <w:pPr>
              <w:spacing w:after="0"/>
              <w:rPr>
                <w:rFonts w:ascii="Times New Roman" w:hAnsi="Times New Roman"/>
                <w:sz w:val="20"/>
                <w:szCs w:val="20"/>
              </w:rPr>
            </w:pPr>
          </w:p>
        </w:tc>
        <w:tc>
          <w:tcPr>
            <w:tcW w:w="2404" w:type="dxa"/>
            <w:vMerge/>
          </w:tcPr>
          <w:p w14:paraId="650B4BB7" w14:textId="77777777" w:rsidR="008B20C0" w:rsidRPr="00F177E1" w:rsidRDefault="008B20C0" w:rsidP="00847129">
            <w:pPr>
              <w:spacing w:after="0"/>
              <w:rPr>
                <w:rFonts w:ascii="Times New Roman" w:hAnsi="Times New Roman"/>
                <w:sz w:val="20"/>
                <w:szCs w:val="20"/>
              </w:rPr>
            </w:pPr>
          </w:p>
        </w:tc>
      </w:tr>
      <w:tr w:rsidR="008B20C0" w:rsidRPr="00F177E1" w14:paraId="79947B68" w14:textId="77777777" w:rsidTr="00847129">
        <w:trPr>
          <w:trHeight w:val="371"/>
        </w:trPr>
        <w:tc>
          <w:tcPr>
            <w:tcW w:w="3216" w:type="dxa"/>
            <w:gridSpan w:val="3"/>
          </w:tcPr>
          <w:p w14:paraId="1A09EB06" w14:textId="77777777" w:rsidR="008B20C0" w:rsidRPr="00A45187" w:rsidRDefault="008B20C0" w:rsidP="00847129">
            <w:pPr>
              <w:spacing w:after="0"/>
              <w:jc w:val="both"/>
              <w:rPr>
                <w:rFonts w:ascii="Times New Roman" w:hAnsi="Times New Roman"/>
                <w:bCs/>
                <w:color w:val="000000"/>
                <w:sz w:val="18"/>
                <w:szCs w:val="18"/>
              </w:rPr>
            </w:pPr>
            <w:r w:rsidRPr="00A45187">
              <w:rPr>
                <w:rFonts w:ascii="Times New Roman" w:hAnsi="Times New Roman"/>
                <w:bCs/>
                <w:color w:val="000000"/>
                <w:sz w:val="18"/>
                <w:szCs w:val="18"/>
              </w:rPr>
              <w:t>Номинальное напряжение стороны НН</w:t>
            </w:r>
          </w:p>
          <w:p w14:paraId="098A10F0" w14:textId="77777777" w:rsidR="008B20C0" w:rsidRPr="00A45187" w:rsidRDefault="008B20C0"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 xml:space="preserve"> (в режиме холостого хода)</w:t>
            </w:r>
          </w:p>
        </w:tc>
        <w:tc>
          <w:tcPr>
            <w:tcW w:w="3262" w:type="dxa"/>
            <w:gridSpan w:val="2"/>
          </w:tcPr>
          <w:p w14:paraId="10B86CCE" w14:textId="1B3CDC43" w:rsidR="008B20C0" w:rsidRPr="00A45187" w:rsidRDefault="008B20C0" w:rsidP="00847129">
            <w:pPr>
              <w:spacing w:after="0"/>
              <w:jc w:val="both"/>
              <w:rPr>
                <w:rFonts w:ascii="Times New Roman" w:hAnsi="Times New Roman"/>
                <w:b/>
                <w:bCs/>
                <w:i/>
                <w:iCs/>
                <w:sz w:val="18"/>
                <w:szCs w:val="18"/>
              </w:rPr>
            </w:pPr>
          </w:p>
        </w:tc>
        <w:tc>
          <w:tcPr>
            <w:tcW w:w="1291" w:type="dxa"/>
            <w:vMerge/>
          </w:tcPr>
          <w:p w14:paraId="0E32D55C" w14:textId="77777777" w:rsidR="008B20C0" w:rsidRDefault="008B20C0" w:rsidP="00847129">
            <w:pPr>
              <w:spacing w:after="0"/>
              <w:rPr>
                <w:rFonts w:ascii="Times New Roman" w:hAnsi="Times New Roman"/>
                <w:sz w:val="20"/>
                <w:szCs w:val="20"/>
              </w:rPr>
            </w:pPr>
          </w:p>
        </w:tc>
        <w:tc>
          <w:tcPr>
            <w:tcW w:w="2404" w:type="dxa"/>
            <w:vMerge/>
          </w:tcPr>
          <w:p w14:paraId="4F2FD894" w14:textId="77777777" w:rsidR="008B20C0" w:rsidRPr="00F177E1" w:rsidRDefault="008B20C0" w:rsidP="00847129">
            <w:pPr>
              <w:spacing w:after="0"/>
              <w:rPr>
                <w:rFonts w:ascii="Times New Roman" w:hAnsi="Times New Roman"/>
                <w:sz w:val="20"/>
                <w:szCs w:val="20"/>
              </w:rPr>
            </w:pPr>
          </w:p>
        </w:tc>
      </w:tr>
      <w:tr w:rsidR="008B20C0" w:rsidRPr="00F177E1" w14:paraId="2342F458" w14:textId="77777777" w:rsidTr="00847129">
        <w:trPr>
          <w:trHeight w:val="415"/>
        </w:trPr>
        <w:tc>
          <w:tcPr>
            <w:tcW w:w="3216" w:type="dxa"/>
            <w:gridSpan w:val="3"/>
          </w:tcPr>
          <w:p w14:paraId="504F3639" w14:textId="77777777" w:rsidR="008B20C0" w:rsidRPr="00A45187" w:rsidRDefault="008B20C0" w:rsidP="00847129">
            <w:pPr>
              <w:autoSpaceDE w:val="0"/>
              <w:autoSpaceDN w:val="0"/>
              <w:adjustRightInd w:val="0"/>
              <w:ind w:left="34"/>
              <w:contextualSpacing/>
              <w:rPr>
                <w:rFonts w:ascii="Times New Roman" w:hAnsi="Times New Roman"/>
                <w:bCs/>
                <w:color w:val="000000"/>
                <w:sz w:val="18"/>
                <w:szCs w:val="18"/>
              </w:rPr>
            </w:pPr>
            <w:r w:rsidRPr="00A45187">
              <w:rPr>
                <w:rFonts w:ascii="Times New Roman" w:hAnsi="Times New Roman"/>
                <w:bCs/>
                <w:color w:val="000000"/>
                <w:sz w:val="18"/>
                <w:szCs w:val="18"/>
              </w:rPr>
              <w:t xml:space="preserve">Схема и группа соединения обмоток (первый символ относится к </w:t>
            </w:r>
          </w:p>
          <w:p w14:paraId="09E002D9" w14:textId="77777777" w:rsidR="008B20C0" w:rsidRPr="00A45187" w:rsidRDefault="008B20C0"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стороне высшего напряжения (ВН))</w:t>
            </w:r>
          </w:p>
        </w:tc>
        <w:tc>
          <w:tcPr>
            <w:tcW w:w="3262" w:type="dxa"/>
            <w:gridSpan w:val="2"/>
          </w:tcPr>
          <w:p w14:paraId="71DA0603" w14:textId="08DAB43D" w:rsidR="008B20C0" w:rsidRPr="00A45187" w:rsidRDefault="008B20C0" w:rsidP="00847129">
            <w:pPr>
              <w:spacing w:after="0"/>
              <w:jc w:val="both"/>
              <w:rPr>
                <w:rFonts w:ascii="Times New Roman" w:hAnsi="Times New Roman"/>
                <w:b/>
                <w:bCs/>
                <w:i/>
                <w:iCs/>
                <w:sz w:val="18"/>
                <w:szCs w:val="18"/>
              </w:rPr>
            </w:pPr>
          </w:p>
        </w:tc>
        <w:tc>
          <w:tcPr>
            <w:tcW w:w="1291" w:type="dxa"/>
            <w:vMerge/>
          </w:tcPr>
          <w:p w14:paraId="5425905C" w14:textId="77777777" w:rsidR="008B20C0" w:rsidRDefault="008B20C0" w:rsidP="00847129">
            <w:pPr>
              <w:spacing w:after="0"/>
              <w:rPr>
                <w:rFonts w:ascii="Times New Roman" w:hAnsi="Times New Roman"/>
                <w:sz w:val="20"/>
                <w:szCs w:val="20"/>
              </w:rPr>
            </w:pPr>
          </w:p>
        </w:tc>
        <w:tc>
          <w:tcPr>
            <w:tcW w:w="2404" w:type="dxa"/>
            <w:vMerge/>
          </w:tcPr>
          <w:p w14:paraId="401FE939" w14:textId="77777777" w:rsidR="008B20C0" w:rsidRPr="00F177E1" w:rsidRDefault="008B20C0" w:rsidP="00847129">
            <w:pPr>
              <w:spacing w:after="0"/>
              <w:rPr>
                <w:rFonts w:ascii="Times New Roman" w:hAnsi="Times New Roman"/>
                <w:sz w:val="20"/>
                <w:szCs w:val="20"/>
              </w:rPr>
            </w:pPr>
          </w:p>
        </w:tc>
      </w:tr>
      <w:tr w:rsidR="008B20C0" w:rsidRPr="00F177E1" w14:paraId="3D8D84F6" w14:textId="77777777" w:rsidTr="00847129">
        <w:trPr>
          <w:trHeight w:val="212"/>
        </w:trPr>
        <w:tc>
          <w:tcPr>
            <w:tcW w:w="3216" w:type="dxa"/>
            <w:gridSpan w:val="3"/>
          </w:tcPr>
          <w:p w14:paraId="5AA49621" w14:textId="77777777" w:rsidR="008B20C0" w:rsidRPr="00A45187" w:rsidRDefault="008B20C0"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Климатическое исполнение и категория размещения (У1, ХЛ1, УХЛ1, Т1 и т.д.)</w:t>
            </w:r>
          </w:p>
        </w:tc>
        <w:tc>
          <w:tcPr>
            <w:tcW w:w="3262" w:type="dxa"/>
            <w:gridSpan w:val="2"/>
          </w:tcPr>
          <w:p w14:paraId="772058BC" w14:textId="49412DA0" w:rsidR="008B20C0" w:rsidRPr="00A45187" w:rsidRDefault="008B20C0" w:rsidP="00847129">
            <w:pPr>
              <w:spacing w:after="0"/>
              <w:jc w:val="both"/>
              <w:rPr>
                <w:rFonts w:ascii="Times New Roman" w:hAnsi="Times New Roman"/>
                <w:b/>
                <w:bCs/>
                <w:i/>
                <w:iCs/>
                <w:sz w:val="18"/>
                <w:szCs w:val="18"/>
              </w:rPr>
            </w:pPr>
          </w:p>
        </w:tc>
        <w:tc>
          <w:tcPr>
            <w:tcW w:w="1291" w:type="dxa"/>
            <w:vMerge/>
          </w:tcPr>
          <w:p w14:paraId="2EF921F4" w14:textId="77777777" w:rsidR="008B20C0" w:rsidRDefault="008B20C0" w:rsidP="00847129">
            <w:pPr>
              <w:spacing w:after="0"/>
              <w:rPr>
                <w:rFonts w:ascii="Times New Roman" w:hAnsi="Times New Roman"/>
                <w:sz w:val="20"/>
                <w:szCs w:val="20"/>
              </w:rPr>
            </w:pPr>
          </w:p>
        </w:tc>
        <w:tc>
          <w:tcPr>
            <w:tcW w:w="2404" w:type="dxa"/>
            <w:vMerge/>
          </w:tcPr>
          <w:p w14:paraId="269858A5" w14:textId="77777777" w:rsidR="008B20C0" w:rsidRPr="00F177E1" w:rsidRDefault="008B20C0" w:rsidP="00847129">
            <w:pPr>
              <w:spacing w:after="0"/>
              <w:rPr>
                <w:rFonts w:ascii="Times New Roman" w:hAnsi="Times New Roman"/>
                <w:sz w:val="20"/>
                <w:szCs w:val="20"/>
              </w:rPr>
            </w:pPr>
          </w:p>
        </w:tc>
      </w:tr>
      <w:tr w:rsidR="008B20C0" w:rsidRPr="00F177E1" w14:paraId="36304875" w14:textId="77777777" w:rsidTr="00847129">
        <w:trPr>
          <w:trHeight w:val="256"/>
        </w:trPr>
        <w:tc>
          <w:tcPr>
            <w:tcW w:w="3216" w:type="dxa"/>
            <w:gridSpan w:val="3"/>
          </w:tcPr>
          <w:p w14:paraId="7932B518" w14:textId="77777777" w:rsidR="008B20C0" w:rsidRPr="00A45187" w:rsidRDefault="008B20C0" w:rsidP="00847129">
            <w:pPr>
              <w:spacing w:after="0"/>
              <w:jc w:val="both"/>
              <w:rPr>
                <w:rFonts w:ascii="Times New Roman" w:eastAsia="Lucida Sans Unicode" w:hAnsi="Times New Roman"/>
                <w:b/>
                <w:bCs/>
                <w:i/>
                <w:iCs/>
                <w:kern w:val="1"/>
                <w:sz w:val="18"/>
                <w:szCs w:val="18"/>
                <w:lang w:eastAsia="ar-SA"/>
              </w:rPr>
            </w:pPr>
            <w:r w:rsidRPr="00A45187">
              <w:rPr>
                <w:rFonts w:ascii="Times New Roman" w:hAnsi="Times New Roman"/>
                <w:bCs/>
                <w:color w:val="000000"/>
                <w:sz w:val="18"/>
                <w:szCs w:val="18"/>
              </w:rPr>
              <w:t xml:space="preserve">Степень защиты </w:t>
            </w:r>
          </w:p>
        </w:tc>
        <w:tc>
          <w:tcPr>
            <w:tcW w:w="3262" w:type="dxa"/>
            <w:gridSpan w:val="2"/>
          </w:tcPr>
          <w:p w14:paraId="295A50DB" w14:textId="64802612" w:rsidR="008B20C0" w:rsidRPr="00A45187" w:rsidRDefault="008B20C0" w:rsidP="00847129">
            <w:pPr>
              <w:spacing w:after="0"/>
              <w:jc w:val="both"/>
              <w:rPr>
                <w:rFonts w:ascii="Times New Roman" w:hAnsi="Times New Roman"/>
                <w:b/>
                <w:bCs/>
                <w:i/>
                <w:iCs/>
                <w:sz w:val="18"/>
                <w:szCs w:val="18"/>
              </w:rPr>
            </w:pPr>
          </w:p>
        </w:tc>
        <w:tc>
          <w:tcPr>
            <w:tcW w:w="1291" w:type="dxa"/>
            <w:vMerge/>
          </w:tcPr>
          <w:p w14:paraId="08DCB435" w14:textId="77777777" w:rsidR="008B20C0" w:rsidRDefault="008B20C0" w:rsidP="00847129">
            <w:pPr>
              <w:spacing w:after="0"/>
              <w:rPr>
                <w:rFonts w:ascii="Times New Roman" w:hAnsi="Times New Roman"/>
                <w:sz w:val="20"/>
                <w:szCs w:val="20"/>
              </w:rPr>
            </w:pPr>
          </w:p>
        </w:tc>
        <w:tc>
          <w:tcPr>
            <w:tcW w:w="2404" w:type="dxa"/>
            <w:vMerge/>
          </w:tcPr>
          <w:p w14:paraId="15FA1625" w14:textId="77777777" w:rsidR="008B20C0" w:rsidRPr="00F177E1" w:rsidRDefault="008B20C0" w:rsidP="00847129">
            <w:pPr>
              <w:spacing w:after="0"/>
              <w:rPr>
                <w:rFonts w:ascii="Times New Roman" w:hAnsi="Times New Roman"/>
                <w:sz w:val="20"/>
                <w:szCs w:val="20"/>
              </w:rPr>
            </w:pPr>
          </w:p>
        </w:tc>
      </w:tr>
      <w:tr w:rsidR="008B20C0" w:rsidRPr="00F177E1" w14:paraId="5F5E938C" w14:textId="77777777" w:rsidTr="00847129">
        <w:tc>
          <w:tcPr>
            <w:tcW w:w="10173" w:type="dxa"/>
            <w:gridSpan w:val="7"/>
          </w:tcPr>
          <w:p w14:paraId="75588120" w14:textId="77777777" w:rsidR="008B20C0" w:rsidRPr="00F177E1" w:rsidRDefault="008B20C0" w:rsidP="00847129">
            <w:pPr>
              <w:spacing w:after="0"/>
              <w:rPr>
                <w:rFonts w:ascii="Times New Roman" w:hAnsi="Times New Roman"/>
                <w:sz w:val="20"/>
                <w:szCs w:val="20"/>
              </w:rPr>
            </w:pPr>
            <w:r>
              <w:rPr>
                <w:rFonts w:ascii="Times New Roman" w:eastAsia="Calibri" w:hAnsi="Times New Roman" w:cs="Times New Roman"/>
                <w:b/>
                <w:bCs/>
                <w:i/>
              </w:rPr>
              <w:t>3</w:t>
            </w:r>
            <w:r w:rsidRPr="00F177E1">
              <w:rPr>
                <w:rFonts w:ascii="Times New Roman" w:eastAsia="Calibri" w:hAnsi="Times New Roman" w:cs="Times New Roman"/>
                <w:b/>
                <w:bCs/>
                <w:i/>
              </w:rPr>
              <w:t>.</w:t>
            </w:r>
            <w:r>
              <w:rPr>
                <w:rFonts w:ascii="Times New Roman" w:eastAsia="Calibri" w:hAnsi="Times New Roman" w:cs="Times New Roman"/>
                <w:b/>
                <w:bCs/>
                <w:i/>
              </w:rPr>
              <w:t xml:space="preserve">3 Оборудование </w:t>
            </w:r>
            <w:r>
              <w:rPr>
                <w:rFonts w:ascii="Times New Roman" w:hAnsi="Times New Roman"/>
                <w:b/>
                <w:bCs/>
                <w:i/>
                <w:sz w:val="20"/>
                <w:szCs w:val="20"/>
              </w:rPr>
              <w:t>КТП</w:t>
            </w:r>
            <w:r>
              <w:rPr>
                <w:rFonts w:ascii="Times New Roman" w:hAnsi="Times New Roman"/>
                <w:b/>
                <w:kern w:val="1"/>
                <w:sz w:val="20"/>
                <w:szCs w:val="20"/>
                <w:lang w:eastAsia="ar-SA"/>
              </w:rPr>
              <w:t>-</w:t>
            </w:r>
            <w:r w:rsidRPr="007A03D7">
              <w:rPr>
                <w:rFonts w:ascii="Times New Roman" w:hAnsi="Times New Roman"/>
                <w:b/>
                <w:kern w:val="1"/>
                <w:sz w:val="20"/>
                <w:szCs w:val="20"/>
                <w:lang w:eastAsia="ar-SA"/>
              </w:rPr>
              <w:t>250/10/0,4</w:t>
            </w:r>
            <w:r>
              <w:rPr>
                <w:rFonts w:ascii="Times New Roman" w:hAnsi="Times New Roman"/>
                <w:b/>
                <w:kern w:val="1"/>
                <w:sz w:val="20"/>
                <w:szCs w:val="20"/>
                <w:lang w:eastAsia="ar-SA"/>
              </w:rPr>
              <w:t xml:space="preserve"> </w:t>
            </w:r>
            <w:proofErr w:type="spellStart"/>
            <w:r w:rsidRPr="007A03D7">
              <w:rPr>
                <w:rFonts w:ascii="Times New Roman" w:hAnsi="Times New Roman"/>
                <w:b/>
                <w:kern w:val="1"/>
                <w:sz w:val="20"/>
                <w:szCs w:val="20"/>
                <w:lang w:eastAsia="ar-SA"/>
              </w:rPr>
              <w:t>кВ</w:t>
            </w:r>
            <w:proofErr w:type="spellEnd"/>
          </w:p>
        </w:tc>
      </w:tr>
      <w:tr w:rsidR="008B20C0" w:rsidRPr="00106EF4" w14:paraId="48C2F2FE" w14:textId="77777777" w:rsidTr="00847129">
        <w:tc>
          <w:tcPr>
            <w:tcW w:w="1912" w:type="dxa"/>
          </w:tcPr>
          <w:p w14:paraId="4A4F437E" w14:textId="77777777" w:rsidR="008B20C0" w:rsidRPr="00106EF4" w:rsidRDefault="008B20C0" w:rsidP="00847129">
            <w:pPr>
              <w:spacing w:after="0"/>
              <w:rPr>
                <w:rFonts w:ascii="Times New Roman" w:eastAsia="Calibri" w:hAnsi="Times New Roman" w:cs="Times New Roman"/>
                <w:i/>
                <w:iCs/>
                <w:sz w:val="20"/>
                <w:szCs w:val="20"/>
              </w:rPr>
            </w:pPr>
            <w:r w:rsidRPr="00106EF4">
              <w:rPr>
                <w:rFonts w:ascii="Times New Roman" w:eastAsia="Calibri" w:hAnsi="Times New Roman" w:cs="Times New Roman"/>
                <w:i/>
                <w:iCs/>
                <w:sz w:val="20"/>
                <w:szCs w:val="20"/>
              </w:rPr>
              <w:t>Наименование изделия</w:t>
            </w:r>
          </w:p>
        </w:tc>
        <w:tc>
          <w:tcPr>
            <w:tcW w:w="3432" w:type="dxa"/>
            <w:gridSpan w:val="3"/>
          </w:tcPr>
          <w:p w14:paraId="5DDD063F" w14:textId="77777777" w:rsidR="008B20C0" w:rsidRPr="00106EF4" w:rsidRDefault="008B20C0" w:rsidP="00847129">
            <w:pPr>
              <w:widowControl w:val="0"/>
              <w:spacing w:after="0" w:line="240" w:lineRule="auto"/>
              <w:rPr>
                <w:rFonts w:ascii="Times New Roman" w:eastAsia="Courier New" w:hAnsi="Times New Roman" w:cs="Times New Roman"/>
                <w:i/>
                <w:iCs/>
                <w:color w:val="000000"/>
                <w:sz w:val="20"/>
                <w:szCs w:val="20"/>
                <w:lang w:eastAsia="ru-RU" w:bidi="ru-RU"/>
              </w:rPr>
            </w:pPr>
            <w:r w:rsidRPr="00106EF4">
              <w:rPr>
                <w:rFonts w:ascii="Times New Roman" w:eastAsia="Courier New" w:hAnsi="Times New Roman" w:cs="Times New Roman"/>
                <w:i/>
                <w:iCs/>
                <w:color w:val="000000"/>
                <w:sz w:val="20"/>
                <w:szCs w:val="20"/>
                <w:lang w:eastAsia="ru-RU" w:bidi="ru-RU"/>
              </w:rPr>
              <w:t xml:space="preserve">Комплектация </w:t>
            </w:r>
          </w:p>
        </w:tc>
        <w:tc>
          <w:tcPr>
            <w:tcW w:w="1134" w:type="dxa"/>
          </w:tcPr>
          <w:p w14:paraId="0345980D" w14:textId="77777777" w:rsidR="008B20C0" w:rsidRPr="00106EF4" w:rsidRDefault="008B20C0" w:rsidP="00847129">
            <w:pPr>
              <w:spacing w:after="0"/>
              <w:jc w:val="both"/>
              <w:rPr>
                <w:rFonts w:ascii="Times New Roman" w:eastAsia="Calibri" w:hAnsi="Times New Roman" w:cs="Times New Roman"/>
                <w:i/>
                <w:iCs/>
                <w:sz w:val="20"/>
                <w:szCs w:val="20"/>
              </w:rPr>
            </w:pPr>
            <w:r w:rsidRPr="00106EF4">
              <w:rPr>
                <w:rFonts w:ascii="Times New Roman" w:eastAsia="Calibri" w:hAnsi="Times New Roman" w:cs="Times New Roman"/>
                <w:i/>
                <w:iCs/>
                <w:sz w:val="20"/>
                <w:szCs w:val="20"/>
              </w:rPr>
              <w:t>Единица измерения</w:t>
            </w:r>
          </w:p>
        </w:tc>
        <w:tc>
          <w:tcPr>
            <w:tcW w:w="1291" w:type="dxa"/>
          </w:tcPr>
          <w:p w14:paraId="1FE6D330" w14:textId="77777777" w:rsidR="008B20C0" w:rsidRPr="00106EF4" w:rsidRDefault="008B20C0" w:rsidP="00847129">
            <w:pPr>
              <w:spacing w:after="0"/>
              <w:rPr>
                <w:rFonts w:ascii="Times New Roman" w:eastAsia="Calibri" w:hAnsi="Times New Roman" w:cs="Times New Roman"/>
                <w:i/>
                <w:iCs/>
                <w:sz w:val="20"/>
                <w:szCs w:val="20"/>
              </w:rPr>
            </w:pPr>
            <w:r w:rsidRPr="00106EF4">
              <w:rPr>
                <w:rFonts w:ascii="Times New Roman" w:eastAsia="Calibri" w:hAnsi="Times New Roman" w:cs="Times New Roman"/>
                <w:i/>
                <w:iCs/>
                <w:sz w:val="20"/>
                <w:szCs w:val="20"/>
              </w:rPr>
              <w:t>Количество, шт.</w:t>
            </w:r>
          </w:p>
        </w:tc>
        <w:tc>
          <w:tcPr>
            <w:tcW w:w="2404" w:type="dxa"/>
          </w:tcPr>
          <w:p w14:paraId="75408F36" w14:textId="77777777" w:rsidR="008B20C0" w:rsidRPr="00106EF4" w:rsidRDefault="008B20C0" w:rsidP="00847129">
            <w:pPr>
              <w:spacing w:after="0"/>
              <w:rPr>
                <w:rFonts w:ascii="Times New Roman" w:eastAsia="Calibri" w:hAnsi="Times New Roman" w:cs="Times New Roman"/>
                <w:i/>
                <w:iCs/>
                <w:sz w:val="20"/>
                <w:szCs w:val="20"/>
              </w:rPr>
            </w:pPr>
            <w:r>
              <w:rPr>
                <w:rFonts w:ascii="Times New Roman" w:eastAsia="Calibri" w:hAnsi="Times New Roman" w:cs="Times New Roman"/>
                <w:i/>
                <w:iCs/>
                <w:sz w:val="20"/>
                <w:szCs w:val="20"/>
              </w:rPr>
              <w:t>примечания</w:t>
            </w:r>
          </w:p>
        </w:tc>
      </w:tr>
      <w:tr w:rsidR="008B20C0" w:rsidRPr="00F177E1" w14:paraId="54AB4D91" w14:textId="77777777" w:rsidTr="00847129">
        <w:tc>
          <w:tcPr>
            <w:tcW w:w="1912" w:type="dxa"/>
            <w:vMerge w:val="restart"/>
          </w:tcPr>
          <w:p w14:paraId="79F0D529"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Оборудование на стороне ВН</w:t>
            </w:r>
          </w:p>
          <w:p w14:paraId="272E6C66"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 xml:space="preserve"> </w:t>
            </w:r>
          </w:p>
        </w:tc>
        <w:tc>
          <w:tcPr>
            <w:tcW w:w="3432" w:type="dxa"/>
            <w:gridSpan w:val="3"/>
          </w:tcPr>
          <w:p w14:paraId="3A34EC8A" w14:textId="748DA2CA" w:rsidR="008B20C0" w:rsidRPr="00AF4281" w:rsidRDefault="008B20C0" w:rsidP="00847129">
            <w:pPr>
              <w:spacing w:after="0"/>
              <w:rPr>
                <w:rFonts w:ascii="Times New Roman" w:eastAsia="Calibri" w:hAnsi="Times New Roman" w:cs="Times New Roman"/>
                <w:sz w:val="18"/>
                <w:szCs w:val="18"/>
              </w:rPr>
            </w:pPr>
          </w:p>
        </w:tc>
        <w:tc>
          <w:tcPr>
            <w:tcW w:w="1134" w:type="dxa"/>
          </w:tcPr>
          <w:p w14:paraId="1B63488C"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4AE2D13D" w14:textId="2568FBC1" w:rsidR="008B20C0" w:rsidRPr="00AF4281" w:rsidRDefault="008B20C0" w:rsidP="00847129">
            <w:pPr>
              <w:spacing w:after="0"/>
              <w:jc w:val="center"/>
              <w:rPr>
                <w:rFonts w:ascii="Times New Roman" w:eastAsia="Calibri" w:hAnsi="Times New Roman" w:cs="Times New Roman"/>
                <w:b/>
                <w:bCs/>
                <w:sz w:val="18"/>
                <w:szCs w:val="18"/>
                <w:lang w:val="en-US"/>
              </w:rPr>
            </w:pPr>
          </w:p>
        </w:tc>
        <w:tc>
          <w:tcPr>
            <w:tcW w:w="2404" w:type="dxa"/>
          </w:tcPr>
          <w:p w14:paraId="7A81FBB4" w14:textId="77777777" w:rsidR="008B20C0" w:rsidRPr="00F177E1" w:rsidRDefault="008B20C0" w:rsidP="00847129">
            <w:pPr>
              <w:spacing w:after="0"/>
              <w:rPr>
                <w:rFonts w:ascii="Times New Roman" w:eastAsia="Calibri" w:hAnsi="Times New Roman" w:cs="Times New Roman"/>
                <w:sz w:val="20"/>
                <w:szCs w:val="20"/>
              </w:rPr>
            </w:pPr>
          </w:p>
          <w:p w14:paraId="67A233D5" w14:textId="77777777" w:rsidR="008B20C0" w:rsidRPr="00F177E1" w:rsidRDefault="008B20C0" w:rsidP="00847129">
            <w:pPr>
              <w:spacing w:after="0"/>
              <w:rPr>
                <w:rFonts w:ascii="Times New Roman" w:eastAsia="Calibri" w:hAnsi="Times New Roman" w:cs="Times New Roman"/>
                <w:sz w:val="20"/>
                <w:szCs w:val="20"/>
              </w:rPr>
            </w:pPr>
          </w:p>
        </w:tc>
      </w:tr>
      <w:tr w:rsidR="008B20C0" w:rsidRPr="00F177E1" w14:paraId="787BE8E9" w14:textId="77777777" w:rsidTr="00847129">
        <w:trPr>
          <w:trHeight w:val="239"/>
        </w:trPr>
        <w:tc>
          <w:tcPr>
            <w:tcW w:w="1912" w:type="dxa"/>
            <w:vMerge/>
          </w:tcPr>
          <w:p w14:paraId="4ACB8FB0" w14:textId="77777777" w:rsidR="008B20C0" w:rsidRPr="00AF4281" w:rsidRDefault="008B20C0" w:rsidP="00847129">
            <w:pPr>
              <w:spacing w:after="0"/>
              <w:rPr>
                <w:rFonts w:ascii="Times New Roman" w:eastAsia="Calibri" w:hAnsi="Times New Roman" w:cs="Times New Roman"/>
                <w:sz w:val="18"/>
                <w:szCs w:val="18"/>
              </w:rPr>
            </w:pPr>
          </w:p>
        </w:tc>
        <w:tc>
          <w:tcPr>
            <w:tcW w:w="3432" w:type="dxa"/>
            <w:gridSpan w:val="3"/>
          </w:tcPr>
          <w:p w14:paraId="7E542EDF" w14:textId="78AB20C8" w:rsidR="008B20C0" w:rsidRPr="00AF4281" w:rsidRDefault="008B20C0" w:rsidP="00847129">
            <w:pPr>
              <w:spacing w:after="0"/>
              <w:rPr>
                <w:rFonts w:ascii="Times New Roman" w:eastAsia="Calibri" w:hAnsi="Times New Roman" w:cs="Times New Roman"/>
                <w:sz w:val="18"/>
                <w:szCs w:val="18"/>
              </w:rPr>
            </w:pPr>
          </w:p>
        </w:tc>
        <w:tc>
          <w:tcPr>
            <w:tcW w:w="1134" w:type="dxa"/>
          </w:tcPr>
          <w:p w14:paraId="7E971C57"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06273536" w14:textId="478EEAFD" w:rsidR="008B20C0" w:rsidRPr="00AF4281" w:rsidRDefault="008B20C0" w:rsidP="00847129">
            <w:pPr>
              <w:spacing w:after="0"/>
              <w:jc w:val="center"/>
              <w:rPr>
                <w:rFonts w:ascii="Times New Roman" w:eastAsia="Calibri" w:hAnsi="Times New Roman" w:cs="Times New Roman"/>
                <w:b/>
                <w:bCs/>
                <w:sz w:val="18"/>
                <w:szCs w:val="18"/>
                <w:lang w:val="en-US"/>
              </w:rPr>
            </w:pPr>
          </w:p>
        </w:tc>
        <w:tc>
          <w:tcPr>
            <w:tcW w:w="2404" w:type="dxa"/>
          </w:tcPr>
          <w:p w14:paraId="293118FB" w14:textId="77777777" w:rsidR="008B20C0" w:rsidRPr="00F177E1" w:rsidRDefault="008B20C0" w:rsidP="00847129">
            <w:pPr>
              <w:spacing w:after="0"/>
              <w:rPr>
                <w:rFonts w:ascii="Times New Roman" w:eastAsia="Calibri" w:hAnsi="Times New Roman" w:cs="Times New Roman"/>
                <w:sz w:val="20"/>
                <w:szCs w:val="20"/>
              </w:rPr>
            </w:pPr>
          </w:p>
          <w:p w14:paraId="5B983025" w14:textId="77777777" w:rsidR="008B20C0" w:rsidRPr="00F177E1" w:rsidRDefault="008B20C0" w:rsidP="00847129">
            <w:pPr>
              <w:spacing w:after="0"/>
              <w:rPr>
                <w:rFonts w:ascii="Times New Roman" w:eastAsia="Calibri" w:hAnsi="Times New Roman" w:cs="Times New Roman"/>
                <w:sz w:val="20"/>
                <w:szCs w:val="20"/>
              </w:rPr>
            </w:pPr>
          </w:p>
        </w:tc>
      </w:tr>
      <w:tr w:rsidR="008B20C0" w:rsidRPr="00F177E1" w14:paraId="32DCE49E" w14:textId="77777777" w:rsidTr="00847129">
        <w:tc>
          <w:tcPr>
            <w:tcW w:w="1912" w:type="dxa"/>
            <w:vMerge/>
          </w:tcPr>
          <w:p w14:paraId="44A31AF2" w14:textId="77777777" w:rsidR="008B20C0" w:rsidRPr="00AF4281" w:rsidRDefault="008B20C0" w:rsidP="00847129">
            <w:pPr>
              <w:spacing w:after="0"/>
              <w:rPr>
                <w:rFonts w:ascii="Times New Roman" w:hAnsi="Times New Roman"/>
                <w:sz w:val="18"/>
                <w:szCs w:val="18"/>
              </w:rPr>
            </w:pPr>
          </w:p>
        </w:tc>
        <w:tc>
          <w:tcPr>
            <w:tcW w:w="3432" w:type="dxa"/>
            <w:gridSpan w:val="3"/>
          </w:tcPr>
          <w:p w14:paraId="404D89C2" w14:textId="58158D2B" w:rsidR="008B20C0" w:rsidRPr="00AF4281" w:rsidRDefault="008B20C0" w:rsidP="00847129">
            <w:pPr>
              <w:spacing w:after="0"/>
              <w:rPr>
                <w:rFonts w:ascii="Times New Roman" w:hAnsi="Times New Roman"/>
                <w:bCs/>
                <w:sz w:val="18"/>
                <w:szCs w:val="18"/>
                <w:lang w:eastAsia="ru-RU"/>
              </w:rPr>
            </w:pPr>
          </w:p>
        </w:tc>
        <w:tc>
          <w:tcPr>
            <w:tcW w:w="1134" w:type="dxa"/>
          </w:tcPr>
          <w:p w14:paraId="79AABB21" w14:textId="77777777" w:rsidR="008B20C0" w:rsidRPr="00AF4281" w:rsidRDefault="008B20C0" w:rsidP="00847129">
            <w:pPr>
              <w:spacing w:after="0"/>
              <w:rPr>
                <w:rFonts w:ascii="Times New Roman" w:hAnsi="Times New Roman"/>
                <w:sz w:val="18"/>
                <w:szCs w:val="18"/>
              </w:rPr>
            </w:pPr>
            <w:r w:rsidRPr="00AF4281">
              <w:rPr>
                <w:rFonts w:ascii="Times New Roman" w:eastAsia="Calibri" w:hAnsi="Times New Roman" w:cs="Times New Roman"/>
                <w:sz w:val="18"/>
                <w:szCs w:val="18"/>
              </w:rPr>
              <w:t>шт.</w:t>
            </w:r>
          </w:p>
        </w:tc>
        <w:tc>
          <w:tcPr>
            <w:tcW w:w="1291" w:type="dxa"/>
          </w:tcPr>
          <w:p w14:paraId="25D9D128" w14:textId="50D9B783" w:rsidR="008B20C0" w:rsidRPr="00AF4281" w:rsidRDefault="008B20C0" w:rsidP="00847129">
            <w:pPr>
              <w:spacing w:after="0"/>
              <w:jc w:val="center"/>
              <w:rPr>
                <w:rFonts w:ascii="Times New Roman" w:hAnsi="Times New Roman"/>
                <w:b/>
                <w:bCs/>
                <w:sz w:val="18"/>
                <w:szCs w:val="18"/>
              </w:rPr>
            </w:pPr>
          </w:p>
        </w:tc>
        <w:tc>
          <w:tcPr>
            <w:tcW w:w="2404" w:type="dxa"/>
          </w:tcPr>
          <w:p w14:paraId="3039C239" w14:textId="77777777" w:rsidR="008B20C0" w:rsidRPr="00F177E1" w:rsidRDefault="008B20C0" w:rsidP="00847129">
            <w:pPr>
              <w:spacing w:after="0"/>
              <w:rPr>
                <w:rFonts w:ascii="Times New Roman" w:hAnsi="Times New Roman"/>
                <w:sz w:val="20"/>
                <w:szCs w:val="20"/>
              </w:rPr>
            </w:pPr>
          </w:p>
        </w:tc>
      </w:tr>
      <w:tr w:rsidR="008B20C0" w:rsidRPr="00F177E1" w14:paraId="3AAB3799" w14:textId="77777777" w:rsidTr="00847129">
        <w:tc>
          <w:tcPr>
            <w:tcW w:w="1912" w:type="dxa"/>
            <w:vMerge/>
          </w:tcPr>
          <w:p w14:paraId="5F3B480E" w14:textId="77777777" w:rsidR="008B20C0" w:rsidRPr="00AF4281" w:rsidRDefault="008B20C0" w:rsidP="00847129">
            <w:pPr>
              <w:spacing w:after="0"/>
              <w:rPr>
                <w:rFonts w:ascii="Times New Roman" w:hAnsi="Times New Roman"/>
                <w:sz w:val="18"/>
                <w:szCs w:val="18"/>
              </w:rPr>
            </w:pPr>
          </w:p>
        </w:tc>
        <w:tc>
          <w:tcPr>
            <w:tcW w:w="3432" w:type="dxa"/>
            <w:gridSpan w:val="3"/>
          </w:tcPr>
          <w:p w14:paraId="004825F2" w14:textId="4DD595D8" w:rsidR="008B20C0" w:rsidRPr="00AF4281" w:rsidRDefault="008B20C0" w:rsidP="00847129">
            <w:pPr>
              <w:spacing w:after="0"/>
              <w:rPr>
                <w:rFonts w:ascii="Times New Roman" w:hAnsi="Times New Roman"/>
                <w:bCs/>
                <w:sz w:val="18"/>
                <w:szCs w:val="18"/>
                <w:highlight w:val="yellow"/>
                <w:lang w:eastAsia="ru-RU"/>
              </w:rPr>
            </w:pPr>
          </w:p>
        </w:tc>
        <w:tc>
          <w:tcPr>
            <w:tcW w:w="1134" w:type="dxa"/>
          </w:tcPr>
          <w:p w14:paraId="6AE454C2" w14:textId="77777777" w:rsidR="008B20C0" w:rsidRPr="00AF4281" w:rsidRDefault="008B20C0" w:rsidP="00847129">
            <w:pPr>
              <w:spacing w:after="0"/>
              <w:rPr>
                <w:rFonts w:ascii="Times New Roman" w:hAnsi="Times New Roman"/>
                <w:sz w:val="18"/>
                <w:szCs w:val="18"/>
                <w:highlight w:val="yellow"/>
              </w:rPr>
            </w:pPr>
          </w:p>
        </w:tc>
        <w:tc>
          <w:tcPr>
            <w:tcW w:w="1291" w:type="dxa"/>
          </w:tcPr>
          <w:p w14:paraId="549477E2" w14:textId="77777777" w:rsidR="008B20C0" w:rsidRPr="00AF4281" w:rsidRDefault="008B20C0" w:rsidP="00847129">
            <w:pPr>
              <w:spacing w:after="0"/>
              <w:jc w:val="center"/>
              <w:rPr>
                <w:rFonts w:ascii="Times New Roman" w:hAnsi="Times New Roman"/>
                <w:b/>
                <w:bCs/>
                <w:sz w:val="18"/>
                <w:szCs w:val="18"/>
                <w:highlight w:val="yellow"/>
              </w:rPr>
            </w:pPr>
          </w:p>
        </w:tc>
        <w:tc>
          <w:tcPr>
            <w:tcW w:w="2404" w:type="dxa"/>
          </w:tcPr>
          <w:p w14:paraId="5EC8066C" w14:textId="77777777" w:rsidR="008B20C0" w:rsidRPr="00F177E1" w:rsidRDefault="008B20C0" w:rsidP="00847129">
            <w:pPr>
              <w:spacing w:after="0"/>
              <w:rPr>
                <w:rFonts w:ascii="Times New Roman" w:hAnsi="Times New Roman"/>
                <w:sz w:val="20"/>
                <w:szCs w:val="20"/>
              </w:rPr>
            </w:pPr>
          </w:p>
        </w:tc>
      </w:tr>
      <w:tr w:rsidR="008B20C0" w:rsidRPr="00F177E1" w14:paraId="21BB1A2F" w14:textId="77777777" w:rsidTr="00847129">
        <w:trPr>
          <w:trHeight w:val="386"/>
        </w:trPr>
        <w:tc>
          <w:tcPr>
            <w:tcW w:w="1912" w:type="dxa"/>
            <w:vMerge w:val="restart"/>
          </w:tcPr>
          <w:p w14:paraId="5580C4AB"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Оборудование на вводе РУНН</w:t>
            </w:r>
          </w:p>
        </w:tc>
        <w:tc>
          <w:tcPr>
            <w:tcW w:w="3432" w:type="dxa"/>
            <w:gridSpan w:val="3"/>
          </w:tcPr>
          <w:p w14:paraId="4805B707" w14:textId="15E2568A" w:rsidR="008B20C0" w:rsidRPr="00AF4281" w:rsidRDefault="008B20C0" w:rsidP="00847129">
            <w:pPr>
              <w:spacing w:after="0"/>
              <w:rPr>
                <w:rFonts w:ascii="Times New Roman" w:eastAsia="Calibri" w:hAnsi="Times New Roman" w:cs="Times New Roman"/>
                <w:sz w:val="18"/>
                <w:szCs w:val="18"/>
              </w:rPr>
            </w:pPr>
          </w:p>
        </w:tc>
        <w:tc>
          <w:tcPr>
            <w:tcW w:w="1134" w:type="dxa"/>
          </w:tcPr>
          <w:p w14:paraId="1E4B5865"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4B8ACDCB" w14:textId="4B6200FE" w:rsidR="008B20C0" w:rsidRPr="00AF4281" w:rsidRDefault="008B20C0" w:rsidP="00847129">
            <w:pPr>
              <w:spacing w:after="0"/>
              <w:jc w:val="center"/>
              <w:rPr>
                <w:rFonts w:ascii="Times New Roman" w:eastAsia="Calibri" w:hAnsi="Times New Roman" w:cs="Times New Roman"/>
                <w:b/>
                <w:bCs/>
                <w:sz w:val="18"/>
                <w:szCs w:val="18"/>
              </w:rPr>
            </w:pPr>
          </w:p>
        </w:tc>
        <w:tc>
          <w:tcPr>
            <w:tcW w:w="2404" w:type="dxa"/>
          </w:tcPr>
          <w:p w14:paraId="2705B9F1" w14:textId="77777777" w:rsidR="008B20C0" w:rsidRPr="00F177E1" w:rsidRDefault="008B20C0" w:rsidP="00847129">
            <w:pPr>
              <w:spacing w:after="0"/>
              <w:rPr>
                <w:rFonts w:ascii="Times New Roman" w:eastAsia="Calibri" w:hAnsi="Times New Roman" w:cs="Times New Roman"/>
                <w:sz w:val="20"/>
                <w:szCs w:val="20"/>
              </w:rPr>
            </w:pPr>
          </w:p>
        </w:tc>
      </w:tr>
      <w:tr w:rsidR="008B20C0" w:rsidRPr="00F177E1" w14:paraId="571C894B" w14:textId="77777777" w:rsidTr="00847129">
        <w:tc>
          <w:tcPr>
            <w:tcW w:w="1912" w:type="dxa"/>
            <w:vMerge/>
          </w:tcPr>
          <w:p w14:paraId="21E8496E" w14:textId="77777777" w:rsidR="008B20C0" w:rsidRPr="00AF4281" w:rsidRDefault="008B20C0" w:rsidP="00847129">
            <w:pPr>
              <w:spacing w:after="0"/>
              <w:rPr>
                <w:rFonts w:ascii="Times New Roman" w:eastAsia="Calibri" w:hAnsi="Times New Roman" w:cs="Times New Roman"/>
                <w:sz w:val="18"/>
                <w:szCs w:val="18"/>
              </w:rPr>
            </w:pPr>
          </w:p>
        </w:tc>
        <w:tc>
          <w:tcPr>
            <w:tcW w:w="3432" w:type="dxa"/>
            <w:gridSpan w:val="3"/>
          </w:tcPr>
          <w:p w14:paraId="5E7F1848" w14:textId="271EA228" w:rsidR="008B20C0" w:rsidRPr="00AF4281" w:rsidRDefault="008B20C0" w:rsidP="00847129">
            <w:pPr>
              <w:spacing w:after="0"/>
              <w:rPr>
                <w:rFonts w:ascii="Times New Roman" w:eastAsia="Calibri" w:hAnsi="Times New Roman" w:cs="Times New Roman"/>
                <w:sz w:val="18"/>
                <w:szCs w:val="18"/>
              </w:rPr>
            </w:pPr>
          </w:p>
        </w:tc>
        <w:tc>
          <w:tcPr>
            <w:tcW w:w="1134" w:type="dxa"/>
          </w:tcPr>
          <w:p w14:paraId="4CD359AC"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6323FB51" w14:textId="09CCF967" w:rsidR="008B20C0" w:rsidRPr="00AF4281" w:rsidRDefault="008B20C0" w:rsidP="00847129">
            <w:pPr>
              <w:spacing w:after="0"/>
              <w:jc w:val="center"/>
              <w:rPr>
                <w:rFonts w:ascii="Times New Roman" w:eastAsia="Calibri" w:hAnsi="Times New Roman" w:cs="Times New Roman"/>
                <w:b/>
                <w:bCs/>
                <w:sz w:val="18"/>
                <w:szCs w:val="18"/>
              </w:rPr>
            </w:pPr>
          </w:p>
        </w:tc>
        <w:tc>
          <w:tcPr>
            <w:tcW w:w="2404" w:type="dxa"/>
          </w:tcPr>
          <w:p w14:paraId="766D387A" w14:textId="77777777" w:rsidR="008B20C0" w:rsidRPr="00F177E1" w:rsidRDefault="008B20C0" w:rsidP="00847129">
            <w:pPr>
              <w:spacing w:after="0"/>
              <w:rPr>
                <w:rFonts w:ascii="Times New Roman" w:eastAsia="Calibri" w:hAnsi="Times New Roman" w:cs="Times New Roman"/>
                <w:sz w:val="20"/>
                <w:szCs w:val="20"/>
              </w:rPr>
            </w:pPr>
          </w:p>
        </w:tc>
      </w:tr>
      <w:tr w:rsidR="008B20C0" w:rsidRPr="00F177E1" w14:paraId="5AF4E819" w14:textId="77777777" w:rsidTr="00847129">
        <w:tc>
          <w:tcPr>
            <w:tcW w:w="1912" w:type="dxa"/>
            <w:vMerge/>
          </w:tcPr>
          <w:p w14:paraId="7CCBEE84" w14:textId="77777777" w:rsidR="008B20C0" w:rsidRPr="00AF4281" w:rsidRDefault="008B20C0" w:rsidP="00847129">
            <w:pPr>
              <w:spacing w:after="0"/>
              <w:rPr>
                <w:rFonts w:ascii="Times New Roman" w:eastAsia="Calibri" w:hAnsi="Times New Roman" w:cs="Times New Roman"/>
                <w:sz w:val="18"/>
                <w:szCs w:val="18"/>
              </w:rPr>
            </w:pPr>
          </w:p>
        </w:tc>
        <w:tc>
          <w:tcPr>
            <w:tcW w:w="3432" w:type="dxa"/>
            <w:gridSpan w:val="3"/>
          </w:tcPr>
          <w:p w14:paraId="368A29DA" w14:textId="5D3FB0F2" w:rsidR="008B20C0" w:rsidRPr="00AF4281" w:rsidRDefault="008B20C0" w:rsidP="00847129">
            <w:pPr>
              <w:spacing w:after="0"/>
              <w:rPr>
                <w:rFonts w:ascii="Times New Roman" w:eastAsia="Calibri" w:hAnsi="Times New Roman" w:cs="Times New Roman"/>
                <w:sz w:val="18"/>
                <w:szCs w:val="18"/>
              </w:rPr>
            </w:pPr>
          </w:p>
        </w:tc>
        <w:tc>
          <w:tcPr>
            <w:tcW w:w="1134" w:type="dxa"/>
          </w:tcPr>
          <w:p w14:paraId="6D74593F"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2390C9EA" w14:textId="178891D4" w:rsidR="008B20C0" w:rsidRPr="00AF4281" w:rsidRDefault="008B20C0" w:rsidP="00847129">
            <w:pPr>
              <w:spacing w:after="0"/>
              <w:jc w:val="center"/>
              <w:rPr>
                <w:rFonts w:ascii="Times New Roman" w:eastAsia="Calibri" w:hAnsi="Times New Roman" w:cs="Times New Roman"/>
                <w:b/>
                <w:bCs/>
                <w:sz w:val="18"/>
                <w:szCs w:val="18"/>
              </w:rPr>
            </w:pPr>
          </w:p>
        </w:tc>
        <w:tc>
          <w:tcPr>
            <w:tcW w:w="2404" w:type="dxa"/>
          </w:tcPr>
          <w:p w14:paraId="049ECB96" w14:textId="77777777" w:rsidR="008B20C0" w:rsidRPr="00F177E1" w:rsidRDefault="008B20C0" w:rsidP="00847129">
            <w:pPr>
              <w:spacing w:after="0"/>
              <w:rPr>
                <w:rFonts w:ascii="Times New Roman" w:eastAsia="Calibri" w:hAnsi="Times New Roman" w:cs="Times New Roman"/>
                <w:sz w:val="20"/>
                <w:szCs w:val="20"/>
                <w:lang w:val="en-US"/>
              </w:rPr>
            </w:pPr>
          </w:p>
        </w:tc>
      </w:tr>
      <w:tr w:rsidR="008B20C0" w:rsidRPr="00790745" w14:paraId="72F02BB1" w14:textId="77777777" w:rsidTr="00847129">
        <w:tc>
          <w:tcPr>
            <w:tcW w:w="1912" w:type="dxa"/>
            <w:vMerge/>
          </w:tcPr>
          <w:p w14:paraId="0078E02D" w14:textId="77777777" w:rsidR="008B20C0" w:rsidRPr="00AF4281" w:rsidRDefault="008B20C0" w:rsidP="00847129">
            <w:pPr>
              <w:spacing w:after="0"/>
              <w:rPr>
                <w:rFonts w:ascii="Times New Roman" w:hAnsi="Times New Roman"/>
                <w:sz w:val="18"/>
                <w:szCs w:val="18"/>
              </w:rPr>
            </w:pPr>
          </w:p>
        </w:tc>
        <w:tc>
          <w:tcPr>
            <w:tcW w:w="3432" w:type="dxa"/>
            <w:gridSpan w:val="3"/>
          </w:tcPr>
          <w:p w14:paraId="383CD0B3" w14:textId="6F741AA3" w:rsidR="008B20C0" w:rsidRPr="00AF4281" w:rsidRDefault="008B20C0" w:rsidP="00847129">
            <w:pPr>
              <w:spacing w:after="0"/>
              <w:rPr>
                <w:rFonts w:ascii="Times New Roman" w:hAnsi="Times New Roman"/>
                <w:bCs/>
                <w:sz w:val="18"/>
                <w:szCs w:val="18"/>
                <w:lang w:eastAsia="ru-RU"/>
              </w:rPr>
            </w:pPr>
          </w:p>
        </w:tc>
        <w:tc>
          <w:tcPr>
            <w:tcW w:w="1134" w:type="dxa"/>
          </w:tcPr>
          <w:p w14:paraId="101F3F45" w14:textId="77777777" w:rsidR="008B20C0" w:rsidRPr="00AF4281" w:rsidRDefault="008B20C0" w:rsidP="00847129">
            <w:pPr>
              <w:spacing w:after="0"/>
              <w:rPr>
                <w:rFonts w:ascii="Times New Roman" w:hAnsi="Times New Roman"/>
                <w:sz w:val="18"/>
                <w:szCs w:val="18"/>
              </w:rPr>
            </w:pPr>
          </w:p>
        </w:tc>
        <w:tc>
          <w:tcPr>
            <w:tcW w:w="1291" w:type="dxa"/>
          </w:tcPr>
          <w:p w14:paraId="19CAE9A6" w14:textId="77777777" w:rsidR="008B20C0" w:rsidRPr="00AF4281" w:rsidRDefault="008B20C0" w:rsidP="00847129">
            <w:pPr>
              <w:spacing w:after="0"/>
              <w:jc w:val="center"/>
              <w:rPr>
                <w:rFonts w:ascii="Times New Roman" w:hAnsi="Times New Roman"/>
                <w:b/>
                <w:bCs/>
                <w:sz w:val="18"/>
                <w:szCs w:val="18"/>
              </w:rPr>
            </w:pPr>
          </w:p>
        </w:tc>
        <w:tc>
          <w:tcPr>
            <w:tcW w:w="2404" w:type="dxa"/>
          </w:tcPr>
          <w:p w14:paraId="187245E5" w14:textId="77777777" w:rsidR="008B20C0" w:rsidRPr="00790745" w:rsidRDefault="008B20C0" w:rsidP="00847129">
            <w:pPr>
              <w:spacing w:after="0"/>
              <w:rPr>
                <w:rFonts w:ascii="Times New Roman" w:hAnsi="Times New Roman"/>
                <w:sz w:val="20"/>
                <w:szCs w:val="20"/>
              </w:rPr>
            </w:pPr>
          </w:p>
        </w:tc>
      </w:tr>
      <w:tr w:rsidR="008B20C0" w:rsidRPr="00F177E1" w14:paraId="2153EC49" w14:textId="77777777" w:rsidTr="00847129">
        <w:trPr>
          <w:trHeight w:val="981"/>
        </w:trPr>
        <w:tc>
          <w:tcPr>
            <w:tcW w:w="1912" w:type="dxa"/>
          </w:tcPr>
          <w:p w14:paraId="02C92CC6"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 xml:space="preserve">Коммутационные аппараты на отходящих линиях 0,4 </w:t>
            </w:r>
            <w:proofErr w:type="spellStart"/>
            <w:r w:rsidRPr="00AF4281">
              <w:rPr>
                <w:rFonts w:ascii="Times New Roman" w:eastAsia="Calibri" w:hAnsi="Times New Roman" w:cs="Times New Roman"/>
                <w:sz w:val="18"/>
                <w:szCs w:val="18"/>
              </w:rPr>
              <w:t>кВ</w:t>
            </w:r>
            <w:proofErr w:type="spellEnd"/>
          </w:p>
        </w:tc>
        <w:tc>
          <w:tcPr>
            <w:tcW w:w="3432" w:type="dxa"/>
            <w:gridSpan w:val="3"/>
          </w:tcPr>
          <w:p w14:paraId="63A9C6F9" w14:textId="542EE08A" w:rsidR="008B20C0" w:rsidRPr="00AF4281" w:rsidRDefault="008B20C0" w:rsidP="00847129">
            <w:pPr>
              <w:spacing w:after="0"/>
              <w:rPr>
                <w:rFonts w:ascii="Times New Roman" w:eastAsia="Calibri" w:hAnsi="Times New Roman" w:cs="Times New Roman"/>
                <w:sz w:val="18"/>
                <w:szCs w:val="18"/>
              </w:rPr>
            </w:pPr>
          </w:p>
        </w:tc>
        <w:tc>
          <w:tcPr>
            <w:tcW w:w="1134" w:type="dxa"/>
          </w:tcPr>
          <w:p w14:paraId="034329AF" w14:textId="77777777" w:rsidR="008B20C0" w:rsidRPr="00AF4281" w:rsidRDefault="008B20C0" w:rsidP="00847129">
            <w:pPr>
              <w:spacing w:after="0"/>
              <w:rPr>
                <w:rFonts w:ascii="Times New Roman" w:eastAsia="Calibri" w:hAnsi="Times New Roman" w:cs="Times New Roman"/>
                <w:sz w:val="18"/>
                <w:szCs w:val="18"/>
              </w:rPr>
            </w:pPr>
          </w:p>
          <w:p w14:paraId="42A2CF47"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p w14:paraId="7AF6B32E" w14:textId="77777777" w:rsidR="008B20C0" w:rsidRPr="00AF4281" w:rsidRDefault="008B20C0" w:rsidP="00847129">
            <w:pPr>
              <w:spacing w:after="0"/>
              <w:rPr>
                <w:rFonts w:ascii="Times New Roman" w:eastAsia="Calibri" w:hAnsi="Times New Roman" w:cs="Times New Roman"/>
                <w:sz w:val="18"/>
                <w:szCs w:val="18"/>
              </w:rPr>
            </w:pPr>
            <w:r w:rsidRPr="00AF4281">
              <w:rPr>
                <w:rFonts w:ascii="Times New Roman" w:eastAsia="Calibri" w:hAnsi="Times New Roman" w:cs="Times New Roman"/>
                <w:sz w:val="18"/>
                <w:szCs w:val="18"/>
              </w:rPr>
              <w:t>шт.</w:t>
            </w:r>
          </w:p>
        </w:tc>
        <w:tc>
          <w:tcPr>
            <w:tcW w:w="1291" w:type="dxa"/>
          </w:tcPr>
          <w:p w14:paraId="5319C1F6" w14:textId="6D4F2856" w:rsidR="008B20C0" w:rsidRPr="00AF4281" w:rsidRDefault="008B20C0" w:rsidP="00847129">
            <w:pPr>
              <w:spacing w:after="0"/>
              <w:jc w:val="center"/>
              <w:rPr>
                <w:rFonts w:ascii="Times New Roman" w:eastAsia="Calibri" w:hAnsi="Times New Roman" w:cs="Times New Roman"/>
                <w:b/>
                <w:bCs/>
                <w:sz w:val="18"/>
                <w:szCs w:val="18"/>
              </w:rPr>
            </w:pPr>
          </w:p>
        </w:tc>
        <w:tc>
          <w:tcPr>
            <w:tcW w:w="2404" w:type="dxa"/>
          </w:tcPr>
          <w:p w14:paraId="1E32E3A5" w14:textId="77777777" w:rsidR="008B20C0" w:rsidRPr="00F177E1" w:rsidRDefault="008B20C0" w:rsidP="00847129">
            <w:pPr>
              <w:spacing w:after="0"/>
              <w:rPr>
                <w:rFonts w:ascii="Times New Roman" w:eastAsia="Calibri" w:hAnsi="Times New Roman" w:cs="Times New Roman"/>
                <w:sz w:val="20"/>
                <w:szCs w:val="20"/>
              </w:rPr>
            </w:pPr>
          </w:p>
        </w:tc>
      </w:tr>
    </w:tbl>
    <w:p w14:paraId="7FD33876" w14:textId="77777777" w:rsidR="008B20C0" w:rsidRDefault="008B20C0" w:rsidP="008B20C0">
      <w:pPr>
        <w:spacing w:line="276" w:lineRule="auto"/>
        <w:ind w:firstLine="709"/>
        <w:jc w:val="both"/>
        <w:rPr>
          <w:rFonts w:ascii="Times New Roman" w:hAnsi="Times New Roman"/>
          <w:sz w:val="26"/>
          <w:szCs w:val="26"/>
        </w:rPr>
      </w:pPr>
    </w:p>
    <w:sectPr w:rsidR="008B20C0" w:rsidSect="00283680">
      <w:headerReference w:type="default" r:id="rId21"/>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8B19B" w14:textId="77777777" w:rsidR="00077785" w:rsidRDefault="00077785" w:rsidP="00773D95">
      <w:pPr>
        <w:spacing w:after="0" w:line="240" w:lineRule="auto"/>
      </w:pPr>
      <w:r>
        <w:separator/>
      </w:r>
    </w:p>
  </w:endnote>
  <w:endnote w:type="continuationSeparator" w:id="0">
    <w:p w14:paraId="331503C9" w14:textId="77777777" w:rsidR="00077785" w:rsidRDefault="00077785"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yandex-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B3D384" w14:textId="77777777" w:rsidR="00077785" w:rsidRDefault="00077785" w:rsidP="00773D95">
      <w:pPr>
        <w:spacing w:after="0" w:line="240" w:lineRule="auto"/>
      </w:pPr>
      <w:r>
        <w:separator/>
      </w:r>
    </w:p>
  </w:footnote>
  <w:footnote w:type="continuationSeparator" w:id="0">
    <w:p w14:paraId="6A1C8BE2" w14:textId="77777777" w:rsidR="00077785" w:rsidRDefault="00077785" w:rsidP="00773D95">
      <w:pPr>
        <w:spacing w:after="0" w:line="240" w:lineRule="auto"/>
      </w:pPr>
      <w:r>
        <w:continuationSeparator/>
      </w:r>
    </w:p>
  </w:footnote>
  <w:footnote w:id="1">
    <w:p w14:paraId="59569B0A" w14:textId="77777777" w:rsidR="002C7D07" w:rsidRDefault="002C7D07"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9EBE" w14:textId="77777777" w:rsidR="002C7D07" w:rsidRDefault="002C7D07">
    <w:pPr>
      <w:rPr>
        <w:sz w:val="2"/>
        <w:szCs w:val="2"/>
      </w:rPr>
    </w:pPr>
    <w:r>
      <w:rPr>
        <w:noProof/>
        <w:lang w:eastAsia="ru-RU"/>
      </w:rPr>
      <mc:AlternateContent>
        <mc:Choice Requires="wps">
          <w:drawing>
            <wp:anchor distT="0" distB="0" distL="63500" distR="63500" simplePos="0" relativeHeight="251659264" behindDoc="1" locked="0" layoutInCell="1" allowOverlap="1" wp14:anchorId="3F033D32" wp14:editId="7A4F900F">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A19F0" w14:textId="77777777" w:rsidR="002C7D07" w:rsidRDefault="002C7D07">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033D32"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C7A19F0" w14:textId="77777777" w:rsidR="002C7D07" w:rsidRDefault="002C7D07">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2385104"/>
    <w:multiLevelType w:val="multilevel"/>
    <w:tmpl w:val="89642F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C8A321D"/>
    <w:multiLevelType w:val="hybridMultilevel"/>
    <w:tmpl w:val="A0EE3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2"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5E15FD5"/>
    <w:multiLevelType w:val="hybridMultilevel"/>
    <w:tmpl w:val="4EFCACD8"/>
    <w:lvl w:ilvl="0" w:tplc="70F4AA40">
      <w:numFmt w:val="bullet"/>
      <w:lvlText w:val="–"/>
      <w:lvlJc w:val="left"/>
      <w:pPr>
        <w:ind w:left="791" w:hanging="708"/>
      </w:pPr>
      <w:rPr>
        <w:rFonts w:ascii="Times New Roman" w:eastAsia="Times New Roman" w:hAnsi="Times New Roman" w:cs="Times New Roman" w:hint="default"/>
        <w:color w:val="231F20"/>
        <w:spacing w:val="-13"/>
        <w:w w:val="100"/>
        <w:sz w:val="24"/>
        <w:szCs w:val="24"/>
      </w:rPr>
    </w:lvl>
    <w:lvl w:ilvl="1" w:tplc="0A165CD8">
      <w:numFmt w:val="bullet"/>
      <w:lvlText w:val="•"/>
      <w:lvlJc w:val="left"/>
      <w:pPr>
        <w:ind w:left="1148" w:hanging="708"/>
      </w:pPr>
      <w:rPr>
        <w:rFonts w:hint="default"/>
      </w:rPr>
    </w:lvl>
    <w:lvl w:ilvl="2" w:tplc="231405CE">
      <w:numFmt w:val="bullet"/>
      <w:lvlText w:val="•"/>
      <w:lvlJc w:val="left"/>
      <w:pPr>
        <w:ind w:left="1496" w:hanging="708"/>
      </w:pPr>
      <w:rPr>
        <w:rFonts w:hint="default"/>
      </w:rPr>
    </w:lvl>
    <w:lvl w:ilvl="3" w:tplc="119CF6C2">
      <w:numFmt w:val="bullet"/>
      <w:lvlText w:val="•"/>
      <w:lvlJc w:val="left"/>
      <w:pPr>
        <w:ind w:left="1844" w:hanging="708"/>
      </w:pPr>
      <w:rPr>
        <w:rFonts w:hint="default"/>
      </w:rPr>
    </w:lvl>
    <w:lvl w:ilvl="4" w:tplc="FEF47F5E">
      <w:numFmt w:val="bullet"/>
      <w:lvlText w:val="•"/>
      <w:lvlJc w:val="left"/>
      <w:pPr>
        <w:ind w:left="2192" w:hanging="708"/>
      </w:pPr>
      <w:rPr>
        <w:rFonts w:hint="default"/>
      </w:rPr>
    </w:lvl>
    <w:lvl w:ilvl="5" w:tplc="9C9CB8DE">
      <w:numFmt w:val="bullet"/>
      <w:lvlText w:val="•"/>
      <w:lvlJc w:val="left"/>
      <w:pPr>
        <w:ind w:left="2541" w:hanging="708"/>
      </w:pPr>
      <w:rPr>
        <w:rFonts w:hint="default"/>
      </w:rPr>
    </w:lvl>
    <w:lvl w:ilvl="6" w:tplc="A566E1F2">
      <w:numFmt w:val="bullet"/>
      <w:lvlText w:val="•"/>
      <w:lvlJc w:val="left"/>
      <w:pPr>
        <w:ind w:left="2889" w:hanging="708"/>
      </w:pPr>
      <w:rPr>
        <w:rFonts w:hint="default"/>
      </w:rPr>
    </w:lvl>
    <w:lvl w:ilvl="7" w:tplc="BD2831E6">
      <w:numFmt w:val="bullet"/>
      <w:lvlText w:val="•"/>
      <w:lvlJc w:val="left"/>
      <w:pPr>
        <w:ind w:left="3237" w:hanging="708"/>
      </w:pPr>
      <w:rPr>
        <w:rFonts w:hint="default"/>
      </w:rPr>
    </w:lvl>
    <w:lvl w:ilvl="8" w:tplc="D12E6DEA">
      <w:numFmt w:val="bullet"/>
      <w:lvlText w:val="•"/>
      <w:lvlJc w:val="left"/>
      <w:pPr>
        <w:ind w:left="3585" w:hanging="708"/>
      </w:pPr>
      <w:rPr>
        <w:rFonts w:hint="default"/>
      </w:rPr>
    </w:lvl>
  </w:abstractNum>
  <w:abstractNum w:abstractNumId="15" w15:restartNumberingAfterBreak="0">
    <w:nsid w:val="260F501F"/>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884071E"/>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91E2363"/>
    <w:multiLevelType w:val="multilevel"/>
    <w:tmpl w:val="FF308E8E"/>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b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8"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0676DA"/>
    <w:multiLevelType w:val="hybridMultilevel"/>
    <w:tmpl w:val="DEB8FB0C"/>
    <w:lvl w:ilvl="0" w:tplc="BAA84BA2">
      <w:start w:val="1"/>
      <w:numFmt w:val="bullet"/>
      <w:lvlText w:val=""/>
      <w:lvlJc w:val="left"/>
      <w:pPr>
        <w:ind w:left="1712" w:hanging="360"/>
      </w:pPr>
      <w:rPr>
        <w:rFonts w:ascii="Symbol" w:hAnsi="Symbol" w:hint="default"/>
        <w:sz w:val="24"/>
        <w:szCs w:val="24"/>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0" w15:restartNumberingAfterBreak="0">
    <w:nsid w:val="2E2D2AB0"/>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FDF4099"/>
    <w:multiLevelType w:val="hybridMultilevel"/>
    <w:tmpl w:val="5FC0E4B4"/>
    <w:lvl w:ilvl="0" w:tplc="6954232E">
      <w:numFmt w:val="bullet"/>
      <w:lvlText w:val="–"/>
      <w:lvlJc w:val="left"/>
      <w:pPr>
        <w:ind w:left="83" w:hanging="708"/>
      </w:pPr>
      <w:rPr>
        <w:rFonts w:ascii="Times New Roman" w:eastAsia="Times New Roman" w:hAnsi="Times New Roman" w:cs="Times New Roman" w:hint="default"/>
        <w:color w:val="231F20"/>
        <w:spacing w:val="-8"/>
        <w:w w:val="100"/>
        <w:sz w:val="24"/>
        <w:szCs w:val="24"/>
      </w:rPr>
    </w:lvl>
    <w:lvl w:ilvl="1" w:tplc="F0707866">
      <w:numFmt w:val="bullet"/>
      <w:lvlText w:val="•"/>
      <w:lvlJc w:val="left"/>
      <w:pPr>
        <w:ind w:left="500" w:hanging="708"/>
      </w:pPr>
      <w:rPr>
        <w:rFonts w:hint="default"/>
      </w:rPr>
    </w:lvl>
    <w:lvl w:ilvl="2" w:tplc="84E02084">
      <w:numFmt w:val="bullet"/>
      <w:lvlText w:val="•"/>
      <w:lvlJc w:val="left"/>
      <w:pPr>
        <w:ind w:left="921" w:hanging="708"/>
      </w:pPr>
      <w:rPr>
        <w:rFonts w:hint="default"/>
      </w:rPr>
    </w:lvl>
    <w:lvl w:ilvl="3" w:tplc="C178A66E">
      <w:numFmt w:val="bullet"/>
      <w:lvlText w:val="•"/>
      <w:lvlJc w:val="left"/>
      <w:pPr>
        <w:ind w:left="1341" w:hanging="708"/>
      </w:pPr>
      <w:rPr>
        <w:rFonts w:hint="default"/>
      </w:rPr>
    </w:lvl>
    <w:lvl w:ilvl="4" w:tplc="6F7C48A4">
      <w:numFmt w:val="bullet"/>
      <w:lvlText w:val="•"/>
      <w:lvlJc w:val="left"/>
      <w:pPr>
        <w:ind w:left="1762" w:hanging="708"/>
      </w:pPr>
      <w:rPr>
        <w:rFonts w:hint="default"/>
      </w:rPr>
    </w:lvl>
    <w:lvl w:ilvl="5" w:tplc="3F4C93F8">
      <w:numFmt w:val="bullet"/>
      <w:lvlText w:val="•"/>
      <w:lvlJc w:val="left"/>
      <w:pPr>
        <w:ind w:left="2182" w:hanging="708"/>
      </w:pPr>
      <w:rPr>
        <w:rFonts w:hint="default"/>
      </w:rPr>
    </w:lvl>
    <w:lvl w:ilvl="6" w:tplc="401CCD12">
      <w:numFmt w:val="bullet"/>
      <w:lvlText w:val="•"/>
      <w:lvlJc w:val="left"/>
      <w:pPr>
        <w:ind w:left="2603" w:hanging="708"/>
      </w:pPr>
      <w:rPr>
        <w:rFonts w:hint="default"/>
      </w:rPr>
    </w:lvl>
    <w:lvl w:ilvl="7" w:tplc="D8F82DC6">
      <w:numFmt w:val="bullet"/>
      <w:lvlText w:val="•"/>
      <w:lvlJc w:val="left"/>
      <w:pPr>
        <w:ind w:left="3023" w:hanging="708"/>
      </w:pPr>
      <w:rPr>
        <w:rFonts w:hint="default"/>
      </w:rPr>
    </w:lvl>
    <w:lvl w:ilvl="8" w:tplc="67EE6C2C">
      <w:numFmt w:val="bullet"/>
      <w:lvlText w:val="•"/>
      <w:lvlJc w:val="left"/>
      <w:pPr>
        <w:ind w:left="3444" w:hanging="708"/>
      </w:pPr>
      <w:rPr>
        <w:rFonts w:hint="default"/>
      </w:rPr>
    </w:lvl>
  </w:abstractNum>
  <w:abstractNum w:abstractNumId="22"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15:restartNumberingAfterBreak="0">
    <w:nsid w:val="38EB6047"/>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F585182"/>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4D6AD9"/>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33"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9F52670"/>
    <w:multiLevelType w:val="hybridMultilevel"/>
    <w:tmpl w:val="960EFF30"/>
    <w:lvl w:ilvl="0" w:tplc="EB34E8D0">
      <w:start w:val="1"/>
      <w:numFmt w:val="decimal"/>
      <w:lvlText w:val="%1"/>
      <w:lvlJc w:val="left"/>
      <w:pPr>
        <w:ind w:left="928" w:hanging="360"/>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36"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F74BB3"/>
    <w:multiLevelType w:val="multilevel"/>
    <w:tmpl w:val="9E8857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40" w15:restartNumberingAfterBreak="0">
    <w:nsid w:val="7726439F"/>
    <w:multiLevelType w:val="multilevel"/>
    <w:tmpl w:val="BD8C2794"/>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1"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621"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BE3669"/>
    <w:multiLevelType w:val="multilevel"/>
    <w:tmpl w:val="B0FC379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44"/>
  </w:num>
  <w:num w:numId="5">
    <w:abstractNumId w:val="6"/>
  </w:num>
  <w:num w:numId="6">
    <w:abstractNumId w:val="13"/>
  </w:num>
  <w:num w:numId="7">
    <w:abstractNumId w:val="42"/>
  </w:num>
  <w:num w:numId="8">
    <w:abstractNumId w:val="17"/>
  </w:num>
  <w:num w:numId="9">
    <w:abstractNumId w:val="32"/>
  </w:num>
  <w:num w:numId="10">
    <w:abstractNumId w:val="29"/>
  </w:num>
  <w:num w:numId="11">
    <w:abstractNumId w:val="8"/>
  </w:num>
  <w:num w:numId="12">
    <w:abstractNumId w:val="10"/>
  </w:num>
  <w:num w:numId="13">
    <w:abstractNumId w:val="36"/>
  </w:num>
  <w:num w:numId="14">
    <w:abstractNumId w:val="40"/>
  </w:num>
  <w:num w:numId="15">
    <w:abstractNumId w:val="26"/>
  </w:num>
  <w:num w:numId="16">
    <w:abstractNumId w:val="27"/>
  </w:num>
  <w:num w:numId="17">
    <w:abstractNumId w:val="3"/>
  </w:num>
  <w:num w:numId="18">
    <w:abstractNumId w:val="11"/>
  </w:num>
  <w:num w:numId="19">
    <w:abstractNumId w:val="25"/>
  </w:num>
  <w:num w:numId="20">
    <w:abstractNumId w:val="22"/>
  </w:num>
  <w:num w:numId="21">
    <w:abstractNumId w:val="28"/>
  </w:num>
  <w:num w:numId="22">
    <w:abstractNumId w:val="34"/>
  </w:num>
  <w:num w:numId="23">
    <w:abstractNumId w:val="38"/>
  </w:num>
  <w:num w:numId="24">
    <w:abstractNumId w:val="18"/>
  </w:num>
  <w:num w:numId="25">
    <w:abstractNumId w:val="7"/>
  </w:num>
  <w:num w:numId="26">
    <w:abstractNumId w:val="33"/>
  </w:num>
  <w:num w:numId="27">
    <w:abstractNumId w:val="24"/>
  </w:num>
  <w:num w:numId="28">
    <w:abstractNumId w:val="39"/>
  </w:num>
  <w:num w:numId="29">
    <w:abstractNumId w:val="12"/>
  </w:num>
  <w:num w:numId="30">
    <w:abstractNumId w:val="48"/>
  </w:num>
  <w:num w:numId="31">
    <w:abstractNumId w:val="31"/>
  </w:num>
  <w:num w:numId="32">
    <w:abstractNumId w:val="47"/>
  </w:num>
  <w:num w:numId="33">
    <w:abstractNumId w:val="43"/>
  </w:num>
  <w:num w:numId="34">
    <w:abstractNumId w:val="5"/>
  </w:num>
  <w:num w:numId="35">
    <w:abstractNumId w:val="45"/>
  </w:num>
  <w:num w:numId="36">
    <w:abstractNumId w:val="41"/>
  </w:num>
  <w:num w:numId="37">
    <w:abstractNumId w:val="15"/>
  </w:num>
  <w:num w:numId="38">
    <w:abstractNumId w:val="4"/>
  </w:num>
  <w:num w:numId="39">
    <w:abstractNumId w:val="19"/>
  </w:num>
  <w:num w:numId="40">
    <w:abstractNumId w:val="9"/>
  </w:num>
  <w:num w:numId="41">
    <w:abstractNumId w:val="30"/>
  </w:num>
  <w:num w:numId="42">
    <w:abstractNumId w:val="16"/>
  </w:num>
  <w:num w:numId="43">
    <w:abstractNumId w:val="21"/>
  </w:num>
  <w:num w:numId="44">
    <w:abstractNumId w:val="14"/>
  </w:num>
  <w:num w:numId="45">
    <w:abstractNumId w:val="35"/>
  </w:num>
  <w:num w:numId="46">
    <w:abstractNumId w:val="37"/>
  </w:num>
  <w:num w:numId="47">
    <w:abstractNumId w:val="20"/>
  </w:num>
  <w:num w:numId="48">
    <w:abstractNumId w:val="23"/>
  </w:num>
  <w:num w:numId="49">
    <w:abstractNumId w:val="4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0117"/>
    <w:rsid w:val="00003C29"/>
    <w:rsid w:val="00003D00"/>
    <w:rsid w:val="0000449B"/>
    <w:rsid w:val="00004D8B"/>
    <w:rsid w:val="00010405"/>
    <w:rsid w:val="00011784"/>
    <w:rsid w:val="00011D74"/>
    <w:rsid w:val="000201E7"/>
    <w:rsid w:val="00020EDC"/>
    <w:rsid w:val="000218B7"/>
    <w:rsid w:val="00024F74"/>
    <w:rsid w:val="0003113F"/>
    <w:rsid w:val="000312E6"/>
    <w:rsid w:val="00031E27"/>
    <w:rsid w:val="000334C0"/>
    <w:rsid w:val="000364DC"/>
    <w:rsid w:val="00040A03"/>
    <w:rsid w:val="0004277A"/>
    <w:rsid w:val="00044490"/>
    <w:rsid w:val="000463C0"/>
    <w:rsid w:val="00047EBE"/>
    <w:rsid w:val="000543CE"/>
    <w:rsid w:val="00057ADE"/>
    <w:rsid w:val="000600CD"/>
    <w:rsid w:val="00060BE1"/>
    <w:rsid w:val="00061C8B"/>
    <w:rsid w:val="000622C0"/>
    <w:rsid w:val="000644D4"/>
    <w:rsid w:val="00067D80"/>
    <w:rsid w:val="00077785"/>
    <w:rsid w:val="00081C33"/>
    <w:rsid w:val="00084650"/>
    <w:rsid w:val="00084FBE"/>
    <w:rsid w:val="0008524F"/>
    <w:rsid w:val="00086241"/>
    <w:rsid w:val="00087915"/>
    <w:rsid w:val="00090D8D"/>
    <w:rsid w:val="00095E65"/>
    <w:rsid w:val="0009644B"/>
    <w:rsid w:val="000A11B4"/>
    <w:rsid w:val="000A47C8"/>
    <w:rsid w:val="000A5877"/>
    <w:rsid w:val="000B1B1D"/>
    <w:rsid w:val="000B38F9"/>
    <w:rsid w:val="000B550C"/>
    <w:rsid w:val="000B7895"/>
    <w:rsid w:val="000C3CA2"/>
    <w:rsid w:val="000C439C"/>
    <w:rsid w:val="000C559C"/>
    <w:rsid w:val="000D2697"/>
    <w:rsid w:val="000D7F4A"/>
    <w:rsid w:val="000E1DEC"/>
    <w:rsid w:val="000E3C26"/>
    <w:rsid w:val="000E6B1B"/>
    <w:rsid w:val="000E7782"/>
    <w:rsid w:val="000F07E1"/>
    <w:rsid w:val="000F139A"/>
    <w:rsid w:val="000F236D"/>
    <w:rsid w:val="000F2750"/>
    <w:rsid w:val="001011D5"/>
    <w:rsid w:val="001020C2"/>
    <w:rsid w:val="00104749"/>
    <w:rsid w:val="00106408"/>
    <w:rsid w:val="00112AF9"/>
    <w:rsid w:val="00116449"/>
    <w:rsid w:val="00120F06"/>
    <w:rsid w:val="00121ADA"/>
    <w:rsid w:val="00125E14"/>
    <w:rsid w:val="001263C0"/>
    <w:rsid w:val="00130DAD"/>
    <w:rsid w:val="001316C8"/>
    <w:rsid w:val="0013291E"/>
    <w:rsid w:val="001378CA"/>
    <w:rsid w:val="00140AE6"/>
    <w:rsid w:val="0014254B"/>
    <w:rsid w:val="00145EF4"/>
    <w:rsid w:val="00147375"/>
    <w:rsid w:val="00152708"/>
    <w:rsid w:val="0015422C"/>
    <w:rsid w:val="00155F2D"/>
    <w:rsid w:val="001619A0"/>
    <w:rsid w:val="00165154"/>
    <w:rsid w:val="00165792"/>
    <w:rsid w:val="00165B04"/>
    <w:rsid w:val="0016685A"/>
    <w:rsid w:val="00170528"/>
    <w:rsid w:val="00172A5D"/>
    <w:rsid w:val="00176DF3"/>
    <w:rsid w:val="00183A35"/>
    <w:rsid w:val="00187FFB"/>
    <w:rsid w:val="001926A1"/>
    <w:rsid w:val="001A797F"/>
    <w:rsid w:val="001B0731"/>
    <w:rsid w:val="001B35F2"/>
    <w:rsid w:val="001B475C"/>
    <w:rsid w:val="001B4EE0"/>
    <w:rsid w:val="001B5429"/>
    <w:rsid w:val="001B5874"/>
    <w:rsid w:val="001C1F5C"/>
    <w:rsid w:val="001C3390"/>
    <w:rsid w:val="001D2250"/>
    <w:rsid w:val="001D2EBB"/>
    <w:rsid w:val="001E1065"/>
    <w:rsid w:val="001E3F63"/>
    <w:rsid w:val="001E6200"/>
    <w:rsid w:val="0020096A"/>
    <w:rsid w:val="00206292"/>
    <w:rsid w:val="00216074"/>
    <w:rsid w:val="00216860"/>
    <w:rsid w:val="002176AD"/>
    <w:rsid w:val="00217FCF"/>
    <w:rsid w:val="002207F2"/>
    <w:rsid w:val="002234C8"/>
    <w:rsid w:val="00227312"/>
    <w:rsid w:val="00230B54"/>
    <w:rsid w:val="00240419"/>
    <w:rsid w:val="00244E20"/>
    <w:rsid w:val="0024732B"/>
    <w:rsid w:val="002543CD"/>
    <w:rsid w:val="002543DA"/>
    <w:rsid w:val="0025607D"/>
    <w:rsid w:val="002612CC"/>
    <w:rsid w:val="00261C66"/>
    <w:rsid w:val="00272B23"/>
    <w:rsid w:val="0027381A"/>
    <w:rsid w:val="00276333"/>
    <w:rsid w:val="00282635"/>
    <w:rsid w:val="00282ED4"/>
    <w:rsid w:val="00283680"/>
    <w:rsid w:val="00285CE6"/>
    <w:rsid w:val="00286AC8"/>
    <w:rsid w:val="00291A44"/>
    <w:rsid w:val="00297599"/>
    <w:rsid w:val="00297F21"/>
    <w:rsid w:val="002A10FB"/>
    <w:rsid w:val="002A1735"/>
    <w:rsid w:val="002A3EF9"/>
    <w:rsid w:val="002A5475"/>
    <w:rsid w:val="002B2FB9"/>
    <w:rsid w:val="002B38D3"/>
    <w:rsid w:val="002C2A6B"/>
    <w:rsid w:val="002C5A82"/>
    <w:rsid w:val="002C5BF3"/>
    <w:rsid w:val="002C6AC1"/>
    <w:rsid w:val="002C7D07"/>
    <w:rsid w:val="002D0F75"/>
    <w:rsid w:val="002D48B9"/>
    <w:rsid w:val="002D6E93"/>
    <w:rsid w:val="002E2531"/>
    <w:rsid w:val="002E2AB6"/>
    <w:rsid w:val="002F428B"/>
    <w:rsid w:val="002F4548"/>
    <w:rsid w:val="002F7577"/>
    <w:rsid w:val="003009F7"/>
    <w:rsid w:val="003053AB"/>
    <w:rsid w:val="003069CF"/>
    <w:rsid w:val="003136F8"/>
    <w:rsid w:val="003137FE"/>
    <w:rsid w:val="0032235F"/>
    <w:rsid w:val="00323D2C"/>
    <w:rsid w:val="0032507A"/>
    <w:rsid w:val="00326221"/>
    <w:rsid w:val="00330704"/>
    <w:rsid w:val="00335D7E"/>
    <w:rsid w:val="00337FC2"/>
    <w:rsid w:val="003426DF"/>
    <w:rsid w:val="0034655A"/>
    <w:rsid w:val="00351FEE"/>
    <w:rsid w:val="003527DA"/>
    <w:rsid w:val="00354CAB"/>
    <w:rsid w:val="0035618B"/>
    <w:rsid w:val="0037723D"/>
    <w:rsid w:val="003834D9"/>
    <w:rsid w:val="00384D36"/>
    <w:rsid w:val="0039004B"/>
    <w:rsid w:val="00394BDD"/>
    <w:rsid w:val="00396909"/>
    <w:rsid w:val="003A2948"/>
    <w:rsid w:val="003A41E4"/>
    <w:rsid w:val="003A6BD5"/>
    <w:rsid w:val="003B6973"/>
    <w:rsid w:val="003B7879"/>
    <w:rsid w:val="003C6845"/>
    <w:rsid w:val="003C721E"/>
    <w:rsid w:val="003D061F"/>
    <w:rsid w:val="003D493E"/>
    <w:rsid w:val="003E30EE"/>
    <w:rsid w:val="003E3B96"/>
    <w:rsid w:val="003E42FD"/>
    <w:rsid w:val="003E6621"/>
    <w:rsid w:val="003F197F"/>
    <w:rsid w:val="003F26D6"/>
    <w:rsid w:val="003F2A7B"/>
    <w:rsid w:val="003F48C9"/>
    <w:rsid w:val="003F733C"/>
    <w:rsid w:val="003F7EC3"/>
    <w:rsid w:val="00400132"/>
    <w:rsid w:val="004041D0"/>
    <w:rsid w:val="00405571"/>
    <w:rsid w:val="0040772C"/>
    <w:rsid w:val="00412FC2"/>
    <w:rsid w:val="00415580"/>
    <w:rsid w:val="0042376C"/>
    <w:rsid w:val="004301C4"/>
    <w:rsid w:val="0043447E"/>
    <w:rsid w:val="004403B9"/>
    <w:rsid w:val="004408DA"/>
    <w:rsid w:val="004451CC"/>
    <w:rsid w:val="004466F2"/>
    <w:rsid w:val="00455A76"/>
    <w:rsid w:val="00462E0B"/>
    <w:rsid w:val="00466B2A"/>
    <w:rsid w:val="00472819"/>
    <w:rsid w:val="00472F4B"/>
    <w:rsid w:val="004756CD"/>
    <w:rsid w:val="00475FBC"/>
    <w:rsid w:val="00481B45"/>
    <w:rsid w:val="00483EE8"/>
    <w:rsid w:val="00484D8D"/>
    <w:rsid w:val="00486FD5"/>
    <w:rsid w:val="00487EF0"/>
    <w:rsid w:val="00495967"/>
    <w:rsid w:val="004964BA"/>
    <w:rsid w:val="004966D8"/>
    <w:rsid w:val="004A08D0"/>
    <w:rsid w:val="004A1280"/>
    <w:rsid w:val="004A238F"/>
    <w:rsid w:val="004A2473"/>
    <w:rsid w:val="004A4026"/>
    <w:rsid w:val="004A4F80"/>
    <w:rsid w:val="004A750A"/>
    <w:rsid w:val="004B1B83"/>
    <w:rsid w:val="004C25CF"/>
    <w:rsid w:val="004C29DF"/>
    <w:rsid w:val="004C566E"/>
    <w:rsid w:val="004C63F6"/>
    <w:rsid w:val="004C7330"/>
    <w:rsid w:val="004C7F27"/>
    <w:rsid w:val="004D0995"/>
    <w:rsid w:val="004D137F"/>
    <w:rsid w:val="004D76E1"/>
    <w:rsid w:val="004E090E"/>
    <w:rsid w:val="004E7316"/>
    <w:rsid w:val="004F50F9"/>
    <w:rsid w:val="004F6199"/>
    <w:rsid w:val="004F6ABA"/>
    <w:rsid w:val="004F7E2B"/>
    <w:rsid w:val="005005BB"/>
    <w:rsid w:val="00501CA5"/>
    <w:rsid w:val="00503535"/>
    <w:rsid w:val="00512101"/>
    <w:rsid w:val="00512B78"/>
    <w:rsid w:val="00516C83"/>
    <w:rsid w:val="00523125"/>
    <w:rsid w:val="00523EBF"/>
    <w:rsid w:val="005255E4"/>
    <w:rsid w:val="00525A9A"/>
    <w:rsid w:val="00526C68"/>
    <w:rsid w:val="00527C7A"/>
    <w:rsid w:val="00530A8E"/>
    <w:rsid w:val="00531EE0"/>
    <w:rsid w:val="005328BC"/>
    <w:rsid w:val="00540186"/>
    <w:rsid w:val="0054349D"/>
    <w:rsid w:val="005454B2"/>
    <w:rsid w:val="00546018"/>
    <w:rsid w:val="00546053"/>
    <w:rsid w:val="005472C4"/>
    <w:rsid w:val="0055002F"/>
    <w:rsid w:val="0055029E"/>
    <w:rsid w:val="00563072"/>
    <w:rsid w:val="00564D8C"/>
    <w:rsid w:val="005705E3"/>
    <w:rsid w:val="005706A6"/>
    <w:rsid w:val="00570ED9"/>
    <w:rsid w:val="00576853"/>
    <w:rsid w:val="00576FDF"/>
    <w:rsid w:val="0058381A"/>
    <w:rsid w:val="0058397E"/>
    <w:rsid w:val="00584EB8"/>
    <w:rsid w:val="00585FBC"/>
    <w:rsid w:val="0059043B"/>
    <w:rsid w:val="00594E11"/>
    <w:rsid w:val="00595ADF"/>
    <w:rsid w:val="005A0480"/>
    <w:rsid w:val="005A3AD7"/>
    <w:rsid w:val="005B57EF"/>
    <w:rsid w:val="005B646C"/>
    <w:rsid w:val="005C5BE1"/>
    <w:rsid w:val="005C6BCF"/>
    <w:rsid w:val="005D1E28"/>
    <w:rsid w:val="005D5BAF"/>
    <w:rsid w:val="005E7B32"/>
    <w:rsid w:val="005F7192"/>
    <w:rsid w:val="00600A72"/>
    <w:rsid w:val="00601E74"/>
    <w:rsid w:val="0060220C"/>
    <w:rsid w:val="006061F5"/>
    <w:rsid w:val="00606F60"/>
    <w:rsid w:val="006128EF"/>
    <w:rsid w:val="00613970"/>
    <w:rsid w:val="00613AA1"/>
    <w:rsid w:val="006144AA"/>
    <w:rsid w:val="00614CAD"/>
    <w:rsid w:val="006160A3"/>
    <w:rsid w:val="006234C4"/>
    <w:rsid w:val="006241D8"/>
    <w:rsid w:val="00624EC6"/>
    <w:rsid w:val="006261DC"/>
    <w:rsid w:val="006267F0"/>
    <w:rsid w:val="00630E19"/>
    <w:rsid w:val="00631A24"/>
    <w:rsid w:val="00631E5A"/>
    <w:rsid w:val="00641DBC"/>
    <w:rsid w:val="0064730E"/>
    <w:rsid w:val="00647CC6"/>
    <w:rsid w:val="00647E0D"/>
    <w:rsid w:val="006516C3"/>
    <w:rsid w:val="00651AA3"/>
    <w:rsid w:val="00654039"/>
    <w:rsid w:val="00661E86"/>
    <w:rsid w:val="006649C9"/>
    <w:rsid w:val="00666059"/>
    <w:rsid w:val="00666911"/>
    <w:rsid w:val="00667320"/>
    <w:rsid w:val="0067513E"/>
    <w:rsid w:val="006825D6"/>
    <w:rsid w:val="00687AA3"/>
    <w:rsid w:val="0069560E"/>
    <w:rsid w:val="006A1BBE"/>
    <w:rsid w:val="006B1EEF"/>
    <w:rsid w:val="006B4272"/>
    <w:rsid w:val="006B5BC0"/>
    <w:rsid w:val="006B79F3"/>
    <w:rsid w:val="006C1231"/>
    <w:rsid w:val="006C527C"/>
    <w:rsid w:val="006C5DD4"/>
    <w:rsid w:val="006D11C5"/>
    <w:rsid w:val="006D3362"/>
    <w:rsid w:val="006D3F7D"/>
    <w:rsid w:val="006D6B21"/>
    <w:rsid w:val="006E13AA"/>
    <w:rsid w:val="006E3C0A"/>
    <w:rsid w:val="006E4347"/>
    <w:rsid w:val="006E4B88"/>
    <w:rsid w:val="006E4D55"/>
    <w:rsid w:val="006E6D16"/>
    <w:rsid w:val="006F189A"/>
    <w:rsid w:val="006F2678"/>
    <w:rsid w:val="006F2B88"/>
    <w:rsid w:val="006F429F"/>
    <w:rsid w:val="00702173"/>
    <w:rsid w:val="00702C39"/>
    <w:rsid w:val="007046FE"/>
    <w:rsid w:val="007048A3"/>
    <w:rsid w:val="00705BB9"/>
    <w:rsid w:val="0070674D"/>
    <w:rsid w:val="0071057B"/>
    <w:rsid w:val="007202CF"/>
    <w:rsid w:val="00720546"/>
    <w:rsid w:val="007268A9"/>
    <w:rsid w:val="007275A4"/>
    <w:rsid w:val="00727F1F"/>
    <w:rsid w:val="00734D10"/>
    <w:rsid w:val="007378D9"/>
    <w:rsid w:val="00745457"/>
    <w:rsid w:val="00750C38"/>
    <w:rsid w:val="007545A3"/>
    <w:rsid w:val="007564BA"/>
    <w:rsid w:val="0076036F"/>
    <w:rsid w:val="00762AC7"/>
    <w:rsid w:val="007635CD"/>
    <w:rsid w:val="007636DC"/>
    <w:rsid w:val="007640B8"/>
    <w:rsid w:val="00771758"/>
    <w:rsid w:val="00773D95"/>
    <w:rsid w:val="00774295"/>
    <w:rsid w:val="00774F68"/>
    <w:rsid w:val="00775207"/>
    <w:rsid w:val="007760CA"/>
    <w:rsid w:val="00776C82"/>
    <w:rsid w:val="00780B0A"/>
    <w:rsid w:val="00782CA9"/>
    <w:rsid w:val="00784A00"/>
    <w:rsid w:val="00785753"/>
    <w:rsid w:val="00787F50"/>
    <w:rsid w:val="00793300"/>
    <w:rsid w:val="00797E14"/>
    <w:rsid w:val="007A761A"/>
    <w:rsid w:val="007B05F2"/>
    <w:rsid w:val="007B1BC0"/>
    <w:rsid w:val="007B32F4"/>
    <w:rsid w:val="007B429F"/>
    <w:rsid w:val="007B4DBA"/>
    <w:rsid w:val="007B6D8D"/>
    <w:rsid w:val="007C063E"/>
    <w:rsid w:val="007C26C1"/>
    <w:rsid w:val="007C272D"/>
    <w:rsid w:val="007C3633"/>
    <w:rsid w:val="007C44BD"/>
    <w:rsid w:val="007C47A7"/>
    <w:rsid w:val="007C58DF"/>
    <w:rsid w:val="007C70D1"/>
    <w:rsid w:val="007C75E1"/>
    <w:rsid w:val="007D06AA"/>
    <w:rsid w:val="007D22A1"/>
    <w:rsid w:val="007D3617"/>
    <w:rsid w:val="007D4B75"/>
    <w:rsid w:val="007D6582"/>
    <w:rsid w:val="007E094D"/>
    <w:rsid w:val="007E3E6E"/>
    <w:rsid w:val="007E4B62"/>
    <w:rsid w:val="007E5105"/>
    <w:rsid w:val="007E5186"/>
    <w:rsid w:val="007E7065"/>
    <w:rsid w:val="007F0374"/>
    <w:rsid w:val="007F0BC9"/>
    <w:rsid w:val="007F1D16"/>
    <w:rsid w:val="007F28DD"/>
    <w:rsid w:val="007F3CBC"/>
    <w:rsid w:val="007F65AA"/>
    <w:rsid w:val="0080374C"/>
    <w:rsid w:val="00804D09"/>
    <w:rsid w:val="00806D91"/>
    <w:rsid w:val="00813BDD"/>
    <w:rsid w:val="0081445A"/>
    <w:rsid w:val="0081531D"/>
    <w:rsid w:val="00816C36"/>
    <w:rsid w:val="008171DB"/>
    <w:rsid w:val="008208ED"/>
    <w:rsid w:val="00823734"/>
    <w:rsid w:val="008240E4"/>
    <w:rsid w:val="0083462B"/>
    <w:rsid w:val="00835583"/>
    <w:rsid w:val="00840513"/>
    <w:rsid w:val="008424F5"/>
    <w:rsid w:val="00843623"/>
    <w:rsid w:val="00843887"/>
    <w:rsid w:val="00844D9F"/>
    <w:rsid w:val="00845C2E"/>
    <w:rsid w:val="00845F68"/>
    <w:rsid w:val="00847B54"/>
    <w:rsid w:val="00850CB3"/>
    <w:rsid w:val="00860283"/>
    <w:rsid w:val="00863C1D"/>
    <w:rsid w:val="00866E0A"/>
    <w:rsid w:val="008676DE"/>
    <w:rsid w:val="00873F35"/>
    <w:rsid w:val="00874040"/>
    <w:rsid w:val="00880157"/>
    <w:rsid w:val="00881736"/>
    <w:rsid w:val="00881F6D"/>
    <w:rsid w:val="00882A01"/>
    <w:rsid w:val="008918F1"/>
    <w:rsid w:val="00894974"/>
    <w:rsid w:val="00897CF1"/>
    <w:rsid w:val="008A101A"/>
    <w:rsid w:val="008A423F"/>
    <w:rsid w:val="008B20C0"/>
    <w:rsid w:val="008B61F1"/>
    <w:rsid w:val="008B65E4"/>
    <w:rsid w:val="008B6A88"/>
    <w:rsid w:val="008C29EF"/>
    <w:rsid w:val="008C39C8"/>
    <w:rsid w:val="008D0914"/>
    <w:rsid w:val="008D56B8"/>
    <w:rsid w:val="008D5D9A"/>
    <w:rsid w:val="008D736E"/>
    <w:rsid w:val="008E01CE"/>
    <w:rsid w:val="008E70D8"/>
    <w:rsid w:val="008E7D12"/>
    <w:rsid w:val="008F1186"/>
    <w:rsid w:val="00904F48"/>
    <w:rsid w:val="009057C1"/>
    <w:rsid w:val="00912083"/>
    <w:rsid w:val="0091362F"/>
    <w:rsid w:val="00914931"/>
    <w:rsid w:val="00917143"/>
    <w:rsid w:val="0091724B"/>
    <w:rsid w:val="00922A90"/>
    <w:rsid w:val="00923832"/>
    <w:rsid w:val="00924946"/>
    <w:rsid w:val="00925056"/>
    <w:rsid w:val="00926735"/>
    <w:rsid w:val="009276EA"/>
    <w:rsid w:val="00930DB3"/>
    <w:rsid w:val="00934C0C"/>
    <w:rsid w:val="00935510"/>
    <w:rsid w:val="00936266"/>
    <w:rsid w:val="00936C4A"/>
    <w:rsid w:val="009376DD"/>
    <w:rsid w:val="009406C4"/>
    <w:rsid w:val="00942990"/>
    <w:rsid w:val="00943B73"/>
    <w:rsid w:val="00945B4C"/>
    <w:rsid w:val="00950FC9"/>
    <w:rsid w:val="0095260C"/>
    <w:rsid w:val="00956DC4"/>
    <w:rsid w:val="009644E5"/>
    <w:rsid w:val="00964D01"/>
    <w:rsid w:val="0096707A"/>
    <w:rsid w:val="00970472"/>
    <w:rsid w:val="009807AB"/>
    <w:rsid w:val="00985172"/>
    <w:rsid w:val="009870DB"/>
    <w:rsid w:val="009877FB"/>
    <w:rsid w:val="00994E47"/>
    <w:rsid w:val="00996B0C"/>
    <w:rsid w:val="009975A6"/>
    <w:rsid w:val="00997D0D"/>
    <w:rsid w:val="009A2945"/>
    <w:rsid w:val="009A3130"/>
    <w:rsid w:val="009A3980"/>
    <w:rsid w:val="009A70AC"/>
    <w:rsid w:val="009B0305"/>
    <w:rsid w:val="009B364E"/>
    <w:rsid w:val="009B5D42"/>
    <w:rsid w:val="009B74EB"/>
    <w:rsid w:val="009B770A"/>
    <w:rsid w:val="009B7E7D"/>
    <w:rsid w:val="009C1BD7"/>
    <w:rsid w:val="009D0450"/>
    <w:rsid w:val="009D2FC4"/>
    <w:rsid w:val="009D3806"/>
    <w:rsid w:val="009D3FEB"/>
    <w:rsid w:val="009E0816"/>
    <w:rsid w:val="009E6B80"/>
    <w:rsid w:val="009F2048"/>
    <w:rsid w:val="009F2E6F"/>
    <w:rsid w:val="009F3469"/>
    <w:rsid w:val="009F38AF"/>
    <w:rsid w:val="009F6A1B"/>
    <w:rsid w:val="00A01C04"/>
    <w:rsid w:val="00A051A6"/>
    <w:rsid w:val="00A067DB"/>
    <w:rsid w:val="00A069E0"/>
    <w:rsid w:val="00A07524"/>
    <w:rsid w:val="00A119A7"/>
    <w:rsid w:val="00A12A39"/>
    <w:rsid w:val="00A15861"/>
    <w:rsid w:val="00A23963"/>
    <w:rsid w:val="00A24A68"/>
    <w:rsid w:val="00A27F64"/>
    <w:rsid w:val="00A27F93"/>
    <w:rsid w:val="00A30D10"/>
    <w:rsid w:val="00A31434"/>
    <w:rsid w:val="00A33E71"/>
    <w:rsid w:val="00A34FF2"/>
    <w:rsid w:val="00A3583A"/>
    <w:rsid w:val="00A43FFD"/>
    <w:rsid w:val="00A441DF"/>
    <w:rsid w:val="00A44231"/>
    <w:rsid w:val="00A46BB4"/>
    <w:rsid w:val="00A4753E"/>
    <w:rsid w:val="00A6053E"/>
    <w:rsid w:val="00A610F7"/>
    <w:rsid w:val="00A61B7C"/>
    <w:rsid w:val="00A621A4"/>
    <w:rsid w:val="00A70744"/>
    <w:rsid w:val="00A717CD"/>
    <w:rsid w:val="00A76E46"/>
    <w:rsid w:val="00A802AF"/>
    <w:rsid w:val="00A807A8"/>
    <w:rsid w:val="00A80C60"/>
    <w:rsid w:val="00A82C80"/>
    <w:rsid w:val="00A858C3"/>
    <w:rsid w:val="00A85DE7"/>
    <w:rsid w:val="00A92128"/>
    <w:rsid w:val="00A935ED"/>
    <w:rsid w:val="00A9435B"/>
    <w:rsid w:val="00A94AAD"/>
    <w:rsid w:val="00A96D53"/>
    <w:rsid w:val="00AA00A6"/>
    <w:rsid w:val="00AA4950"/>
    <w:rsid w:val="00AA5031"/>
    <w:rsid w:val="00AA6A12"/>
    <w:rsid w:val="00AB0D7F"/>
    <w:rsid w:val="00AB0FE3"/>
    <w:rsid w:val="00AB2214"/>
    <w:rsid w:val="00AB50F5"/>
    <w:rsid w:val="00AC1121"/>
    <w:rsid w:val="00AC198C"/>
    <w:rsid w:val="00AC3867"/>
    <w:rsid w:val="00AC619A"/>
    <w:rsid w:val="00AC6455"/>
    <w:rsid w:val="00AD24BC"/>
    <w:rsid w:val="00AD36FB"/>
    <w:rsid w:val="00AD40A7"/>
    <w:rsid w:val="00AD708E"/>
    <w:rsid w:val="00AD73E3"/>
    <w:rsid w:val="00AE3439"/>
    <w:rsid w:val="00AE61E7"/>
    <w:rsid w:val="00AF1901"/>
    <w:rsid w:val="00AF1A76"/>
    <w:rsid w:val="00AF1F4F"/>
    <w:rsid w:val="00AF549E"/>
    <w:rsid w:val="00AF6614"/>
    <w:rsid w:val="00AF7F38"/>
    <w:rsid w:val="00B138F9"/>
    <w:rsid w:val="00B205FF"/>
    <w:rsid w:val="00B2276E"/>
    <w:rsid w:val="00B319DB"/>
    <w:rsid w:val="00B33101"/>
    <w:rsid w:val="00B33C0C"/>
    <w:rsid w:val="00B35D48"/>
    <w:rsid w:val="00B35F88"/>
    <w:rsid w:val="00B42B23"/>
    <w:rsid w:val="00B4552D"/>
    <w:rsid w:val="00B51697"/>
    <w:rsid w:val="00B54460"/>
    <w:rsid w:val="00B603E4"/>
    <w:rsid w:val="00B60F5D"/>
    <w:rsid w:val="00B61782"/>
    <w:rsid w:val="00B702CE"/>
    <w:rsid w:val="00B7192E"/>
    <w:rsid w:val="00B72194"/>
    <w:rsid w:val="00B7288D"/>
    <w:rsid w:val="00B74441"/>
    <w:rsid w:val="00B758DD"/>
    <w:rsid w:val="00B80361"/>
    <w:rsid w:val="00B83083"/>
    <w:rsid w:val="00B90F27"/>
    <w:rsid w:val="00B949BC"/>
    <w:rsid w:val="00B962E2"/>
    <w:rsid w:val="00BA13B2"/>
    <w:rsid w:val="00BA2059"/>
    <w:rsid w:val="00BB5C6A"/>
    <w:rsid w:val="00BB799F"/>
    <w:rsid w:val="00BB7F9D"/>
    <w:rsid w:val="00BC6421"/>
    <w:rsid w:val="00BD0728"/>
    <w:rsid w:val="00BD5CC9"/>
    <w:rsid w:val="00BD7CC2"/>
    <w:rsid w:val="00BE085F"/>
    <w:rsid w:val="00BF0994"/>
    <w:rsid w:val="00BF142F"/>
    <w:rsid w:val="00BF1D59"/>
    <w:rsid w:val="00C02A8D"/>
    <w:rsid w:val="00C17302"/>
    <w:rsid w:val="00C1799C"/>
    <w:rsid w:val="00C25088"/>
    <w:rsid w:val="00C2568B"/>
    <w:rsid w:val="00C26398"/>
    <w:rsid w:val="00C30100"/>
    <w:rsid w:val="00C33A59"/>
    <w:rsid w:val="00C3560F"/>
    <w:rsid w:val="00C442CB"/>
    <w:rsid w:val="00C4742D"/>
    <w:rsid w:val="00C51449"/>
    <w:rsid w:val="00C549F9"/>
    <w:rsid w:val="00C57F97"/>
    <w:rsid w:val="00C617D5"/>
    <w:rsid w:val="00C63C89"/>
    <w:rsid w:val="00C70AD8"/>
    <w:rsid w:val="00C746A8"/>
    <w:rsid w:val="00C80154"/>
    <w:rsid w:val="00C80D08"/>
    <w:rsid w:val="00C8180A"/>
    <w:rsid w:val="00C8437A"/>
    <w:rsid w:val="00C857A2"/>
    <w:rsid w:val="00C85BD4"/>
    <w:rsid w:val="00C90837"/>
    <w:rsid w:val="00C950A7"/>
    <w:rsid w:val="00C957FA"/>
    <w:rsid w:val="00C96BDA"/>
    <w:rsid w:val="00CA0C0B"/>
    <w:rsid w:val="00CA7666"/>
    <w:rsid w:val="00CB00A8"/>
    <w:rsid w:val="00CB1DAB"/>
    <w:rsid w:val="00CB664F"/>
    <w:rsid w:val="00CC1A51"/>
    <w:rsid w:val="00CC3778"/>
    <w:rsid w:val="00CC39B5"/>
    <w:rsid w:val="00CD3EC2"/>
    <w:rsid w:val="00CD56F5"/>
    <w:rsid w:val="00CD5767"/>
    <w:rsid w:val="00CD72CC"/>
    <w:rsid w:val="00CD7B3F"/>
    <w:rsid w:val="00CF0F0B"/>
    <w:rsid w:val="00CF1D96"/>
    <w:rsid w:val="00CF25BB"/>
    <w:rsid w:val="00CF3661"/>
    <w:rsid w:val="00CF4BFD"/>
    <w:rsid w:val="00CF7F1F"/>
    <w:rsid w:val="00D00EDE"/>
    <w:rsid w:val="00D04996"/>
    <w:rsid w:val="00D05EFC"/>
    <w:rsid w:val="00D06BB0"/>
    <w:rsid w:val="00D07B49"/>
    <w:rsid w:val="00D07C31"/>
    <w:rsid w:val="00D07C56"/>
    <w:rsid w:val="00D103C9"/>
    <w:rsid w:val="00D12E41"/>
    <w:rsid w:val="00D14277"/>
    <w:rsid w:val="00D14BDA"/>
    <w:rsid w:val="00D2648B"/>
    <w:rsid w:val="00D27DDD"/>
    <w:rsid w:val="00D315B6"/>
    <w:rsid w:val="00D41CDF"/>
    <w:rsid w:val="00D4229C"/>
    <w:rsid w:val="00D43A4B"/>
    <w:rsid w:val="00D51352"/>
    <w:rsid w:val="00D52C19"/>
    <w:rsid w:val="00D54137"/>
    <w:rsid w:val="00D57E0A"/>
    <w:rsid w:val="00D626CF"/>
    <w:rsid w:val="00D6350B"/>
    <w:rsid w:val="00D70129"/>
    <w:rsid w:val="00D704D2"/>
    <w:rsid w:val="00D83ABA"/>
    <w:rsid w:val="00D92212"/>
    <w:rsid w:val="00D95A42"/>
    <w:rsid w:val="00D9741E"/>
    <w:rsid w:val="00D97DAB"/>
    <w:rsid w:val="00DA5372"/>
    <w:rsid w:val="00DA56C9"/>
    <w:rsid w:val="00DB2284"/>
    <w:rsid w:val="00DB3657"/>
    <w:rsid w:val="00DB36FC"/>
    <w:rsid w:val="00DB4B13"/>
    <w:rsid w:val="00DB683F"/>
    <w:rsid w:val="00DB6BAB"/>
    <w:rsid w:val="00DC06E9"/>
    <w:rsid w:val="00DC0AF2"/>
    <w:rsid w:val="00DC51C2"/>
    <w:rsid w:val="00DC6CCD"/>
    <w:rsid w:val="00DC6CD6"/>
    <w:rsid w:val="00DD14EF"/>
    <w:rsid w:val="00DD2655"/>
    <w:rsid w:val="00DD2E00"/>
    <w:rsid w:val="00DD2F23"/>
    <w:rsid w:val="00DD354C"/>
    <w:rsid w:val="00DD47D0"/>
    <w:rsid w:val="00DD51B9"/>
    <w:rsid w:val="00DD5610"/>
    <w:rsid w:val="00DD7318"/>
    <w:rsid w:val="00DE02AD"/>
    <w:rsid w:val="00DE1B14"/>
    <w:rsid w:val="00DE1BB3"/>
    <w:rsid w:val="00DE59DF"/>
    <w:rsid w:val="00DE6173"/>
    <w:rsid w:val="00DF06F4"/>
    <w:rsid w:val="00DF25F8"/>
    <w:rsid w:val="00E03DE1"/>
    <w:rsid w:val="00E10646"/>
    <w:rsid w:val="00E12A96"/>
    <w:rsid w:val="00E16328"/>
    <w:rsid w:val="00E212C0"/>
    <w:rsid w:val="00E217D3"/>
    <w:rsid w:val="00E22CAC"/>
    <w:rsid w:val="00E233CA"/>
    <w:rsid w:val="00E25045"/>
    <w:rsid w:val="00E251C6"/>
    <w:rsid w:val="00E27B40"/>
    <w:rsid w:val="00E359D3"/>
    <w:rsid w:val="00E36607"/>
    <w:rsid w:val="00E42177"/>
    <w:rsid w:val="00E47AEB"/>
    <w:rsid w:val="00E5355F"/>
    <w:rsid w:val="00E73543"/>
    <w:rsid w:val="00E747AC"/>
    <w:rsid w:val="00E763E7"/>
    <w:rsid w:val="00E76C98"/>
    <w:rsid w:val="00E806A5"/>
    <w:rsid w:val="00E81C73"/>
    <w:rsid w:val="00E854D2"/>
    <w:rsid w:val="00E93A33"/>
    <w:rsid w:val="00E954AF"/>
    <w:rsid w:val="00E9796E"/>
    <w:rsid w:val="00E97E58"/>
    <w:rsid w:val="00EA00BB"/>
    <w:rsid w:val="00EA7651"/>
    <w:rsid w:val="00EB17FA"/>
    <w:rsid w:val="00EB1B88"/>
    <w:rsid w:val="00EB422F"/>
    <w:rsid w:val="00EB4D90"/>
    <w:rsid w:val="00EB550B"/>
    <w:rsid w:val="00EC285F"/>
    <w:rsid w:val="00EE3FC6"/>
    <w:rsid w:val="00EE7403"/>
    <w:rsid w:val="00EF2B7C"/>
    <w:rsid w:val="00EF37DD"/>
    <w:rsid w:val="00EF39C8"/>
    <w:rsid w:val="00EF58D8"/>
    <w:rsid w:val="00EF602D"/>
    <w:rsid w:val="00EF62BB"/>
    <w:rsid w:val="00EF67B2"/>
    <w:rsid w:val="00EF6DB0"/>
    <w:rsid w:val="00F00220"/>
    <w:rsid w:val="00F00249"/>
    <w:rsid w:val="00F01809"/>
    <w:rsid w:val="00F02FA2"/>
    <w:rsid w:val="00F04706"/>
    <w:rsid w:val="00F1254E"/>
    <w:rsid w:val="00F15DCE"/>
    <w:rsid w:val="00F16DB7"/>
    <w:rsid w:val="00F177E1"/>
    <w:rsid w:val="00F22478"/>
    <w:rsid w:val="00F25D64"/>
    <w:rsid w:val="00F25EED"/>
    <w:rsid w:val="00F26027"/>
    <w:rsid w:val="00F3078E"/>
    <w:rsid w:val="00F31CF3"/>
    <w:rsid w:val="00F41804"/>
    <w:rsid w:val="00F4214C"/>
    <w:rsid w:val="00F43B98"/>
    <w:rsid w:val="00F517F4"/>
    <w:rsid w:val="00F52AFA"/>
    <w:rsid w:val="00F54B82"/>
    <w:rsid w:val="00F634A7"/>
    <w:rsid w:val="00F64C82"/>
    <w:rsid w:val="00F64FD7"/>
    <w:rsid w:val="00F67322"/>
    <w:rsid w:val="00F67389"/>
    <w:rsid w:val="00F727EA"/>
    <w:rsid w:val="00F9254D"/>
    <w:rsid w:val="00F93B69"/>
    <w:rsid w:val="00F93E02"/>
    <w:rsid w:val="00F94A29"/>
    <w:rsid w:val="00F96F32"/>
    <w:rsid w:val="00FA346F"/>
    <w:rsid w:val="00FB2BDD"/>
    <w:rsid w:val="00FB3286"/>
    <w:rsid w:val="00FB3483"/>
    <w:rsid w:val="00FB4826"/>
    <w:rsid w:val="00FC065D"/>
    <w:rsid w:val="00FC10C4"/>
    <w:rsid w:val="00FC1E59"/>
    <w:rsid w:val="00FD0283"/>
    <w:rsid w:val="00FD03DD"/>
    <w:rsid w:val="00FD1860"/>
    <w:rsid w:val="00FD1EDF"/>
    <w:rsid w:val="00FD2CCC"/>
    <w:rsid w:val="00FE08C5"/>
    <w:rsid w:val="00FE3C88"/>
    <w:rsid w:val="00FE7D46"/>
    <w:rsid w:val="00FF0A20"/>
    <w:rsid w:val="00FF0AA0"/>
    <w:rsid w:val="00FF1A27"/>
    <w:rsid w:val="00FF1CAC"/>
    <w:rsid w:val="00FF4DB0"/>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20077B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BC0"/>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5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table" w:customStyle="1" w:styleId="31">
    <w:name w:val="Сетка таблицы3"/>
    <w:basedOn w:val="a1"/>
    <w:next w:val="a5"/>
    <w:uiPriority w:val="59"/>
    <w:rsid w:val="000E1D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basedOn w:val="a0"/>
    <w:link w:val="24"/>
    <w:rsid w:val="00E22CAC"/>
    <w:rPr>
      <w:rFonts w:ascii="Times New Roman" w:eastAsia="Times New Roman" w:hAnsi="Times New Roman"/>
      <w:b/>
      <w:bCs/>
      <w:sz w:val="22"/>
      <w:szCs w:val="22"/>
      <w:shd w:val="clear" w:color="auto" w:fill="FFFFFF"/>
    </w:rPr>
  </w:style>
  <w:style w:type="paragraph" w:customStyle="1" w:styleId="24">
    <w:name w:val="Заголовок №2"/>
    <w:basedOn w:val="a"/>
    <w:link w:val="23"/>
    <w:rsid w:val="00E22CAC"/>
    <w:pPr>
      <w:widowControl w:val="0"/>
      <w:shd w:val="clear" w:color="auto" w:fill="FFFFFF"/>
      <w:spacing w:after="0" w:line="277" w:lineRule="exact"/>
      <w:ind w:firstLine="700"/>
      <w:jc w:val="both"/>
      <w:outlineLvl w:val="1"/>
    </w:pPr>
    <w:rPr>
      <w:rFonts w:ascii="Times New Roman" w:eastAsia="Times New Roman" w:hAnsi="Times New Roman"/>
      <w:b/>
      <w:bCs/>
      <w:lang w:eastAsia="ru-RU"/>
    </w:rPr>
  </w:style>
  <w:style w:type="table" w:customStyle="1" w:styleId="41">
    <w:name w:val="Сетка таблицы4"/>
    <w:basedOn w:val="a1"/>
    <w:next w:val="a5"/>
    <w:uiPriority w:val="59"/>
    <w:rsid w:val="004A4F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2"/>
    <w:rsid w:val="004A4F80"/>
    <w:rPr>
      <w:rFonts w:ascii="Times New Roman" w:eastAsia="Times New Roman" w:hAnsi="Times New Roman"/>
      <w:sz w:val="22"/>
      <w:szCs w:val="22"/>
      <w:shd w:val="clear" w:color="auto" w:fill="FFFFFF"/>
    </w:rPr>
  </w:style>
  <w:style w:type="character" w:customStyle="1" w:styleId="25">
    <w:name w:val="Основной текст2"/>
    <w:basedOn w:val="afa"/>
    <w:rsid w:val="004A4F8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b">
    <w:name w:val="Основной текст + Полужирный"/>
    <w:basedOn w:val="afa"/>
    <w:rsid w:val="004A4F8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c">
    <w:name w:val="Основной текст + Курсив"/>
    <w:basedOn w:val="afa"/>
    <w:rsid w:val="004A4F80"/>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4A4F80"/>
    <w:rPr>
      <w:rFonts w:ascii="Times New Roman" w:eastAsia="Times New Roman" w:hAnsi="Times New Roman"/>
      <w:b/>
      <w:bCs/>
      <w:i/>
      <w:iCs/>
      <w:sz w:val="23"/>
      <w:szCs w:val="23"/>
      <w:shd w:val="clear" w:color="auto" w:fill="FFFFFF"/>
    </w:rPr>
  </w:style>
  <w:style w:type="paragraph" w:customStyle="1" w:styleId="32">
    <w:name w:val="Основной текст3"/>
    <w:basedOn w:val="a"/>
    <w:link w:val="afa"/>
    <w:rsid w:val="004A4F80"/>
    <w:pPr>
      <w:widowControl w:val="0"/>
      <w:shd w:val="clear" w:color="auto" w:fill="FFFFFF"/>
      <w:spacing w:after="180" w:line="324" w:lineRule="exact"/>
      <w:ind w:hanging="400"/>
      <w:jc w:val="right"/>
    </w:pPr>
    <w:rPr>
      <w:rFonts w:ascii="Times New Roman" w:eastAsia="Times New Roman" w:hAnsi="Times New Roman"/>
      <w:lang w:eastAsia="ru-RU"/>
    </w:rPr>
  </w:style>
  <w:style w:type="paragraph" w:customStyle="1" w:styleId="34">
    <w:name w:val="Основной текст (3)"/>
    <w:basedOn w:val="a"/>
    <w:link w:val="33"/>
    <w:rsid w:val="004A4F80"/>
    <w:pPr>
      <w:widowControl w:val="0"/>
      <w:shd w:val="clear" w:color="auto" w:fill="FFFFFF"/>
      <w:spacing w:after="0" w:line="277" w:lineRule="exact"/>
      <w:jc w:val="both"/>
    </w:pPr>
    <w:rPr>
      <w:rFonts w:ascii="Times New Roman" w:eastAsia="Times New Roman" w:hAnsi="Times New Roman"/>
      <w:b/>
      <w:bCs/>
      <w:i/>
      <w:iCs/>
      <w:sz w:val="23"/>
      <w:szCs w:val="23"/>
      <w:lang w:eastAsia="ru-RU"/>
    </w:rPr>
  </w:style>
  <w:style w:type="table" w:customStyle="1" w:styleId="410">
    <w:name w:val="Сетка таблицы41"/>
    <w:basedOn w:val="a1"/>
    <w:next w:val="a5"/>
    <w:uiPriority w:val="59"/>
    <w:rsid w:val="00F02FA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B6178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7C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44B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2"/>
    <w:basedOn w:val="a1"/>
    <w:next w:val="a5"/>
    <w:uiPriority w:val="59"/>
    <w:rsid w:val="000B55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59"/>
    <w:rsid w:val="00C908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5"/>
    <w:uiPriority w:val="59"/>
    <w:rsid w:val="007D22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E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b2b-center.ru/" TargetMode="External"/><Relationship Id="rId18" Type="http://schemas.openxmlformats.org/officeDocument/2006/relationships/hyperlink" Target="consultantplus://offline/ref=2A321685432540DC9B4A5DABCF4A0CE450B98E488E560004D93C451728CCC0D8E644F2DF5A92zAt3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consultantplus://offline/ref=2FF14D25333F0DF770393153F5CD4F610506E140E835867D2797D8FA6F2F1CB0C4B6640499kCtAH" TargetMode="External"/><Relationship Id="rId2" Type="http://schemas.openxmlformats.org/officeDocument/2006/relationships/numbering" Target="numbering.xml"/><Relationship Id="rId16" Type="http://schemas.openxmlformats.org/officeDocument/2006/relationships/hyperlink" Target="http://www.b2b-center.ru//" TargetMode="External"/><Relationship Id="rId20" Type="http://schemas.openxmlformats.org/officeDocument/2006/relationships/hyperlink" Target="http://www.b2b-cent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rsk-24.ru/" TargetMode="External"/><Relationship Id="rId23" Type="http://schemas.openxmlformats.org/officeDocument/2006/relationships/theme" Target="theme/theme1.xml"/><Relationship Id="rId10" Type="http://schemas.openxmlformats.org/officeDocument/2006/relationships/hyperlink" Target="http://www.b2b-center.ru/" TargetMode="External"/><Relationship Id="rId19" Type="http://schemas.openxmlformats.org/officeDocument/2006/relationships/hyperlink" Target="consultantplus://offline/ref=2A321685432540DC9B4A5DABCF4A0CE450B98E488E560004D93C451728CCC0D8E644F2DF5A90zAt4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49FE1-0DA7-4407-9F12-D3E6AB2F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52</Pages>
  <Words>20999</Words>
  <Characters>119696</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128</cp:revision>
  <cp:lastPrinted>2018-06-05T09:20:00Z</cp:lastPrinted>
  <dcterms:created xsi:type="dcterms:W3CDTF">2021-08-12T06:55:00Z</dcterms:created>
  <dcterms:modified xsi:type="dcterms:W3CDTF">2024-07-09T08:19:00Z</dcterms:modified>
</cp:coreProperties>
</file>